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footer6.xml" ContentType="application/vnd.openxmlformats-officedocument.wordprocessingml.footer+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DB6" w:rsidRPr="001C5DB6" w:rsidRDefault="001C5DB6" w:rsidP="001C5DB6">
      <w:pPr>
        <w:suppressAutoHyphens w:val="0"/>
        <w:overflowPunct w:val="0"/>
        <w:autoSpaceDE w:val="0"/>
        <w:ind w:left="4536" w:right="-1"/>
        <w:jc w:val="center"/>
        <w:textAlignment w:val="baseline"/>
        <w:rPr>
          <w:sz w:val="28"/>
          <w:szCs w:val="28"/>
        </w:rPr>
      </w:pPr>
      <w:r w:rsidRPr="001C5DB6">
        <w:rPr>
          <w:sz w:val="28"/>
          <w:szCs w:val="28"/>
        </w:rPr>
        <w:t>ПРИЛОЖЕНИЕ</w:t>
      </w:r>
      <w:r>
        <w:rPr>
          <w:sz w:val="28"/>
          <w:szCs w:val="28"/>
        </w:rPr>
        <w:t xml:space="preserve"> 1</w:t>
      </w:r>
    </w:p>
    <w:p w:rsidR="001C5DB6" w:rsidRPr="001C5DB6" w:rsidRDefault="001C5DB6" w:rsidP="001C5DB6">
      <w:pPr>
        <w:suppressAutoHyphens w:val="0"/>
        <w:overflowPunct w:val="0"/>
        <w:autoSpaceDE w:val="0"/>
        <w:ind w:left="4536" w:right="-1"/>
        <w:jc w:val="center"/>
        <w:textAlignment w:val="baseline"/>
        <w:rPr>
          <w:sz w:val="28"/>
          <w:szCs w:val="28"/>
        </w:rPr>
      </w:pPr>
      <w:r w:rsidRPr="001C5DB6">
        <w:rPr>
          <w:sz w:val="28"/>
          <w:szCs w:val="28"/>
        </w:rPr>
        <w:t>Утверждено</w:t>
      </w:r>
    </w:p>
    <w:p w:rsidR="001C5DB6" w:rsidRPr="001C5DB6" w:rsidRDefault="001C5DB6" w:rsidP="001C5DB6">
      <w:pPr>
        <w:suppressAutoHyphens w:val="0"/>
        <w:overflowPunct w:val="0"/>
        <w:autoSpaceDE w:val="0"/>
        <w:ind w:left="4536" w:right="-1"/>
        <w:jc w:val="center"/>
        <w:textAlignment w:val="baseline"/>
        <w:rPr>
          <w:sz w:val="28"/>
          <w:szCs w:val="28"/>
        </w:rPr>
      </w:pPr>
      <w:r w:rsidRPr="001C5DB6">
        <w:rPr>
          <w:sz w:val="28"/>
          <w:szCs w:val="28"/>
        </w:rPr>
        <w:t>распоряжением Администрации</w:t>
      </w:r>
    </w:p>
    <w:p w:rsidR="001C5DB6" w:rsidRPr="001C5DB6" w:rsidRDefault="001C5DB6" w:rsidP="001C5DB6">
      <w:pPr>
        <w:suppressAutoHyphens w:val="0"/>
        <w:overflowPunct w:val="0"/>
        <w:autoSpaceDE w:val="0"/>
        <w:ind w:left="4536" w:right="-1"/>
        <w:jc w:val="center"/>
        <w:textAlignment w:val="baseline"/>
        <w:rPr>
          <w:sz w:val="28"/>
          <w:szCs w:val="28"/>
        </w:rPr>
      </w:pPr>
      <w:r w:rsidRPr="001C5DB6">
        <w:rPr>
          <w:sz w:val="28"/>
          <w:szCs w:val="28"/>
        </w:rPr>
        <w:t>Златоустовского городского округа</w:t>
      </w:r>
    </w:p>
    <w:p w:rsidR="001C5DB6" w:rsidRPr="001C5DB6" w:rsidRDefault="001C5DB6" w:rsidP="001C5DB6">
      <w:pPr>
        <w:suppressAutoHyphens w:val="0"/>
        <w:overflowPunct w:val="0"/>
        <w:autoSpaceDE w:val="0"/>
        <w:ind w:left="4536" w:right="-1"/>
        <w:jc w:val="center"/>
        <w:textAlignment w:val="baseline"/>
        <w:rPr>
          <w:sz w:val="28"/>
          <w:szCs w:val="28"/>
        </w:rPr>
      </w:pPr>
      <w:r w:rsidRPr="001C5DB6">
        <w:rPr>
          <w:sz w:val="28"/>
          <w:szCs w:val="28"/>
        </w:rPr>
        <w:t xml:space="preserve">от </w:t>
      </w:r>
      <w:r w:rsidR="00302E29">
        <w:rPr>
          <w:sz w:val="28"/>
          <w:szCs w:val="28"/>
        </w:rPr>
        <w:t>15.03.2023 г.</w:t>
      </w:r>
      <w:r w:rsidRPr="001C5DB6">
        <w:rPr>
          <w:sz w:val="28"/>
          <w:szCs w:val="28"/>
        </w:rPr>
        <w:t xml:space="preserve"> № </w:t>
      </w:r>
      <w:r w:rsidR="00302E29">
        <w:rPr>
          <w:sz w:val="28"/>
          <w:szCs w:val="28"/>
        </w:rPr>
        <w:t>735-р/АДМ</w:t>
      </w:r>
      <w:bookmarkStart w:id="0" w:name="_GoBack"/>
      <w:bookmarkEnd w:id="0"/>
    </w:p>
    <w:p w:rsidR="004455EB" w:rsidRPr="00AB2881" w:rsidRDefault="004455EB" w:rsidP="00B35034">
      <w:pPr>
        <w:suppressAutoHyphens w:val="0"/>
        <w:overflowPunct w:val="0"/>
        <w:autoSpaceDE w:val="0"/>
        <w:ind w:left="4536" w:right="-1"/>
        <w:jc w:val="center"/>
        <w:textAlignment w:val="baseline"/>
        <w:rPr>
          <w:b/>
          <w:bCs/>
          <w:iCs/>
          <w:sz w:val="20"/>
          <w:szCs w:val="20"/>
          <w:lang w:eastAsia="ru-RU"/>
        </w:rPr>
      </w:pPr>
    </w:p>
    <w:p w:rsidR="0047501A" w:rsidRPr="00AB2881" w:rsidRDefault="0047501A" w:rsidP="0047501A">
      <w:pPr>
        <w:autoSpaceDE w:val="0"/>
        <w:autoSpaceDN w:val="0"/>
        <w:adjustRightInd w:val="0"/>
        <w:ind w:left="284" w:firstLine="283"/>
        <w:jc w:val="center"/>
        <w:rPr>
          <w:b/>
          <w:sz w:val="36"/>
          <w:szCs w:val="40"/>
        </w:rPr>
      </w:pPr>
    </w:p>
    <w:p w:rsidR="00B35034" w:rsidRPr="00AB2881" w:rsidRDefault="00B35034" w:rsidP="00B35034">
      <w:pPr>
        <w:jc w:val="center"/>
        <w:rPr>
          <w:b/>
          <w:sz w:val="28"/>
          <w:szCs w:val="28"/>
        </w:rPr>
      </w:pPr>
      <w:r w:rsidRPr="00AB2881">
        <w:rPr>
          <w:b/>
          <w:sz w:val="28"/>
          <w:szCs w:val="28"/>
        </w:rPr>
        <w:t>ИП Киселева Мария Алексеевна</w:t>
      </w:r>
    </w:p>
    <w:p w:rsidR="00B35034" w:rsidRPr="00AB2881" w:rsidRDefault="00B35034" w:rsidP="00B35034">
      <w:pPr>
        <w:keepNext/>
        <w:shd w:val="clear" w:color="auto" w:fill="FFFFFF"/>
        <w:jc w:val="center"/>
        <w:rPr>
          <w:sz w:val="22"/>
          <w:szCs w:val="22"/>
        </w:rPr>
      </w:pPr>
      <w:r w:rsidRPr="00AB2881">
        <w:t>Телефон: +7 911-453-58-73</w:t>
      </w:r>
    </w:p>
    <w:p w:rsidR="00B35034" w:rsidRPr="00AB2881" w:rsidRDefault="00B35034" w:rsidP="00B35034">
      <w:pPr>
        <w:keepNext/>
        <w:shd w:val="clear" w:color="auto" w:fill="FFFFFF"/>
        <w:jc w:val="center"/>
      </w:pPr>
      <w:r w:rsidRPr="00AB2881">
        <w:t>Электронная почта: marka_13ak@mail.ru</w:t>
      </w:r>
    </w:p>
    <w:p w:rsidR="00B35034" w:rsidRPr="00AB2881" w:rsidRDefault="00B35034" w:rsidP="00B35034">
      <w:pPr>
        <w:pStyle w:val="a9"/>
        <w:jc w:val="center"/>
      </w:pPr>
      <w:r w:rsidRPr="00AB2881">
        <w:t>ИНН 667001198110</w:t>
      </w:r>
    </w:p>
    <w:p w:rsidR="0047501A" w:rsidRPr="00AB2881" w:rsidRDefault="0047501A" w:rsidP="0047501A">
      <w:pPr>
        <w:autoSpaceDE w:val="0"/>
        <w:autoSpaceDN w:val="0"/>
        <w:adjustRightInd w:val="0"/>
        <w:ind w:left="284" w:firstLine="283"/>
        <w:jc w:val="center"/>
        <w:rPr>
          <w:b/>
          <w:sz w:val="36"/>
          <w:szCs w:val="40"/>
        </w:rPr>
      </w:pPr>
    </w:p>
    <w:p w:rsidR="0047501A" w:rsidRPr="00AB2881" w:rsidRDefault="0047501A" w:rsidP="0047501A">
      <w:pPr>
        <w:autoSpaceDE w:val="0"/>
        <w:autoSpaceDN w:val="0"/>
        <w:adjustRightInd w:val="0"/>
        <w:ind w:left="284" w:firstLine="283"/>
        <w:jc w:val="center"/>
        <w:rPr>
          <w:b/>
          <w:sz w:val="36"/>
          <w:szCs w:val="40"/>
        </w:rPr>
      </w:pPr>
    </w:p>
    <w:p w:rsidR="0047501A" w:rsidRPr="00AB2881" w:rsidRDefault="0047501A" w:rsidP="0047501A">
      <w:pPr>
        <w:autoSpaceDE w:val="0"/>
        <w:autoSpaceDN w:val="0"/>
        <w:adjustRightInd w:val="0"/>
        <w:ind w:left="284" w:firstLine="283"/>
        <w:jc w:val="center"/>
        <w:rPr>
          <w:b/>
          <w:sz w:val="36"/>
          <w:szCs w:val="40"/>
        </w:rPr>
      </w:pPr>
    </w:p>
    <w:p w:rsidR="0047501A" w:rsidRPr="00AB2881" w:rsidRDefault="0047501A" w:rsidP="0047501A">
      <w:pPr>
        <w:autoSpaceDE w:val="0"/>
        <w:autoSpaceDN w:val="0"/>
        <w:adjustRightInd w:val="0"/>
        <w:ind w:left="284" w:firstLine="283"/>
        <w:jc w:val="center"/>
        <w:rPr>
          <w:b/>
          <w:sz w:val="36"/>
          <w:szCs w:val="40"/>
        </w:rPr>
      </w:pPr>
    </w:p>
    <w:p w:rsidR="0047501A" w:rsidRPr="00AB2881" w:rsidRDefault="0047501A" w:rsidP="0047501A">
      <w:pPr>
        <w:autoSpaceDE w:val="0"/>
        <w:autoSpaceDN w:val="0"/>
        <w:adjustRightInd w:val="0"/>
        <w:ind w:left="284" w:firstLine="283"/>
        <w:jc w:val="center"/>
        <w:rPr>
          <w:b/>
          <w:sz w:val="40"/>
          <w:szCs w:val="40"/>
        </w:rPr>
      </w:pPr>
      <w:r w:rsidRPr="00AB2881">
        <w:rPr>
          <w:b/>
          <w:sz w:val="36"/>
          <w:szCs w:val="40"/>
        </w:rPr>
        <w:t>Проект внесения изменений в проект  межевания территории в районе ТРК «Тарелка» в г. Златоусте Челябинской области</w:t>
      </w:r>
    </w:p>
    <w:p w:rsidR="0047501A" w:rsidRPr="00AB2881" w:rsidRDefault="0047501A" w:rsidP="0047501A">
      <w:pPr>
        <w:ind w:left="284" w:firstLine="283"/>
        <w:rPr>
          <w:rFonts w:asciiTheme="minorHAnsi" w:hAnsiTheme="minorHAnsi" w:cstheme="minorBidi"/>
          <w:b/>
          <w:sz w:val="32"/>
          <w:szCs w:val="32"/>
        </w:rPr>
      </w:pPr>
    </w:p>
    <w:p w:rsidR="0047501A" w:rsidRPr="00AB2881" w:rsidRDefault="0047501A" w:rsidP="0047501A">
      <w:pPr>
        <w:ind w:left="284" w:firstLine="283"/>
        <w:rPr>
          <w:b/>
          <w:sz w:val="32"/>
          <w:szCs w:val="32"/>
        </w:rPr>
      </w:pPr>
    </w:p>
    <w:p w:rsidR="0047501A" w:rsidRPr="00AB2881" w:rsidRDefault="0047501A" w:rsidP="0047501A">
      <w:pPr>
        <w:ind w:left="284" w:firstLine="283"/>
        <w:rPr>
          <w:b/>
          <w:sz w:val="32"/>
          <w:szCs w:val="32"/>
        </w:rPr>
      </w:pPr>
    </w:p>
    <w:p w:rsidR="0047501A" w:rsidRPr="00AB2881" w:rsidRDefault="0047501A" w:rsidP="0047501A">
      <w:pPr>
        <w:ind w:left="284" w:firstLine="283"/>
        <w:rPr>
          <w:b/>
          <w:sz w:val="32"/>
          <w:szCs w:val="32"/>
        </w:rPr>
      </w:pPr>
    </w:p>
    <w:p w:rsidR="0047501A" w:rsidRPr="00AB2881" w:rsidRDefault="0047501A" w:rsidP="0047501A">
      <w:pPr>
        <w:ind w:left="284" w:firstLine="283"/>
        <w:rPr>
          <w:b/>
          <w:sz w:val="32"/>
          <w:szCs w:val="32"/>
        </w:rPr>
      </w:pPr>
    </w:p>
    <w:p w:rsidR="0047501A" w:rsidRPr="00AB2881" w:rsidRDefault="0047501A" w:rsidP="0047501A">
      <w:pPr>
        <w:ind w:left="284" w:firstLine="283"/>
        <w:jc w:val="center"/>
        <w:rPr>
          <w:b/>
          <w:sz w:val="40"/>
          <w:szCs w:val="40"/>
        </w:rPr>
      </w:pPr>
      <w:r w:rsidRPr="00AB2881">
        <w:rPr>
          <w:b/>
          <w:sz w:val="40"/>
          <w:szCs w:val="40"/>
        </w:rPr>
        <w:t>Проект межевания территории</w:t>
      </w:r>
    </w:p>
    <w:p w:rsidR="0047501A" w:rsidRPr="00AB2881" w:rsidRDefault="0047501A" w:rsidP="0047501A">
      <w:pPr>
        <w:ind w:left="284" w:firstLine="283"/>
        <w:jc w:val="center"/>
        <w:rPr>
          <w:b/>
          <w:sz w:val="32"/>
          <w:szCs w:val="32"/>
        </w:rPr>
      </w:pPr>
      <w:r w:rsidRPr="00AB2881">
        <w:rPr>
          <w:b/>
          <w:sz w:val="32"/>
          <w:szCs w:val="32"/>
        </w:rPr>
        <w:t>Основная (утверждаемая часть)</w:t>
      </w:r>
    </w:p>
    <w:p w:rsidR="0047501A" w:rsidRPr="00AB2881" w:rsidRDefault="0047501A" w:rsidP="0047501A">
      <w:pPr>
        <w:ind w:left="284" w:firstLine="283"/>
        <w:jc w:val="center"/>
        <w:rPr>
          <w:b/>
          <w:sz w:val="32"/>
          <w:szCs w:val="32"/>
        </w:rPr>
      </w:pPr>
      <w:r w:rsidRPr="00AB2881">
        <w:rPr>
          <w:b/>
          <w:sz w:val="32"/>
          <w:szCs w:val="32"/>
        </w:rPr>
        <w:t>Материалы по обоснованию</w:t>
      </w:r>
    </w:p>
    <w:p w:rsidR="0047501A" w:rsidRPr="00AB2881" w:rsidRDefault="0047501A" w:rsidP="0047501A">
      <w:pPr>
        <w:ind w:left="284" w:firstLine="283"/>
        <w:jc w:val="center"/>
        <w:rPr>
          <w:b/>
          <w:sz w:val="32"/>
          <w:szCs w:val="32"/>
        </w:rPr>
      </w:pPr>
    </w:p>
    <w:p w:rsidR="0047501A" w:rsidRPr="00AB2881" w:rsidRDefault="0047501A" w:rsidP="0047501A">
      <w:pPr>
        <w:ind w:right="-3"/>
        <w:jc w:val="center"/>
        <w:rPr>
          <w:rFonts w:eastAsia="Lucida Sans Unicode"/>
          <w:b/>
          <w:bCs/>
          <w:kern w:val="2"/>
          <w:sz w:val="28"/>
          <w:szCs w:val="28"/>
          <w:lang w:eastAsia="ru-RU"/>
        </w:rPr>
      </w:pPr>
      <w:r w:rsidRPr="00AB2881">
        <w:rPr>
          <w:b/>
          <w:sz w:val="32"/>
          <w:szCs w:val="32"/>
        </w:rPr>
        <w:tab/>
      </w:r>
      <w:r w:rsidRPr="00AB2881">
        <w:rPr>
          <w:rFonts w:eastAsia="Lucida Sans Unicode"/>
          <w:b/>
          <w:bCs/>
          <w:kern w:val="2"/>
          <w:sz w:val="28"/>
          <w:szCs w:val="28"/>
          <w:lang w:eastAsia="ru-RU"/>
        </w:rPr>
        <w:t>Шифр: 1968-р/АДМ- ПМТ</w:t>
      </w:r>
    </w:p>
    <w:p w:rsidR="0047501A" w:rsidRPr="00AB2881" w:rsidRDefault="0047501A" w:rsidP="0047501A">
      <w:pPr>
        <w:rPr>
          <w:rFonts w:eastAsia="SimSun"/>
          <w:b/>
          <w:sz w:val="28"/>
          <w:szCs w:val="28"/>
        </w:rPr>
      </w:pPr>
    </w:p>
    <w:p w:rsidR="0047501A" w:rsidRPr="00AB2881" w:rsidRDefault="0047501A" w:rsidP="0047501A">
      <w:pPr>
        <w:ind w:left="284" w:firstLine="283"/>
        <w:jc w:val="center"/>
        <w:rPr>
          <w:b/>
          <w:sz w:val="28"/>
          <w:szCs w:val="28"/>
        </w:rPr>
      </w:pPr>
      <w:r w:rsidRPr="00AB2881">
        <w:rPr>
          <w:b/>
          <w:sz w:val="28"/>
          <w:szCs w:val="28"/>
        </w:rPr>
        <w:t>Заказчик: ООО «Уреньга-резорт»</w:t>
      </w:r>
    </w:p>
    <w:p w:rsidR="0047501A" w:rsidRPr="00AB2881" w:rsidRDefault="0047501A" w:rsidP="0047501A">
      <w:pPr>
        <w:ind w:left="284" w:firstLine="283"/>
        <w:rPr>
          <w:b/>
          <w:sz w:val="32"/>
          <w:szCs w:val="32"/>
        </w:rPr>
      </w:pPr>
    </w:p>
    <w:p w:rsidR="0047501A" w:rsidRPr="00AB2881" w:rsidRDefault="0047501A" w:rsidP="0047501A">
      <w:pPr>
        <w:ind w:left="284" w:firstLine="283"/>
        <w:rPr>
          <w:b/>
          <w:sz w:val="32"/>
          <w:szCs w:val="32"/>
        </w:rPr>
      </w:pPr>
    </w:p>
    <w:p w:rsidR="0047501A" w:rsidRPr="00AB2881" w:rsidRDefault="0047501A" w:rsidP="0047501A">
      <w:pPr>
        <w:ind w:left="284" w:firstLine="283"/>
        <w:rPr>
          <w:b/>
          <w:sz w:val="32"/>
          <w:szCs w:val="32"/>
        </w:rPr>
      </w:pPr>
    </w:p>
    <w:p w:rsidR="0047501A" w:rsidRPr="00AB2881" w:rsidRDefault="0047501A" w:rsidP="0047501A">
      <w:pPr>
        <w:ind w:left="284" w:firstLine="283"/>
        <w:rPr>
          <w:b/>
          <w:sz w:val="32"/>
          <w:szCs w:val="32"/>
        </w:rPr>
      </w:pPr>
    </w:p>
    <w:p w:rsidR="0047501A" w:rsidRPr="00AB2881" w:rsidRDefault="0047501A" w:rsidP="0047501A">
      <w:pPr>
        <w:ind w:left="284" w:firstLine="283"/>
        <w:rPr>
          <w:b/>
          <w:sz w:val="32"/>
          <w:szCs w:val="32"/>
        </w:rPr>
      </w:pPr>
    </w:p>
    <w:p w:rsidR="0047501A" w:rsidRPr="00AB2881" w:rsidRDefault="0047501A" w:rsidP="0047501A">
      <w:pPr>
        <w:ind w:left="284" w:firstLine="283"/>
        <w:rPr>
          <w:b/>
          <w:sz w:val="32"/>
          <w:szCs w:val="32"/>
        </w:rPr>
      </w:pPr>
    </w:p>
    <w:p w:rsidR="0047501A" w:rsidRPr="00AB2881" w:rsidRDefault="0047501A" w:rsidP="0047501A">
      <w:pPr>
        <w:ind w:left="284" w:firstLine="283"/>
        <w:rPr>
          <w:b/>
          <w:sz w:val="32"/>
          <w:szCs w:val="32"/>
        </w:rPr>
      </w:pPr>
    </w:p>
    <w:p w:rsidR="0047501A" w:rsidRPr="00AB2881" w:rsidRDefault="0047501A" w:rsidP="0047501A">
      <w:pPr>
        <w:ind w:left="284" w:firstLine="283"/>
        <w:rPr>
          <w:b/>
          <w:sz w:val="32"/>
          <w:szCs w:val="32"/>
        </w:rPr>
      </w:pPr>
    </w:p>
    <w:p w:rsidR="0047501A" w:rsidRPr="00AB2881" w:rsidRDefault="0047501A" w:rsidP="0047501A">
      <w:pPr>
        <w:tabs>
          <w:tab w:val="left" w:pos="5700"/>
        </w:tabs>
        <w:suppressAutoHyphens w:val="0"/>
        <w:ind w:right="-3"/>
        <w:rPr>
          <w:sz w:val="20"/>
          <w:szCs w:val="20"/>
          <w:lang w:eastAsia="ru-RU"/>
        </w:rPr>
      </w:pPr>
    </w:p>
    <w:p w:rsidR="0047501A" w:rsidRPr="00AB2881" w:rsidRDefault="0047501A" w:rsidP="0047501A">
      <w:pPr>
        <w:ind w:left="284" w:firstLine="283"/>
        <w:jc w:val="center"/>
        <w:rPr>
          <w:b/>
        </w:rPr>
      </w:pPr>
      <w:r w:rsidRPr="00AB2881">
        <w:rPr>
          <w:b/>
        </w:rPr>
        <w:t>202</w:t>
      </w:r>
      <w:r w:rsidR="00B35034" w:rsidRPr="00AB2881">
        <w:rPr>
          <w:b/>
        </w:rPr>
        <w:t>3</w:t>
      </w:r>
    </w:p>
    <w:p w:rsidR="0047501A" w:rsidRPr="00AB2881" w:rsidRDefault="0047501A" w:rsidP="0047501A">
      <w:pPr>
        <w:ind w:left="284" w:firstLine="283"/>
        <w:jc w:val="center"/>
        <w:rPr>
          <w:b/>
        </w:rPr>
      </w:pPr>
      <w:bookmarkStart w:id="1" w:name="_Hlk511926665"/>
      <w:r w:rsidRPr="00AB2881">
        <w:rPr>
          <w:b/>
        </w:rPr>
        <w:t>СОСТАВ ПРОЕКТА</w:t>
      </w: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3"/>
        <w:gridCol w:w="4537"/>
        <w:gridCol w:w="3449"/>
        <w:gridCol w:w="1291"/>
      </w:tblGrid>
      <w:tr w:rsidR="00AB2881" w:rsidRPr="00AB2881"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spacing w:line="276" w:lineRule="auto"/>
              <w:ind w:left="-9" w:hanging="36"/>
              <w:jc w:val="center"/>
              <w:rPr>
                <w:b/>
                <w:sz w:val="22"/>
                <w:szCs w:val="22"/>
                <w:lang w:eastAsia="en-US"/>
              </w:rPr>
            </w:pPr>
            <w:bookmarkStart w:id="2" w:name="_Hlk509778114"/>
            <w:r w:rsidRPr="00AB2881">
              <w:rPr>
                <w:b/>
              </w:rPr>
              <w:lastRenderedPageBreak/>
              <w:t xml:space="preserve"> тома№</w:t>
            </w:r>
          </w:p>
        </w:tc>
        <w:tc>
          <w:tcPr>
            <w:tcW w:w="4537"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spacing w:line="276" w:lineRule="auto"/>
              <w:ind w:left="284" w:firstLine="283"/>
              <w:jc w:val="center"/>
              <w:rPr>
                <w:b/>
                <w:sz w:val="22"/>
                <w:szCs w:val="22"/>
                <w:lang w:eastAsia="en-US"/>
              </w:rPr>
            </w:pPr>
            <w:r w:rsidRPr="00AB2881">
              <w:rPr>
                <w:b/>
              </w:rPr>
              <w:t>Наименование</w:t>
            </w:r>
          </w:p>
        </w:tc>
        <w:tc>
          <w:tcPr>
            <w:tcW w:w="3449"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spacing w:line="276" w:lineRule="auto"/>
              <w:ind w:left="284" w:firstLine="283"/>
              <w:jc w:val="center"/>
              <w:rPr>
                <w:b/>
                <w:sz w:val="22"/>
                <w:szCs w:val="22"/>
                <w:lang w:eastAsia="en-US"/>
              </w:rPr>
            </w:pPr>
            <w:r w:rsidRPr="00AB2881">
              <w:rPr>
                <w:b/>
              </w:rPr>
              <w:t>Шифр</w:t>
            </w:r>
          </w:p>
        </w:tc>
        <w:tc>
          <w:tcPr>
            <w:tcW w:w="1291"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spacing w:line="276" w:lineRule="auto"/>
              <w:jc w:val="center"/>
              <w:rPr>
                <w:b/>
                <w:sz w:val="22"/>
                <w:szCs w:val="22"/>
                <w:lang w:eastAsia="en-US"/>
              </w:rPr>
            </w:pPr>
            <w:r w:rsidRPr="00AB2881">
              <w:rPr>
                <w:b/>
              </w:rPr>
              <w:t>Масштаб</w:t>
            </w:r>
          </w:p>
        </w:tc>
      </w:tr>
      <w:tr w:rsidR="00AB2881" w:rsidRPr="00AB2881"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tcPr>
          <w:p w:rsidR="0047501A" w:rsidRPr="00AB2881" w:rsidRDefault="0047501A">
            <w:pPr>
              <w:spacing w:line="276" w:lineRule="auto"/>
              <w:ind w:right="-108"/>
              <w:jc w:val="center"/>
              <w:rPr>
                <w:sz w:val="20"/>
                <w:szCs w:val="20"/>
                <w:highlight w:val="yellow"/>
                <w:lang w:eastAsia="en-US"/>
              </w:rPr>
            </w:pPr>
          </w:p>
        </w:tc>
        <w:tc>
          <w:tcPr>
            <w:tcW w:w="9277" w:type="dxa"/>
            <w:gridSpan w:val="3"/>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spacing w:line="276" w:lineRule="auto"/>
              <w:ind w:left="284" w:firstLine="283"/>
              <w:jc w:val="center"/>
              <w:rPr>
                <w:rFonts w:eastAsia="GOST Type AU"/>
                <w:sz w:val="22"/>
                <w:szCs w:val="22"/>
                <w:lang w:eastAsia="en-US"/>
              </w:rPr>
            </w:pPr>
            <w:r w:rsidRPr="00AB2881">
              <w:rPr>
                <w:b/>
                <w:iCs/>
              </w:rPr>
              <w:t>Проект межевания территории</w:t>
            </w:r>
          </w:p>
        </w:tc>
      </w:tr>
      <w:tr w:rsidR="00AB2881" w:rsidRPr="00AB2881"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spacing w:line="276" w:lineRule="auto"/>
              <w:ind w:right="-108"/>
              <w:jc w:val="center"/>
              <w:rPr>
                <w:b/>
                <w:sz w:val="20"/>
                <w:szCs w:val="20"/>
                <w:highlight w:val="yellow"/>
                <w:lang w:eastAsia="en-US"/>
              </w:rPr>
            </w:pPr>
            <w:r w:rsidRPr="00AB2881">
              <w:rPr>
                <w:b/>
                <w:sz w:val="20"/>
                <w:szCs w:val="20"/>
              </w:rPr>
              <w:t>3</w:t>
            </w:r>
          </w:p>
        </w:tc>
        <w:tc>
          <w:tcPr>
            <w:tcW w:w="9277" w:type="dxa"/>
            <w:gridSpan w:val="3"/>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spacing w:line="276" w:lineRule="auto"/>
              <w:ind w:left="284" w:firstLine="283"/>
              <w:jc w:val="center"/>
              <w:rPr>
                <w:rFonts w:eastAsia="GOST Type AU"/>
                <w:sz w:val="22"/>
                <w:szCs w:val="22"/>
                <w:lang w:eastAsia="en-US"/>
              </w:rPr>
            </w:pPr>
            <w:r w:rsidRPr="00AB2881">
              <w:rPr>
                <w:i/>
              </w:rPr>
              <w:t>Основная часть проекта</w:t>
            </w:r>
          </w:p>
        </w:tc>
      </w:tr>
      <w:tr w:rsidR="00AB2881" w:rsidRPr="00AB2881"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tcPr>
          <w:p w:rsidR="0047501A" w:rsidRPr="00AB2881" w:rsidRDefault="0047501A">
            <w:pPr>
              <w:ind w:left="360" w:right="-108"/>
              <w:jc w:val="center"/>
              <w:rPr>
                <w:sz w:val="20"/>
                <w:szCs w:val="20"/>
                <w:lang w:eastAsia="en-US"/>
              </w:rPr>
            </w:pPr>
          </w:p>
        </w:tc>
        <w:tc>
          <w:tcPr>
            <w:tcW w:w="4537"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spacing w:line="276" w:lineRule="auto"/>
              <w:rPr>
                <w:sz w:val="22"/>
                <w:szCs w:val="22"/>
                <w:lang w:eastAsia="en-US"/>
              </w:rPr>
            </w:pPr>
            <w:r w:rsidRPr="00AB2881">
              <w:t>Текстовая часть</w:t>
            </w:r>
          </w:p>
        </w:tc>
        <w:tc>
          <w:tcPr>
            <w:tcW w:w="3449"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widowControl w:val="0"/>
              <w:autoSpaceDE w:val="0"/>
              <w:adjustRightInd w:val="0"/>
              <w:spacing w:line="276" w:lineRule="auto"/>
              <w:ind w:left="131"/>
              <w:jc w:val="center"/>
              <w:textAlignment w:val="baseline"/>
              <w:rPr>
                <w:sz w:val="22"/>
                <w:szCs w:val="22"/>
                <w:lang w:eastAsia="en-US"/>
              </w:rPr>
            </w:pPr>
            <w:r w:rsidRPr="00AB2881">
              <w:rPr>
                <w:rFonts w:eastAsia="GOST Type AU"/>
              </w:rPr>
              <w:t>1968-р/АДМ-</w:t>
            </w:r>
            <w:r w:rsidRPr="00AB2881">
              <w:rPr>
                <w:iCs/>
              </w:rPr>
              <w:t>ПМТ.ТЧ</w:t>
            </w:r>
          </w:p>
        </w:tc>
        <w:tc>
          <w:tcPr>
            <w:tcW w:w="1291" w:type="dxa"/>
            <w:tcBorders>
              <w:top w:val="single" w:sz="4" w:space="0" w:color="auto"/>
              <w:left w:val="single" w:sz="4" w:space="0" w:color="auto"/>
              <w:bottom w:val="single" w:sz="4" w:space="0" w:color="auto"/>
              <w:right w:val="single" w:sz="4" w:space="0" w:color="auto"/>
            </w:tcBorders>
            <w:vAlign w:val="center"/>
          </w:tcPr>
          <w:p w:rsidR="0047501A" w:rsidRPr="00AB2881" w:rsidRDefault="0047501A">
            <w:pPr>
              <w:spacing w:line="276" w:lineRule="auto"/>
              <w:ind w:left="284" w:firstLine="283"/>
              <w:jc w:val="center"/>
              <w:rPr>
                <w:rFonts w:eastAsia="GOST Type AU"/>
                <w:sz w:val="22"/>
                <w:szCs w:val="22"/>
                <w:highlight w:val="yellow"/>
                <w:lang w:eastAsia="en-US"/>
              </w:rPr>
            </w:pPr>
          </w:p>
        </w:tc>
      </w:tr>
      <w:tr w:rsidR="00AB2881" w:rsidRPr="00AB2881"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tcPr>
          <w:p w:rsidR="0047501A" w:rsidRPr="00AB2881" w:rsidRDefault="0047501A">
            <w:pPr>
              <w:ind w:left="360" w:right="-108"/>
              <w:jc w:val="center"/>
              <w:rPr>
                <w:sz w:val="20"/>
                <w:szCs w:val="20"/>
                <w:lang w:eastAsia="en-US"/>
              </w:rPr>
            </w:pPr>
          </w:p>
        </w:tc>
        <w:tc>
          <w:tcPr>
            <w:tcW w:w="4537"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spacing w:line="276" w:lineRule="auto"/>
              <w:rPr>
                <w:sz w:val="22"/>
                <w:szCs w:val="22"/>
                <w:lang w:eastAsia="en-US"/>
              </w:rPr>
            </w:pPr>
            <w:r w:rsidRPr="00AB2881">
              <w:t>Чертеж межевания территории. Этап 1</w:t>
            </w:r>
          </w:p>
        </w:tc>
        <w:tc>
          <w:tcPr>
            <w:tcW w:w="3449"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widowControl w:val="0"/>
              <w:autoSpaceDE w:val="0"/>
              <w:adjustRightInd w:val="0"/>
              <w:spacing w:line="276" w:lineRule="auto"/>
              <w:ind w:left="131"/>
              <w:jc w:val="center"/>
              <w:textAlignment w:val="baseline"/>
              <w:rPr>
                <w:rFonts w:eastAsia="GOST Type AU"/>
                <w:sz w:val="22"/>
                <w:szCs w:val="22"/>
                <w:highlight w:val="yellow"/>
                <w:lang w:eastAsia="en-US"/>
              </w:rPr>
            </w:pPr>
            <w:r w:rsidRPr="00AB2881">
              <w:rPr>
                <w:rFonts w:eastAsia="GOST Type AU"/>
              </w:rPr>
              <w:t>1968-р/АДМ-ПМТ.ОЧП-1</w:t>
            </w:r>
          </w:p>
        </w:tc>
        <w:tc>
          <w:tcPr>
            <w:tcW w:w="1291"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widowControl w:val="0"/>
              <w:autoSpaceDE w:val="0"/>
              <w:adjustRightInd w:val="0"/>
              <w:spacing w:line="276" w:lineRule="auto"/>
              <w:ind w:left="-12" w:firstLine="12"/>
              <w:jc w:val="center"/>
              <w:textAlignment w:val="baseline"/>
              <w:rPr>
                <w:rFonts w:eastAsia="GOST Type AU"/>
                <w:sz w:val="22"/>
                <w:szCs w:val="22"/>
                <w:lang w:eastAsia="en-US"/>
              </w:rPr>
            </w:pPr>
            <w:r w:rsidRPr="00AB2881">
              <w:rPr>
                <w:rFonts w:eastAsia="GOST Type AU"/>
              </w:rPr>
              <w:t>1:1 000</w:t>
            </w:r>
          </w:p>
        </w:tc>
      </w:tr>
      <w:tr w:rsidR="00AB2881" w:rsidRPr="00AB2881"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tcPr>
          <w:p w:rsidR="0047501A" w:rsidRPr="00AB2881" w:rsidRDefault="0047501A">
            <w:pPr>
              <w:ind w:left="360" w:right="-108"/>
              <w:jc w:val="center"/>
              <w:rPr>
                <w:sz w:val="20"/>
                <w:szCs w:val="20"/>
                <w:lang w:eastAsia="en-US"/>
              </w:rPr>
            </w:pPr>
          </w:p>
        </w:tc>
        <w:tc>
          <w:tcPr>
            <w:tcW w:w="4537"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spacing w:line="276" w:lineRule="auto"/>
              <w:rPr>
                <w:sz w:val="22"/>
                <w:szCs w:val="22"/>
                <w:lang w:eastAsia="en-US"/>
              </w:rPr>
            </w:pPr>
            <w:r w:rsidRPr="00AB2881">
              <w:t>Чертеж межевания территории. Этап 2</w:t>
            </w:r>
          </w:p>
        </w:tc>
        <w:tc>
          <w:tcPr>
            <w:tcW w:w="3449"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widowControl w:val="0"/>
              <w:autoSpaceDE w:val="0"/>
              <w:adjustRightInd w:val="0"/>
              <w:spacing w:line="276" w:lineRule="auto"/>
              <w:ind w:left="131"/>
              <w:jc w:val="center"/>
              <w:textAlignment w:val="baseline"/>
              <w:rPr>
                <w:rFonts w:eastAsia="GOST Type AU"/>
                <w:sz w:val="22"/>
                <w:szCs w:val="22"/>
                <w:highlight w:val="yellow"/>
                <w:lang w:eastAsia="en-US"/>
              </w:rPr>
            </w:pPr>
            <w:r w:rsidRPr="00AB2881">
              <w:rPr>
                <w:rFonts w:eastAsia="GOST Type AU"/>
              </w:rPr>
              <w:t>1968-р/АДМ-ПМТ.ОЧП-2</w:t>
            </w:r>
          </w:p>
        </w:tc>
        <w:tc>
          <w:tcPr>
            <w:tcW w:w="1291"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widowControl w:val="0"/>
              <w:autoSpaceDE w:val="0"/>
              <w:adjustRightInd w:val="0"/>
              <w:spacing w:line="276" w:lineRule="auto"/>
              <w:ind w:left="-12" w:firstLine="12"/>
              <w:jc w:val="center"/>
              <w:textAlignment w:val="baseline"/>
              <w:rPr>
                <w:rFonts w:eastAsia="GOST Type AU"/>
                <w:sz w:val="22"/>
                <w:szCs w:val="22"/>
                <w:lang w:eastAsia="en-US"/>
              </w:rPr>
            </w:pPr>
            <w:r w:rsidRPr="00AB2881">
              <w:rPr>
                <w:rFonts w:eastAsia="GOST Type AU"/>
              </w:rPr>
              <w:t>1:1 000</w:t>
            </w:r>
          </w:p>
        </w:tc>
      </w:tr>
      <w:tr w:rsidR="00AB2881" w:rsidRPr="00AB2881"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spacing w:line="276" w:lineRule="auto"/>
              <w:ind w:right="-108"/>
              <w:jc w:val="center"/>
              <w:rPr>
                <w:b/>
                <w:sz w:val="20"/>
                <w:szCs w:val="20"/>
                <w:lang w:eastAsia="en-US"/>
              </w:rPr>
            </w:pPr>
            <w:r w:rsidRPr="00AB2881">
              <w:rPr>
                <w:b/>
                <w:sz w:val="20"/>
                <w:szCs w:val="20"/>
              </w:rPr>
              <w:t>3</w:t>
            </w:r>
          </w:p>
        </w:tc>
        <w:tc>
          <w:tcPr>
            <w:tcW w:w="9277" w:type="dxa"/>
            <w:gridSpan w:val="3"/>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spacing w:line="276" w:lineRule="auto"/>
              <w:ind w:left="284" w:firstLine="283"/>
              <w:jc w:val="center"/>
              <w:rPr>
                <w:rFonts w:eastAsia="GOST Type AU"/>
                <w:sz w:val="22"/>
                <w:szCs w:val="22"/>
                <w:lang w:eastAsia="en-US"/>
              </w:rPr>
            </w:pPr>
            <w:r w:rsidRPr="00AB2881">
              <w:rPr>
                <w:i/>
              </w:rPr>
              <w:t>Материалы по обоснованию проекта</w:t>
            </w:r>
          </w:p>
        </w:tc>
      </w:tr>
      <w:tr w:rsidR="0047501A" w:rsidRPr="00AB2881"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tcPr>
          <w:p w:rsidR="0047501A" w:rsidRPr="00AB2881" w:rsidRDefault="0047501A">
            <w:pPr>
              <w:ind w:left="360" w:right="-108"/>
              <w:jc w:val="center"/>
              <w:rPr>
                <w:sz w:val="20"/>
                <w:szCs w:val="20"/>
                <w:lang w:eastAsia="en-US"/>
              </w:rPr>
            </w:pPr>
          </w:p>
        </w:tc>
        <w:tc>
          <w:tcPr>
            <w:tcW w:w="4537"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spacing w:line="276" w:lineRule="auto"/>
              <w:rPr>
                <w:b/>
                <w:sz w:val="22"/>
                <w:szCs w:val="22"/>
                <w:lang w:eastAsia="en-US"/>
              </w:rPr>
            </w:pPr>
            <w:bookmarkStart w:id="3" w:name="_Hlk486799784"/>
            <w:r w:rsidRPr="00AB2881">
              <w:t>Чертеж по обоснованию межевания территории</w:t>
            </w:r>
            <w:bookmarkEnd w:id="3"/>
          </w:p>
        </w:tc>
        <w:tc>
          <w:tcPr>
            <w:tcW w:w="3449"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widowControl w:val="0"/>
              <w:autoSpaceDE w:val="0"/>
              <w:adjustRightInd w:val="0"/>
              <w:spacing w:line="276" w:lineRule="auto"/>
              <w:ind w:left="131" w:hanging="12"/>
              <w:jc w:val="center"/>
              <w:textAlignment w:val="baseline"/>
              <w:rPr>
                <w:rFonts w:eastAsia="GOST Type AU"/>
                <w:sz w:val="22"/>
                <w:szCs w:val="22"/>
                <w:highlight w:val="yellow"/>
                <w:lang w:eastAsia="en-US"/>
              </w:rPr>
            </w:pPr>
            <w:r w:rsidRPr="00AB2881">
              <w:rPr>
                <w:rFonts w:eastAsia="GOST Type AU"/>
              </w:rPr>
              <w:t>1968-р/АДМ-ПМТ.МОП-1</w:t>
            </w:r>
          </w:p>
        </w:tc>
        <w:tc>
          <w:tcPr>
            <w:tcW w:w="1291" w:type="dxa"/>
            <w:tcBorders>
              <w:top w:val="single" w:sz="4" w:space="0" w:color="auto"/>
              <w:left w:val="single" w:sz="4" w:space="0" w:color="auto"/>
              <w:bottom w:val="single" w:sz="4" w:space="0" w:color="auto"/>
              <w:right w:val="single" w:sz="4" w:space="0" w:color="auto"/>
            </w:tcBorders>
            <w:vAlign w:val="center"/>
            <w:hideMark/>
          </w:tcPr>
          <w:p w:rsidR="0047501A" w:rsidRPr="00AB2881" w:rsidRDefault="0047501A">
            <w:pPr>
              <w:widowControl w:val="0"/>
              <w:autoSpaceDE w:val="0"/>
              <w:adjustRightInd w:val="0"/>
              <w:spacing w:line="276" w:lineRule="auto"/>
              <w:jc w:val="center"/>
              <w:textAlignment w:val="baseline"/>
              <w:rPr>
                <w:rFonts w:eastAsia="GOST Type AU"/>
                <w:sz w:val="22"/>
                <w:szCs w:val="22"/>
                <w:lang w:eastAsia="en-US"/>
              </w:rPr>
            </w:pPr>
            <w:r w:rsidRPr="00AB2881">
              <w:rPr>
                <w:rFonts w:eastAsia="GOST Type AU"/>
              </w:rPr>
              <w:t>1:1 000</w:t>
            </w:r>
          </w:p>
        </w:tc>
      </w:tr>
      <w:bookmarkEnd w:id="1"/>
      <w:bookmarkEnd w:id="2"/>
    </w:tbl>
    <w:p w:rsidR="001B6E05" w:rsidRPr="00AB2881" w:rsidRDefault="001B6E05" w:rsidP="0008044E">
      <w:pPr>
        <w:autoSpaceDE w:val="0"/>
        <w:ind w:right="564" w:firstLine="426"/>
        <w:jc w:val="cente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b/>
          <w:sz w:val="28"/>
          <w:szCs w:val="28"/>
        </w:rPr>
      </w:pPr>
      <w:r w:rsidRPr="00AB2881">
        <w:rPr>
          <w:b/>
          <w:sz w:val="28"/>
          <w:szCs w:val="28"/>
        </w:rPr>
        <w:t>Справка руководителя проекта</w:t>
      </w:r>
    </w:p>
    <w:p w:rsidR="0047501A" w:rsidRPr="00AB2881" w:rsidRDefault="0047501A" w:rsidP="0047501A">
      <w:pPr>
        <w:ind w:left="284" w:firstLine="283"/>
        <w:jc w:val="both"/>
      </w:pPr>
      <w:r w:rsidRPr="00AB2881">
        <w:t xml:space="preserve"> Настоящий проект разработан с соблюдением действующего законодательства в области архитектурной деятельности и градостроительства, техническими регламентами и санитарно-эпидемиологическими нормами.</w:t>
      </w:r>
    </w:p>
    <w:p w:rsidR="0047501A" w:rsidRPr="00AB2881" w:rsidRDefault="0047501A" w:rsidP="0047501A">
      <w:pPr>
        <w:ind w:left="284" w:firstLine="283"/>
        <w:jc w:val="both"/>
      </w:pPr>
      <w:r w:rsidRPr="00AB2881">
        <w:t>Проект планировки соответствует требованиям гл.5 Градостроительного кодекса Российской Федерации от 29.12.2004 №190-ФЗ.</w:t>
      </w:r>
    </w:p>
    <w:p w:rsidR="0047501A" w:rsidRPr="00AB2881" w:rsidRDefault="0047501A" w:rsidP="0047501A">
      <w:pPr>
        <w:tabs>
          <w:tab w:val="left" w:pos="1664"/>
        </w:tabs>
        <w:ind w:left="284" w:firstLine="283"/>
        <w:jc w:val="both"/>
      </w:pPr>
      <w:r w:rsidRPr="00AB2881">
        <w:tab/>
      </w: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p>
    <w:p w:rsidR="0047501A" w:rsidRPr="00AB2881" w:rsidRDefault="0047501A" w:rsidP="0047501A">
      <w:pPr>
        <w:ind w:left="284" w:firstLine="283"/>
        <w:jc w:val="center"/>
        <w:rPr>
          <w:sz w:val="28"/>
          <w:szCs w:val="28"/>
        </w:rPr>
      </w:pPr>
      <w:r w:rsidRPr="00AB2881">
        <w:rPr>
          <w:noProof/>
          <w:sz w:val="28"/>
          <w:szCs w:val="28"/>
          <w:lang w:eastAsia="ru-RU"/>
        </w:rPr>
        <w:drawing>
          <wp:anchor distT="0" distB="0" distL="114300" distR="114300" simplePos="0" relativeHeight="251659264" behindDoc="1" locked="0" layoutInCell="1" allowOverlap="1">
            <wp:simplePos x="0" y="0"/>
            <wp:positionH relativeFrom="column">
              <wp:posOffset>2550136</wp:posOffset>
            </wp:positionH>
            <wp:positionV relativeFrom="paragraph">
              <wp:posOffset>-2324</wp:posOffset>
            </wp:positionV>
            <wp:extent cx="1017917" cy="864482"/>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7917" cy="864482"/>
                    </a:xfrm>
                    <a:prstGeom prst="rect">
                      <a:avLst/>
                    </a:prstGeom>
                    <a:noFill/>
                    <a:ln>
                      <a:noFill/>
                    </a:ln>
                  </pic:spPr>
                </pic:pic>
              </a:graphicData>
            </a:graphic>
          </wp:anchor>
        </w:drawing>
      </w:r>
    </w:p>
    <w:p w:rsidR="0047501A" w:rsidRPr="00AB2881" w:rsidRDefault="0047501A" w:rsidP="0047501A">
      <w:pPr>
        <w:ind w:left="284" w:firstLine="283"/>
        <w:jc w:val="center"/>
        <w:rPr>
          <w:sz w:val="28"/>
          <w:szCs w:val="28"/>
        </w:rPr>
      </w:pPr>
      <w:r w:rsidRPr="00AB2881">
        <w:rPr>
          <w:sz w:val="28"/>
          <w:szCs w:val="28"/>
        </w:rPr>
        <w:t>ГАП___________________Киселева М.А.</w:t>
      </w:r>
    </w:p>
    <w:p w:rsidR="0047501A" w:rsidRPr="00AB2881" w:rsidRDefault="0047501A" w:rsidP="0047501A">
      <w:pPr>
        <w:ind w:left="284" w:firstLine="283"/>
        <w:jc w:val="center"/>
        <w:rPr>
          <w:sz w:val="28"/>
          <w:szCs w:val="28"/>
        </w:rPr>
      </w:pPr>
    </w:p>
    <w:p w:rsidR="0047501A" w:rsidRPr="00AB2881" w:rsidRDefault="0047501A" w:rsidP="0008044E">
      <w:pPr>
        <w:autoSpaceDE w:val="0"/>
        <w:ind w:right="564" w:firstLine="426"/>
        <w:jc w:val="center"/>
      </w:pPr>
    </w:p>
    <w:p w:rsidR="00CF1699" w:rsidRPr="00AB2881" w:rsidRDefault="00CF1699" w:rsidP="0008044E">
      <w:pPr>
        <w:tabs>
          <w:tab w:val="left" w:pos="1418"/>
        </w:tabs>
        <w:ind w:firstLine="426"/>
        <w:rPr>
          <w:rFonts w:eastAsia="Lucida Sans Unicode"/>
          <w:i/>
          <w:kern w:val="1"/>
        </w:rPr>
        <w:sectPr w:rsidR="00CF1699" w:rsidRPr="00AB2881" w:rsidSect="0047501A">
          <w:headerReference w:type="default" r:id="rId9"/>
          <w:footerReference w:type="default" r:id="rId10"/>
          <w:footerReference w:type="first" r:id="rId11"/>
          <w:pgSz w:w="11905" w:h="16837"/>
          <w:pgMar w:top="851" w:right="851" w:bottom="851" w:left="1418" w:header="420" w:footer="176" w:gutter="0"/>
          <w:cols w:space="720"/>
          <w:titlePg/>
          <w:docGrid w:linePitch="360"/>
        </w:sectPr>
      </w:pPr>
    </w:p>
    <w:p w:rsidR="00BD09FA" w:rsidRPr="00AB2881" w:rsidRDefault="00BF20C0" w:rsidP="0008044E">
      <w:pPr>
        <w:autoSpaceDE w:val="0"/>
        <w:ind w:firstLine="426"/>
        <w:jc w:val="center"/>
        <w:rPr>
          <w:rFonts w:eastAsia="GOST Type AU"/>
        </w:rPr>
      </w:pPr>
      <w:r w:rsidRPr="00AB2881">
        <w:rPr>
          <w:rFonts w:eastAsia="GOST Type AU"/>
        </w:rPr>
        <w:lastRenderedPageBreak/>
        <w:t>СОДЕРЖАНИЕ</w:t>
      </w:r>
    </w:p>
    <w:bookmarkStart w:id="4" w:name="_Toc278967003"/>
    <w:p w:rsidR="00CB180D" w:rsidRPr="00AB2881" w:rsidRDefault="00C05242">
      <w:pPr>
        <w:pStyle w:val="16"/>
        <w:rPr>
          <w:rFonts w:asciiTheme="minorHAnsi" w:eastAsiaTheme="minorEastAsia" w:hAnsiTheme="minorHAnsi" w:cstheme="minorBidi"/>
          <w:sz w:val="24"/>
          <w:szCs w:val="24"/>
        </w:rPr>
      </w:pPr>
      <w:r w:rsidRPr="00AB2881">
        <w:rPr>
          <w:rStyle w:val="af2"/>
          <w:color w:val="auto"/>
          <w:sz w:val="24"/>
          <w:szCs w:val="24"/>
        </w:rPr>
        <w:fldChar w:fldCharType="begin"/>
      </w:r>
      <w:r w:rsidR="006332C3" w:rsidRPr="00AB2881">
        <w:rPr>
          <w:rStyle w:val="af2"/>
          <w:color w:val="auto"/>
          <w:sz w:val="24"/>
          <w:szCs w:val="24"/>
        </w:rPr>
        <w:instrText xml:space="preserve"> TOC \o "1-5" \h \z \u </w:instrText>
      </w:r>
      <w:r w:rsidRPr="00AB2881">
        <w:rPr>
          <w:rStyle w:val="af2"/>
          <w:color w:val="auto"/>
          <w:sz w:val="24"/>
          <w:szCs w:val="24"/>
        </w:rPr>
        <w:fldChar w:fldCharType="separate"/>
      </w:r>
      <w:hyperlink w:anchor="_Toc81046611" w:history="1">
        <w:r w:rsidR="00CB180D" w:rsidRPr="00AB2881">
          <w:rPr>
            <w:rStyle w:val="af2"/>
            <w:color w:val="auto"/>
            <w:sz w:val="24"/>
            <w:szCs w:val="24"/>
          </w:rPr>
          <w:t>ВВЕДЕНИЕ</w:t>
        </w:r>
        <w:r w:rsidR="00CB180D" w:rsidRPr="00AB2881">
          <w:rPr>
            <w:webHidden/>
            <w:sz w:val="24"/>
            <w:szCs w:val="24"/>
          </w:rPr>
          <w:tab/>
        </w:r>
        <w:r w:rsidRPr="00AB2881">
          <w:rPr>
            <w:webHidden/>
            <w:sz w:val="24"/>
            <w:szCs w:val="24"/>
          </w:rPr>
          <w:fldChar w:fldCharType="begin"/>
        </w:r>
        <w:r w:rsidR="00CB180D" w:rsidRPr="00AB2881">
          <w:rPr>
            <w:webHidden/>
            <w:sz w:val="24"/>
            <w:szCs w:val="24"/>
          </w:rPr>
          <w:instrText xml:space="preserve"> PAGEREF _Toc81046611 \h </w:instrText>
        </w:r>
        <w:r w:rsidRPr="00AB2881">
          <w:rPr>
            <w:webHidden/>
            <w:sz w:val="24"/>
            <w:szCs w:val="24"/>
          </w:rPr>
        </w:r>
        <w:r w:rsidRPr="00AB2881">
          <w:rPr>
            <w:webHidden/>
            <w:sz w:val="24"/>
            <w:szCs w:val="24"/>
          </w:rPr>
          <w:fldChar w:fldCharType="separate"/>
        </w:r>
        <w:r w:rsidR="001C5DB6">
          <w:rPr>
            <w:webHidden/>
            <w:sz w:val="24"/>
            <w:szCs w:val="24"/>
          </w:rPr>
          <w:t>5</w:t>
        </w:r>
        <w:r w:rsidRPr="00AB2881">
          <w:rPr>
            <w:webHidden/>
            <w:sz w:val="24"/>
            <w:szCs w:val="24"/>
          </w:rPr>
          <w:fldChar w:fldCharType="end"/>
        </w:r>
      </w:hyperlink>
    </w:p>
    <w:p w:rsidR="00CB180D" w:rsidRPr="00AB2881" w:rsidRDefault="00C05242">
      <w:pPr>
        <w:pStyle w:val="16"/>
        <w:rPr>
          <w:rFonts w:asciiTheme="minorHAnsi" w:eastAsiaTheme="minorEastAsia" w:hAnsiTheme="minorHAnsi" w:cstheme="minorBidi"/>
          <w:sz w:val="24"/>
          <w:szCs w:val="24"/>
        </w:rPr>
      </w:pPr>
      <w:hyperlink w:anchor="_Toc81046612" w:history="1">
        <w:r w:rsidR="00CB180D" w:rsidRPr="00AB2881">
          <w:rPr>
            <w:rStyle w:val="af2"/>
            <w:color w:val="auto"/>
            <w:sz w:val="24"/>
            <w:szCs w:val="24"/>
          </w:rPr>
          <w:t>1. ПЕРЕЧЕНЬ И СВЕДЕНИЯ О ПЛОЩАДИ ОБРАЗУЕМЫХ ЗЕМЕЛЬНЫХ УЧАСТКОВ, В ТОМ ЧИСЛЕ ВОЗМОЖНЫЕ СПОСОБЫ ИХ ОБРАЗОВАНИЯ</w:t>
        </w:r>
        <w:r w:rsidR="00CB180D" w:rsidRPr="00AB2881">
          <w:rPr>
            <w:webHidden/>
            <w:sz w:val="24"/>
            <w:szCs w:val="24"/>
          </w:rPr>
          <w:tab/>
        </w:r>
        <w:r w:rsidRPr="00AB2881">
          <w:rPr>
            <w:webHidden/>
            <w:sz w:val="24"/>
            <w:szCs w:val="24"/>
          </w:rPr>
          <w:fldChar w:fldCharType="begin"/>
        </w:r>
        <w:r w:rsidR="00CB180D" w:rsidRPr="00AB2881">
          <w:rPr>
            <w:webHidden/>
            <w:sz w:val="24"/>
            <w:szCs w:val="24"/>
          </w:rPr>
          <w:instrText xml:space="preserve"> PAGEREF _Toc81046612 \h </w:instrText>
        </w:r>
        <w:r w:rsidRPr="00AB2881">
          <w:rPr>
            <w:webHidden/>
            <w:sz w:val="24"/>
            <w:szCs w:val="24"/>
          </w:rPr>
        </w:r>
        <w:r w:rsidRPr="00AB2881">
          <w:rPr>
            <w:webHidden/>
            <w:sz w:val="24"/>
            <w:szCs w:val="24"/>
          </w:rPr>
          <w:fldChar w:fldCharType="separate"/>
        </w:r>
        <w:r w:rsidR="001C5DB6">
          <w:rPr>
            <w:webHidden/>
            <w:sz w:val="24"/>
            <w:szCs w:val="24"/>
          </w:rPr>
          <w:t>7</w:t>
        </w:r>
        <w:r w:rsidRPr="00AB2881">
          <w:rPr>
            <w:webHidden/>
            <w:sz w:val="24"/>
            <w:szCs w:val="24"/>
          </w:rPr>
          <w:fldChar w:fldCharType="end"/>
        </w:r>
      </w:hyperlink>
    </w:p>
    <w:p w:rsidR="00CB180D" w:rsidRPr="00AB2881" w:rsidRDefault="00C05242">
      <w:pPr>
        <w:pStyle w:val="16"/>
        <w:rPr>
          <w:rFonts w:asciiTheme="minorHAnsi" w:eastAsiaTheme="minorEastAsia" w:hAnsiTheme="minorHAnsi" w:cstheme="minorBidi"/>
          <w:sz w:val="24"/>
          <w:szCs w:val="24"/>
        </w:rPr>
      </w:pPr>
      <w:hyperlink w:anchor="_Toc81046613" w:history="1">
        <w:r w:rsidR="00CB180D" w:rsidRPr="00AB2881">
          <w:rPr>
            <w:rStyle w:val="af2"/>
            <w:color w:val="auto"/>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rsidR="00CB180D" w:rsidRPr="00AB2881">
          <w:rPr>
            <w:webHidden/>
            <w:sz w:val="24"/>
            <w:szCs w:val="24"/>
          </w:rPr>
          <w:tab/>
        </w:r>
        <w:r w:rsidRPr="00AB2881">
          <w:rPr>
            <w:webHidden/>
            <w:sz w:val="24"/>
            <w:szCs w:val="24"/>
          </w:rPr>
          <w:fldChar w:fldCharType="begin"/>
        </w:r>
        <w:r w:rsidR="00CB180D" w:rsidRPr="00AB2881">
          <w:rPr>
            <w:webHidden/>
            <w:sz w:val="24"/>
            <w:szCs w:val="24"/>
          </w:rPr>
          <w:instrText xml:space="preserve"> PAGEREF _Toc81046613 \h </w:instrText>
        </w:r>
        <w:r w:rsidRPr="00AB2881">
          <w:rPr>
            <w:webHidden/>
            <w:sz w:val="24"/>
            <w:szCs w:val="24"/>
          </w:rPr>
        </w:r>
        <w:r w:rsidRPr="00AB2881">
          <w:rPr>
            <w:webHidden/>
            <w:sz w:val="24"/>
            <w:szCs w:val="24"/>
          </w:rPr>
          <w:fldChar w:fldCharType="separate"/>
        </w:r>
        <w:r w:rsidR="001C5DB6">
          <w:rPr>
            <w:webHidden/>
            <w:sz w:val="24"/>
            <w:szCs w:val="24"/>
          </w:rPr>
          <w:t>11</w:t>
        </w:r>
        <w:r w:rsidRPr="00AB2881">
          <w:rPr>
            <w:webHidden/>
            <w:sz w:val="24"/>
            <w:szCs w:val="24"/>
          </w:rPr>
          <w:fldChar w:fldCharType="end"/>
        </w:r>
      </w:hyperlink>
    </w:p>
    <w:p w:rsidR="00CB180D" w:rsidRPr="00AB2881" w:rsidRDefault="00C05242">
      <w:pPr>
        <w:pStyle w:val="16"/>
        <w:rPr>
          <w:rFonts w:asciiTheme="minorHAnsi" w:eastAsiaTheme="minorEastAsia" w:hAnsiTheme="minorHAnsi" w:cstheme="minorBidi"/>
          <w:sz w:val="24"/>
          <w:szCs w:val="24"/>
        </w:rPr>
      </w:pPr>
      <w:hyperlink w:anchor="_Toc81046614" w:history="1">
        <w:r w:rsidR="00CB180D" w:rsidRPr="00AB2881">
          <w:rPr>
            <w:rStyle w:val="af2"/>
            <w:color w:val="auto"/>
            <w:sz w:val="24"/>
            <w:szCs w:val="24"/>
          </w:rPr>
          <w:t>3. ВИД РАЗРЕШЕННОГО ИСПОЛЬЗОВАНИЯ ОБРАЗУЕМЫХ ЗЕМЕЛЬНЫХ УЧАСТКОВ В СООТВЕТСТВИИ С ПРОЕКТОМ ПЛАНИРОВКИ ТЕРРИТОРИИ</w:t>
        </w:r>
        <w:r w:rsidR="00CB180D" w:rsidRPr="00AB2881">
          <w:rPr>
            <w:webHidden/>
            <w:sz w:val="24"/>
            <w:szCs w:val="24"/>
          </w:rPr>
          <w:tab/>
        </w:r>
        <w:r w:rsidRPr="00AB2881">
          <w:rPr>
            <w:webHidden/>
            <w:sz w:val="24"/>
            <w:szCs w:val="24"/>
          </w:rPr>
          <w:fldChar w:fldCharType="begin"/>
        </w:r>
        <w:r w:rsidR="00CB180D" w:rsidRPr="00AB2881">
          <w:rPr>
            <w:webHidden/>
            <w:sz w:val="24"/>
            <w:szCs w:val="24"/>
          </w:rPr>
          <w:instrText xml:space="preserve"> PAGEREF _Toc81046614 \h </w:instrText>
        </w:r>
        <w:r w:rsidRPr="00AB2881">
          <w:rPr>
            <w:webHidden/>
            <w:sz w:val="24"/>
            <w:szCs w:val="24"/>
          </w:rPr>
        </w:r>
        <w:r w:rsidRPr="00AB2881">
          <w:rPr>
            <w:webHidden/>
            <w:sz w:val="24"/>
            <w:szCs w:val="24"/>
          </w:rPr>
          <w:fldChar w:fldCharType="separate"/>
        </w:r>
        <w:r w:rsidR="001C5DB6">
          <w:rPr>
            <w:webHidden/>
            <w:sz w:val="24"/>
            <w:szCs w:val="24"/>
          </w:rPr>
          <w:t>14</w:t>
        </w:r>
        <w:r w:rsidRPr="00AB2881">
          <w:rPr>
            <w:webHidden/>
            <w:sz w:val="24"/>
            <w:szCs w:val="24"/>
          </w:rPr>
          <w:fldChar w:fldCharType="end"/>
        </w:r>
      </w:hyperlink>
    </w:p>
    <w:p w:rsidR="00CB180D" w:rsidRPr="00AB2881" w:rsidRDefault="00C05242">
      <w:pPr>
        <w:pStyle w:val="16"/>
        <w:rPr>
          <w:rFonts w:asciiTheme="minorHAnsi" w:eastAsiaTheme="minorEastAsia" w:hAnsiTheme="minorHAnsi" w:cstheme="minorBidi"/>
          <w:sz w:val="24"/>
          <w:szCs w:val="24"/>
        </w:rPr>
      </w:pPr>
      <w:hyperlink w:anchor="_Toc81046615" w:history="1">
        <w:r w:rsidR="00CB180D" w:rsidRPr="00AB2881">
          <w:rPr>
            <w:rStyle w:val="af2"/>
            <w:color w:val="auto"/>
            <w:sz w:val="24"/>
            <w:szCs w:val="24"/>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r w:rsidR="00CB180D" w:rsidRPr="00AB2881">
          <w:rPr>
            <w:webHidden/>
            <w:sz w:val="24"/>
            <w:szCs w:val="24"/>
          </w:rPr>
          <w:tab/>
        </w:r>
        <w:r w:rsidRPr="00AB2881">
          <w:rPr>
            <w:webHidden/>
            <w:sz w:val="24"/>
            <w:szCs w:val="24"/>
          </w:rPr>
          <w:fldChar w:fldCharType="begin"/>
        </w:r>
        <w:r w:rsidR="00CB180D" w:rsidRPr="00AB2881">
          <w:rPr>
            <w:webHidden/>
            <w:sz w:val="24"/>
            <w:szCs w:val="24"/>
          </w:rPr>
          <w:instrText xml:space="preserve"> PAGEREF _Toc81046615 \h </w:instrText>
        </w:r>
        <w:r w:rsidRPr="00AB2881">
          <w:rPr>
            <w:webHidden/>
            <w:sz w:val="24"/>
            <w:szCs w:val="24"/>
          </w:rPr>
        </w:r>
        <w:r w:rsidRPr="00AB2881">
          <w:rPr>
            <w:webHidden/>
            <w:sz w:val="24"/>
            <w:szCs w:val="24"/>
          </w:rPr>
          <w:fldChar w:fldCharType="separate"/>
        </w:r>
        <w:r w:rsidR="001C5DB6">
          <w:rPr>
            <w:webHidden/>
            <w:sz w:val="24"/>
            <w:szCs w:val="24"/>
          </w:rPr>
          <w:t>14</w:t>
        </w:r>
        <w:r w:rsidRPr="00AB2881">
          <w:rPr>
            <w:webHidden/>
            <w:sz w:val="24"/>
            <w:szCs w:val="24"/>
          </w:rPr>
          <w:fldChar w:fldCharType="end"/>
        </w:r>
      </w:hyperlink>
    </w:p>
    <w:p w:rsidR="00CB180D" w:rsidRPr="00AB2881" w:rsidRDefault="00C05242">
      <w:pPr>
        <w:pStyle w:val="16"/>
        <w:rPr>
          <w:rFonts w:asciiTheme="minorHAnsi" w:eastAsiaTheme="minorEastAsia" w:hAnsiTheme="minorHAnsi" w:cstheme="minorBidi"/>
          <w:sz w:val="24"/>
          <w:szCs w:val="24"/>
        </w:rPr>
      </w:pPr>
      <w:hyperlink w:anchor="_Toc81046616" w:history="1">
        <w:r w:rsidR="00CB180D" w:rsidRPr="00AB2881">
          <w:rPr>
            <w:rStyle w:val="af2"/>
            <w:color w:val="auto"/>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w:t>
        </w:r>
        <w:r w:rsidR="00CB180D" w:rsidRPr="00AB2881">
          <w:rPr>
            <w:webHidden/>
            <w:sz w:val="24"/>
            <w:szCs w:val="24"/>
          </w:rPr>
          <w:tab/>
        </w:r>
        <w:r w:rsidRPr="00AB2881">
          <w:rPr>
            <w:webHidden/>
            <w:sz w:val="24"/>
            <w:szCs w:val="24"/>
          </w:rPr>
          <w:fldChar w:fldCharType="begin"/>
        </w:r>
        <w:r w:rsidR="00CB180D" w:rsidRPr="00AB2881">
          <w:rPr>
            <w:webHidden/>
            <w:sz w:val="24"/>
            <w:szCs w:val="24"/>
          </w:rPr>
          <w:instrText xml:space="preserve"> PAGEREF _Toc81046616 \h </w:instrText>
        </w:r>
        <w:r w:rsidRPr="00AB2881">
          <w:rPr>
            <w:webHidden/>
            <w:sz w:val="24"/>
            <w:szCs w:val="24"/>
          </w:rPr>
        </w:r>
        <w:r w:rsidRPr="00AB2881">
          <w:rPr>
            <w:webHidden/>
            <w:sz w:val="24"/>
            <w:szCs w:val="24"/>
          </w:rPr>
          <w:fldChar w:fldCharType="separate"/>
        </w:r>
        <w:r w:rsidR="001C5DB6">
          <w:rPr>
            <w:webHidden/>
            <w:sz w:val="24"/>
            <w:szCs w:val="24"/>
          </w:rPr>
          <w:t>14</w:t>
        </w:r>
        <w:r w:rsidRPr="00AB2881">
          <w:rPr>
            <w:webHidden/>
            <w:sz w:val="24"/>
            <w:szCs w:val="24"/>
          </w:rPr>
          <w:fldChar w:fldCharType="end"/>
        </w:r>
      </w:hyperlink>
    </w:p>
    <w:p w:rsidR="00582FCE" w:rsidRPr="00AB2881" w:rsidRDefault="00C05242" w:rsidP="006D416B">
      <w:pPr>
        <w:pStyle w:val="24"/>
        <w:spacing w:line="240" w:lineRule="auto"/>
        <w:rPr>
          <w:rStyle w:val="af2"/>
          <w:rFonts w:eastAsia="GOST Type AU"/>
          <w:color w:val="auto"/>
        </w:rPr>
      </w:pPr>
      <w:r w:rsidRPr="00AB2881">
        <w:rPr>
          <w:rStyle w:val="af2"/>
          <w:rFonts w:eastAsia="GOST Type AU"/>
          <w:color w:val="auto"/>
          <w:sz w:val="24"/>
          <w:szCs w:val="24"/>
        </w:rPr>
        <w:fldChar w:fldCharType="end"/>
      </w:r>
    </w:p>
    <w:p w:rsidR="00F04EF8" w:rsidRPr="00AB2881" w:rsidRDefault="00F04EF8" w:rsidP="006D416B">
      <w:pPr>
        <w:pStyle w:val="24"/>
        <w:spacing w:line="240" w:lineRule="auto"/>
        <w:rPr>
          <w:rStyle w:val="af2"/>
          <w:rFonts w:eastAsia="GOST Type AU"/>
          <w:color w:val="auto"/>
          <w:sz w:val="24"/>
          <w:szCs w:val="24"/>
        </w:rPr>
        <w:sectPr w:rsidR="00F04EF8" w:rsidRPr="00AB2881" w:rsidSect="0006088C">
          <w:headerReference w:type="first" r:id="rId12"/>
          <w:footerReference w:type="first" r:id="rId13"/>
          <w:pgSz w:w="11905" w:h="16837"/>
          <w:pgMar w:top="851" w:right="851" w:bottom="851" w:left="1418" w:header="420" w:footer="176" w:gutter="0"/>
          <w:cols w:space="720"/>
          <w:docGrid w:linePitch="360"/>
        </w:sectPr>
      </w:pPr>
    </w:p>
    <w:p w:rsidR="00DA5B53" w:rsidRPr="00AB2881" w:rsidRDefault="00DA5B53" w:rsidP="00DA5B53">
      <w:pPr>
        <w:widowControl w:val="0"/>
        <w:tabs>
          <w:tab w:val="left" w:pos="1418"/>
        </w:tabs>
        <w:autoSpaceDE w:val="0"/>
        <w:adjustRightInd w:val="0"/>
        <w:spacing w:after="240"/>
        <w:ind w:left="142"/>
        <w:jc w:val="center"/>
        <w:textAlignment w:val="baseline"/>
        <w:outlineLvl w:val="0"/>
        <w:rPr>
          <w:rFonts w:eastAsia="GOST Type AU"/>
          <w:b/>
        </w:rPr>
      </w:pPr>
      <w:bookmarkStart w:id="5" w:name="_Toc526499844"/>
      <w:bookmarkStart w:id="6" w:name="_Toc81046611"/>
      <w:bookmarkStart w:id="7" w:name="_Hlk74308953"/>
      <w:bookmarkEnd w:id="4"/>
      <w:r w:rsidRPr="00AB2881">
        <w:rPr>
          <w:rFonts w:eastAsia="GOST Type AU"/>
          <w:b/>
        </w:rPr>
        <w:lastRenderedPageBreak/>
        <w:t>ВВЕДЕНИЕ</w:t>
      </w:r>
      <w:bookmarkEnd w:id="5"/>
      <w:bookmarkEnd w:id="6"/>
    </w:p>
    <w:p w:rsidR="0047501A" w:rsidRPr="00AB2881" w:rsidRDefault="0047501A" w:rsidP="0047501A">
      <w:pPr>
        <w:autoSpaceDE w:val="0"/>
        <w:autoSpaceDN w:val="0"/>
        <w:adjustRightInd w:val="0"/>
        <w:ind w:left="284" w:firstLine="283"/>
        <w:jc w:val="both"/>
      </w:pPr>
      <w:r w:rsidRPr="00AB2881">
        <w:t>Проект внесения изменений в проект планировки и межевания территории в районе ТРК «Тарелка» в г. Златоусте Челябинской области разработан на основании постановления от  19.07.2022г. № 1968-р/АДМ. Ранее утвержденный проект (распоряжение Администрации</w:t>
      </w:r>
      <w:r w:rsidRPr="00AB2881">
        <w:rPr>
          <w:lang w:eastAsia="ru-RU"/>
        </w:rPr>
        <w:t xml:space="preserve"> Златоустовского городского округа</w:t>
      </w:r>
      <w:r w:rsidRPr="00AB2881">
        <w:t xml:space="preserve"> от 30.12.2021 № 3072/р-АДМ), был разработан </w:t>
      </w:r>
      <w:r w:rsidRPr="00AB2881">
        <w:rPr>
          <w:lang w:eastAsia="ru-RU"/>
        </w:rPr>
        <w:t xml:space="preserve">ООО  «Архивариус» на основании </w:t>
      </w:r>
      <w:r w:rsidRPr="00AB2881">
        <w:t>муниципального</w:t>
      </w:r>
      <w:r w:rsidRPr="00AB2881">
        <w:rPr>
          <w:lang w:eastAsia="ru-RU"/>
        </w:rPr>
        <w:t xml:space="preserve"> контракта </w:t>
      </w:r>
      <w:r w:rsidRPr="00AB2881">
        <w:rPr>
          <w:bCs/>
        </w:rPr>
        <w:t xml:space="preserve">от </w:t>
      </w:r>
      <w:r w:rsidRPr="00AB2881">
        <w:t>24.05.2021г</w:t>
      </w:r>
      <w:r w:rsidRPr="00AB2881">
        <w:rPr>
          <w:lang w:eastAsia="ru-RU"/>
        </w:rPr>
        <w:t xml:space="preserve">. </w:t>
      </w:r>
      <w:r w:rsidRPr="00AB2881">
        <w:t xml:space="preserve">№ 18.  </w:t>
      </w:r>
    </w:p>
    <w:p w:rsidR="0047501A" w:rsidRPr="00AB2881" w:rsidRDefault="0047501A" w:rsidP="0047501A">
      <w:pPr>
        <w:autoSpaceDE w:val="0"/>
        <w:autoSpaceDN w:val="0"/>
        <w:adjustRightInd w:val="0"/>
        <w:ind w:left="284" w:firstLine="283"/>
        <w:jc w:val="both"/>
      </w:pPr>
      <w:r w:rsidRPr="00AB2881">
        <w:t>Для удобства все внесенные изменения по тексту обозначены красным цветом.</w:t>
      </w:r>
    </w:p>
    <w:p w:rsidR="0047501A" w:rsidRPr="00AB2881" w:rsidRDefault="0047501A" w:rsidP="005E5F0F">
      <w:pPr>
        <w:tabs>
          <w:tab w:val="left" w:pos="1418"/>
        </w:tabs>
        <w:ind w:firstLine="567"/>
        <w:jc w:val="both"/>
        <w:rPr>
          <w:szCs w:val="20"/>
          <w:lang w:eastAsia="ru-RU"/>
        </w:rPr>
      </w:pPr>
    </w:p>
    <w:p w:rsidR="005E5F0F" w:rsidRPr="00AB2881" w:rsidRDefault="005E5F0F" w:rsidP="005E5F0F">
      <w:pPr>
        <w:tabs>
          <w:tab w:val="left" w:pos="1418"/>
        </w:tabs>
        <w:ind w:firstLine="567"/>
        <w:jc w:val="both"/>
        <w:rPr>
          <w:szCs w:val="20"/>
          <w:lang w:eastAsia="ru-RU"/>
        </w:rPr>
      </w:pPr>
      <w:r w:rsidRPr="00AB2881">
        <w:rPr>
          <w:szCs w:val="20"/>
          <w:lang w:eastAsia="ru-RU"/>
        </w:rPr>
        <w:t xml:space="preserve">Проект разработан </w:t>
      </w:r>
      <w:r w:rsidRPr="00AB2881">
        <w:rPr>
          <w:lang w:eastAsia="ru-RU"/>
        </w:rPr>
        <w:t>в соответствии с:</w:t>
      </w:r>
    </w:p>
    <w:p w:rsidR="00D21156" w:rsidRPr="00AB2881" w:rsidRDefault="00D21156" w:rsidP="00D21156">
      <w:pPr>
        <w:tabs>
          <w:tab w:val="left" w:pos="1418"/>
        </w:tabs>
        <w:ind w:firstLine="567"/>
        <w:jc w:val="both"/>
        <w:rPr>
          <w:szCs w:val="20"/>
          <w:lang w:eastAsia="ru-RU"/>
        </w:rPr>
      </w:pPr>
      <w:r w:rsidRPr="00AB2881">
        <w:rPr>
          <w:szCs w:val="20"/>
          <w:lang w:eastAsia="ru-RU"/>
        </w:rPr>
        <w:t>- Градостроительным кодексом РФ от 29.12.2004 № 190-ФЗ;</w:t>
      </w:r>
    </w:p>
    <w:p w:rsidR="00D21156" w:rsidRPr="00AB2881" w:rsidRDefault="00D21156" w:rsidP="00D21156">
      <w:pPr>
        <w:tabs>
          <w:tab w:val="left" w:pos="1418"/>
        </w:tabs>
        <w:ind w:firstLine="567"/>
        <w:jc w:val="both"/>
        <w:rPr>
          <w:szCs w:val="20"/>
          <w:lang w:eastAsia="ru-RU"/>
        </w:rPr>
      </w:pPr>
      <w:r w:rsidRPr="00AB2881">
        <w:rPr>
          <w:szCs w:val="20"/>
          <w:lang w:eastAsia="ru-RU"/>
        </w:rPr>
        <w:t xml:space="preserve">- Земельным Кодексом РФ от 25.10.2001 № 136-ФЗ; </w:t>
      </w:r>
    </w:p>
    <w:p w:rsidR="00D21156" w:rsidRPr="00AB2881" w:rsidRDefault="00D21156" w:rsidP="00D21156">
      <w:pPr>
        <w:tabs>
          <w:tab w:val="left" w:pos="1418"/>
        </w:tabs>
        <w:ind w:firstLine="567"/>
        <w:jc w:val="both"/>
        <w:rPr>
          <w:szCs w:val="20"/>
          <w:lang w:eastAsia="ru-RU"/>
        </w:rPr>
      </w:pPr>
      <w:r w:rsidRPr="00AB2881">
        <w:rPr>
          <w:szCs w:val="20"/>
          <w:lang w:eastAsia="ru-RU"/>
        </w:rPr>
        <w:t>- Водным Кодексом РФ от 03.06.2006 № 74-ФЗ;</w:t>
      </w:r>
    </w:p>
    <w:p w:rsidR="00D21156" w:rsidRPr="00AB2881" w:rsidRDefault="00D21156" w:rsidP="00D21156">
      <w:pPr>
        <w:tabs>
          <w:tab w:val="left" w:pos="1418"/>
        </w:tabs>
        <w:ind w:firstLine="567"/>
        <w:jc w:val="both"/>
        <w:rPr>
          <w:szCs w:val="20"/>
          <w:lang w:eastAsia="ru-RU"/>
        </w:rPr>
      </w:pPr>
      <w:r w:rsidRPr="00AB2881">
        <w:rPr>
          <w:szCs w:val="20"/>
          <w:lang w:eastAsia="ru-RU"/>
        </w:rPr>
        <w:t>- Лесным Кодексом РФ от 04.12.2006 № 200-ФЗ;</w:t>
      </w:r>
    </w:p>
    <w:p w:rsidR="00D21156" w:rsidRPr="00AB2881" w:rsidRDefault="00D21156" w:rsidP="00D21156">
      <w:pPr>
        <w:tabs>
          <w:tab w:val="left" w:pos="1418"/>
        </w:tabs>
        <w:ind w:firstLine="567"/>
        <w:jc w:val="both"/>
        <w:rPr>
          <w:szCs w:val="20"/>
          <w:lang w:eastAsia="ru-RU"/>
        </w:rPr>
      </w:pPr>
      <w:r w:rsidRPr="00AB2881">
        <w:rPr>
          <w:szCs w:val="20"/>
          <w:lang w:eastAsia="ru-RU"/>
        </w:rPr>
        <w:t>- Федеральным законом от 06.10.2003 № 131-ФЗ «Об общих принципах организации местного самоуправления в РФ»;</w:t>
      </w:r>
    </w:p>
    <w:p w:rsidR="00D21156" w:rsidRPr="00AB2881" w:rsidRDefault="00D21156" w:rsidP="00D21156">
      <w:pPr>
        <w:tabs>
          <w:tab w:val="left" w:pos="1418"/>
        </w:tabs>
        <w:ind w:firstLine="567"/>
        <w:jc w:val="both"/>
        <w:rPr>
          <w:szCs w:val="20"/>
          <w:lang w:eastAsia="ru-RU"/>
        </w:rPr>
      </w:pPr>
      <w:r w:rsidRPr="00AB2881">
        <w:rPr>
          <w:szCs w:val="20"/>
          <w:lang w:eastAsia="ru-RU"/>
        </w:rPr>
        <w:t>- Федеральным законом от 18.06.2001 № 78-ФЗ «О землеустройстве»;</w:t>
      </w:r>
    </w:p>
    <w:p w:rsidR="00D21156" w:rsidRPr="00AB2881" w:rsidRDefault="00D21156" w:rsidP="00D21156">
      <w:pPr>
        <w:tabs>
          <w:tab w:val="left" w:pos="1418"/>
        </w:tabs>
        <w:ind w:firstLine="567"/>
        <w:jc w:val="both"/>
        <w:rPr>
          <w:szCs w:val="20"/>
          <w:lang w:eastAsia="ru-RU"/>
        </w:rPr>
      </w:pPr>
      <w:r w:rsidRPr="00AB2881">
        <w:rPr>
          <w:szCs w:val="20"/>
          <w:lang w:eastAsia="ru-RU"/>
        </w:rPr>
        <w:t>- Федеральным законом от 14.03.1995 № 33-ФЗ «Об особо охраняемых территориях»;</w:t>
      </w:r>
    </w:p>
    <w:p w:rsidR="00D21156" w:rsidRPr="00AB2881" w:rsidRDefault="00D21156" w:rsidP="00D21156">
      <w:pPr>
        <w:tabs>
          <w:tab w:val="left" w:pos="1418"/>
        </w:tabs>
        <w:ind w:firstLine="567"/>
        <w:jc w:val="both"/>
        <w:rPr>
          <w:szCs w:val="20"/>
          <w:lang w:eastAsia="ru-RU"/>
        </w:rPr>
      </w:pPr>
      <w:r w:rsidRPr="00AB2881">
        <w:rPr>
          <w:szCs w:val="20"/>
          <w:lang w:eastAsia="ru-RU"/>
        </w:rPr>
        <w:t>- Федеральным законом от 25.06.2002 № 73-ФЗ «Об объектах культурного наследия, памятниках истории и культуры народов Российской Федерации»;</w:t>
      </w:r>
    </w:p>
    <w:p w:rsidR="00D21156" w:rsidRPr="00AB2881" w:rsidRDefault="00D21156" w:rsidP="00D21156">
      <w:pPr>
        <w:tabs>
          <w:tab w:val="left" w:pos="1418"/>
        </w:tabs>
        <w:ind w:firstLine="567"/>
        <w:jc w:val="both"/>
        <w:rPr>
          <w:szCs w:val="20"/>
          <w:lang w:eastAsia="ru-RU"/>
        </w:rPr>
      </w:pPr>
      <w:r w:rsidRPr="00AB2881">
        <w:rPr>
          <w:szCs w:val="20"/>
          <w:lang w:eastAsia="ru-RU"/>
        </w:rPr>
        <w:t>- Федеральным законом от 30.03.1999 № 52-ФЗ «О санитарно-эпидемиологическом благополучии населения»;</w:t>
      </w:r>
    </w:p>
    <w:p w:rsidR="00D21156" w:rsidRPr="00AB2881" w:rsidRDefault="00D21156" w:rsidP="00D21156">
      <w:pPr>
        <w:tabs>
          <w:tab w:val="left" w:pos="1418"/>
        </w:tabs>
        <w:ind w:firstLine="567"/>
        <w:jc w:val="both"/>
        <w:rPr>
          <w:szCs w:val="20"/>
          <w:lang w:eastAsia="ru-RU"/>
        </w:rPr>
      </w:pPr>
      <w:r w:rsidRPr="00AB2881">
        <w:rPr>
          <w:szCs w:val="20"/>
          <w:lang w:eastAsia="ru-RU"/>
        </w:rPr>
        <w:t>- Федеральным законом от 21.12.1994 № 68-ФЗ «О защите населения и территорий от чрезвычайных ситуаций природного и техногенного характера»;</w:t>
      </w:r>
    </w:p>
    <w:p w:rsidR="00D21156" w:rsidRPr="00AB2881" w:rsidRDefault="00D21156" w:rsidP="00D21156">
      <w:pPr>
        <w:tabs>
          <w:tab w:val="left" w:pos="1418"/>
        </w:tabs>
        <w:ind w:firstLine="567"/>
        <w:jc w:val="both"/>
        <w:rPr>
          <w:szCs w:val="20"/>
          <w:lang w:eastAsia="ru-RU"/>
        </w:rPr>
      </w:pPr>
      <w:r w:rsidRPr="00AB2881">
        <w:rPr>
          <w:szCs w:val="20"/>
          <w:lang w:eastAsia="ru-RU"/>
        </w:rPr>
        <w:t>- Федеральным законом от 10.01.2002 № 7-ФЗ «Об охране окружающей среды»;</w:t>
      </w:r>
    </w:p>
    <w:p w:rsidR="00D21156" w:rsidRPr="00AB2881" w:rsidRDefault="00D21156" w:rsidP="00D21156">
      <w:pPr>
        <w:tabs>
          <w:tab w:val="left" w:pos="1418"/>
        </w:tabs>
        <w:ind w:firstLine="567"/>
        <w:jc w:val="both"/>
        <w:rPr>
          <w:szCs w:val="20"/>
          <w:lang w:eastAsia="ru-RU"/>
        </w:rPr>
      </w:pPr>
      <w:r w:rsidRPr="00AB2881">
        <w:rPr>
          <w:szCs w:val="20"/>
          <w:lang w:eastAsia="ru-RU"/>
        </w:rPr>
        <w:t>- Федеральным законом от 21.12.1994 № 69-ФЗ «О пожарной безопасности»;</w:t>
      </w:r>
    </w:p>
    <w:p w:rsidR="00D21156" w:rsidRPr="00AB2881" w:rsidRDefault="00D21156" w:rsidP="00D21156">
      <w:pPr>
        <w:tabs>
          <w:tab w:val="left" w:pos="1418"/>
        </w:tabs>
        <w:ind w:firstLine="567"/>
        <w:jc w:val="both"/>
        <w:rPr>
          <w:szCs w:val="20"/>
          <w:lang w:eastAsia="ru-RU"/>
        </w:rPr>
      </w:pPr>
      <w:r w:rsidRPr="00AB2881">
        <w:rPr>
          <w:szCs w:val="20"/>
          <w:lang w:eastAsia="ru-RU"/>
        </w:rPr>
        <w:t>- Федеральным законом от 24.07.2007 № 221-ФЗ «О государственном кадастре недвижимости»;</w:t>
      </w:r>
    </w:p>
    <w:p w:rsidR="00D21156" w:rsidRPr="00AB2881" w:rsidRDefault="00D21156" w:rsidP="00D21156">
      <w:pPr>
        <w:tabs>
          <w:tab w:val="left" w:pos="1418"/>
        </w:tabs>
        <w:ind w:firstLine="567"/>
        <w:jc w:val="both"/>
        <w:rPr>
          <w:szCs w:val="20"/>
          <w:lang w:eastAsia="ru-RU"/>
        </w:rPr>
      </w:pPr>
      <w:r w:rsidRPr="00AB2881">
        <w:rPr>
          <w:szCs w:val="20"/>
          <w:lang w:eastAsia="ru-RU"/>
        </w:rPr>
        <w:t>- СП 42.13330.2016 «Градостроительство. Планировка и застройка городских и сельских поселений»;</w:t>
      </w:r>
    </w:p>
    <w:p w:rsidR="00D21156" w:rsidRPr="00AB2881" w:rsidRDefault="00D21156" w:rsidP="00D21156">
      <w:pPr>
        <w:tabs>
          <w:tab w:val="left" w:pos="1418"/>
        </w:tabs>
        <w:ind w:firstLine="567"/>
        <w:jc w:val="both"/>
        <w:rPr>
          <w:szCs w:val="20"/>
          <w:lang w:eastAsia="ru-RU"/>
        </w:rPr>
      </w:pPr>
      <w:r w:rsidRPr="00AB2881">
        <w:rPr>
          <w:szCs w:val="20"/>
          <w:lang w:eastAsia="ru-RU"/>
        </w:rPr>
        <w:t>- СанПиН 2.2.1/2.1.1.1200-03 «Санитарно-защитные зоны и санитарная классификация предприятий, сооружений и иных объектов»;</w:t>
      </w:r>
    </w:p>
    <w:p w:rsidR="00D21156" w:rsidRPr="00AB2881" w:rsidRDefault="00D21156" w:rsidP="00D21156">
      <w:pPr>
        <w:tabs>
          <w:tab w:val="left" w:pos="1418"/>
        </w:tabs>
        <w:ind w:firstLine="567"/>
        <w:jc w:val="both"/>
        <w:rPr>
          <w:szCs w:val="20"/>
          <w:lang w:eastAsia="ru-RU"/>
        </w:rPr>
      </w:pPr>
      <w:r w:rsidRPr="00AB2881">
        <w:rPr>
          <w:szCs w:val="20"/>
          <w:lang w:eastAsia="ru-RU"/>
        </w:rPr>
        <w:t>- Действующим законодательством в области архитектурной деятельности и градостроительства, строительными и санитарно-эпидемиологическими нормами;</w:t>
      </w:r>
    </w:p>
    <w:p w:rsidR="00D21156" w:rsidRPr="00AB2881" w:rsidRDefault="00D21156" w:rsidP="00D21156">
      <w:pPr>
        <w:tabs>
          <w:tab w:val="left" w:pos="1418"/>
        </w:tabs>
        <w:ind w:firstLine="567"/>
        <w:jc w:val="both"/>
        <w:rPr>
          <w:szCs w:val="20"/>
          <w:lang w:eastAsia="ru-RU"/>
        </w:rPr>
      </w:pPr>
      <w:r w:rsidRPr="00AB2881">
        <w:rPr>
          <w:szCs w:val="20"/>
          <w:lang w:eastAsia="ru-RU"/>
        </w:rPr>
        <w:t>При разработке документации по планировке территории использованы следующие материалы:</w:t>
      </w:r>
    </w:p>
    <w:p w:rsidR="00D21156" w:rsidRPr="00AB2881" w:rsidRDefault="00D21156" w:rsidP="00D21156">
      <w:pPr>
        <w:tabs>
          <w:tab w:val="left" w:pos="1418"/>
        </w:tabs>
        <w:ind w:firstLine="567"/>
        <w:jc w:val="both"/>
        <w:rPr>
          <w:szCs w:val="20"/>
          <w:lang w:eastAsia="ru-RU"/>
        </w:rPr>
      </w:pPr>
      <w:r w:rsidRPr="00AB2881">
        <w:rPr>
          <w:szCs w:val="20"/>
          <w:lang w:eastAsia="ru-RU"/>
        </w:rPr>
        <w:t>1. Утвержденная градостроительная документация:</w:t>
      </w:r>
    </w:p>
    <w:p w:rsidR="00D21156" w:rsidRPr="00AB2881" w:rsidRDefault="00D21156" w:rsidP="00D21156">
      <w:pPr>
        <w:ind w:right="-1" w:firstLine="567"/>
        <w:jc w:val="both"/>
        <w:rPr>
          <w:lang w:eastAsia="ru-RU"/>
        </w:rPr>
      </w:pPr>
      <w:r w:rsidRPr="00AB2881">
        <w:rPr>
          <w:szCs w:val="20"/>
          <w:lang w:eastAsia="ru-RU"/>
        </w:rPr>
        <w:t xml:space="preserve">- Генеральный план </w:t>
      </w:r>
      <w:r w:rsidR="007C1C56" w:rsidRPr="00AB2881">
        <w:rPr>
          <w:szCs w:val="20"/>
          <w:lang w:eastAsia="ru-RU"/>
        </w:rPr>
        <w:t xml:space="preserve">Златоустовского городского округа </w:t>
      </w:r>
      <w:r w:rsidRPr="00AB2881">
        <w:rPr>
          <w:szCs w:val="20"/>
          <w:lang w:eastAsia="ru-RU"/>
        </w:rPr>
        <w:t>(далее ГП);</w:t>
      </w:r>
    </w:p>
    <w:p w:rsidR="00D21156" w:rsidRPr="00AB2881" w:rsidRDefault="00D21156" w:rsidP="00D21156">
      <w:pPr>
        <w:tabs>
          <w:tab w:val="left" w:pos="1418"/>
        </w:tabs>
        <w:ind w:firstLine="567"/>
        <w:jc w:val="both"/>
        <w:rPr>
          <w:szCs w:val="20"/>
          <w:lang w:eastAsia="ru-RU"/>
        </w:rPr>
      </w:pPr>
      <w:r w:rsidRPr="00AB2881">
        <w:rPr>
          <w:szCs w:val="20"/>
          <w:lang w:eastAsia="ru-RU"/>
        </w:rPr>
        <w:t xml:space="preserve">- Правила землепользования и застройки </w:t>
      </w:r>
      <w:r w:rsidR="007C1C56" w:rsidRPr="00AB2881">
        <w:rPr>
          <w:szCs w:val="20"/>
          <w:lang w:eastAsia="ru-RU"/>
        </w:rPr>
        <w:t>Златоустовского городского округа</w:t>
      </w:r>
      <w:r w:rsidR="00750D74" w:rsidRPr="00AB2881">
        <w:rPr>
          <w:szCs w:val="20"/>
          <w:lang w:eastAsia="ru-RU"/>
        </w:rPr>
        <w:t xml:space="preserve"> (Градостроительное зонирование выполнено в соответствии с проектом "Внесение изменений в генеральный план и правила землепользования и застройки Златоустовского городского округа" в соответствии с муниципальным контрактом N1 от 07.04.2020 г. заключенным с ПК "ГПИ Челябинскгражданпроект")</w:t>
      </w:r>
      <w:r w:rsidRPr="00AB2881">
        <w:rPr>
          <w:szCs w:val="20"/>
          <w:lang w:eastAsia="ru-RU"/>
        </w:rPr>
        <w:t>(далее ПЗЗ);</w:t>
      </w:r>
    </w:p>
    <w:p w:rsidR="00D21156" w:rsidRPr="00AB2881" w:rsidRDefault="00D21156" w:rsidP="00D21156">
      <w:pPr>
        <w:ind w:firstLine="567"/>
        <w:jc w:val="both"/>
      </w:pPr>
      <w:r w:rsidRPr="00AB2881">
        <w:t xml:space="preserve">- Региональные нормативы градостроительного проектирования </w:t>
      </w:r>
      <w:r w:rsidR="006E1A06" w:rsidRPr="00AB2881">
        <w:t>Челябинской области</w:t>
      </w:r>
      <w:r w:rsidRPr="00AB2881">
        <w:t xml:space="preserve"> (далее РНГП);</w:t>
      </w:r>
    </w:p>
    <w:p w:rsidR="00D21156" w:rsidRPr="00AB2881" w:rsidRDefault="00D21156" w:rsidP="00D21156">
      <w:pPr>
        <w:tabs>
          <w:tab w:val="left" w:pos="1418"/>
        </w:tabs>
        <w:ind w:firstLine="567"/>
        <w:jc w:val="both"/>
        <w:rPr>
          <w:szCs w:val="20"/>
          <w:lang w:eastAsia="ru-RU"/>
        </w:rPr>
      </w:pPr>
      <w:r w:rsidRPr="00AB2881">
        <w:rPr>
          <w:szCs w:val="20"/>
          <w:lang w:eastAsia="ru-RU"/>
        </w:rPr>
        <w:t xml:space="preserve">- Местные нормативы градостроительного проектирования </w:t>
      </w:r>
      <w:r w:rsidR="007C1C56" w:rsidRPr="00AB2881">
        <w:rPr>
          <w:szCs w:val="20"/>
          <w:lang w:eastAsia="ru-RU"/>
        </w:rPr>
        <w:t xml:space="preserve">Златоустовского </w:t>
      </w:r>
      <w:r w:rsidRPr="00AB2881">
        <w:rPr>
          <w:szCs w:val="20"/>
          <w:lang w:eastAsia="ru-RU"/>
        </w:rPr>
        <w:t>городского округа (далее МНГП).</w:t>
      </w:r>
    </w:p>
    <w:p w:rsidR="00D21156" w:rsidRPr="00AB2881" w:rsidRDefault="00D21156" w:rsidP="00D21156">
      <w:pPr>
        <w:tabs>
          <w:tab w:val="left" w:pos="1418"/>
        </w:tabs>
        <w:ind w:firstLine="567"/>
        <w:jc w:val="both"/>
        <w:rPr>
          <w:szCs w:val="20"/>
          <w:lang w:eastAsia="ru-RU"/>
        </w:rPr>
      </w:pPr>
      <w:r w:rsidRPr="00AB2881">
        <w:rPr>
          <w:szCs w:val="20"/>
          <w:lang w:eastAsia="ru-RU"/>
        </w:rPr>
        <w:t>2. Исходные данные, выданные заказчиком, в т.ч. техническое задание.</w:t>
      </w:r>
    </w:p>
    <w:p w:rsidR="00D21156" w:rsidRPr="00AB2881" w:rsidRDefault="00D21156" w:rsidP="00D21156">
      <w:pPr>
        <w:tabs>
          <w:tab w:val="left" w:pos="1418"/>
        </w:tabs>
        <w:ind w:firstLine="567"/>
        <w:jc w:val="both"/>
        <w:rPr>
          <w:szCs w:val="20"/>
          <w:lang w:eastAsia="ru-RU"/>
        </w:rPr>
      </w:pPr>
      <w:r w:rsidRPr="00AB2881">
        <w:rPr>
          <w:szCs w:val="20"/>
          <w:lang w:eastAsia="ru-RU"/>
        </w:rPr>
        <w:t>Сведения информационных систем обеспечения градостроительной деятельности, предусмотренные частью 4 статьи 56 ГК РФ за исключением сведений, отнесенных федеральными законами к категории ограниченного доступа (в соответствии частью 8 статьи 56 ГК РФ).</w:t>
      </w:r>
    </w:p>
    <w:p w:rsidR="00D21156" w:rsidRPr="00AB2881" w:rsidRDefault="00D21156" w:rsidP="00D21156">
      <w:pPr>
        <w:tabs>
          <w:tab w:val="left" w:pos="1418"/>
        </w:tabs>
        <w:ind w:firstLine="567"/>
        <w:jc w:val="both"/>
        <w:rPr>
          <w:szCs w:val="20"/>
          <w:lang w:eastAsia="ru-RU"/>
        </w:rPr>
      </w:pPr>
      <w:r w:rsidRPr="00AB2881">
        <w:rPr>
          <w:szCs w:val="20"/>
          <w:lang w:eastAsia="ru-RU"/>
        </w:rPr>
        <w:lastRenderedPageBreak/>
        <w:t xml:space="preserve">3. Границы соседних землевладений, отводов участков под все виды использования сформированы на основании кадастрового плана территории (выписка из государственного кадастра недвижимости), предоставленного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w:t>
      </w:r>
      <w:r w:rsidR="007C1C56" w:rsidRPr="00AB2881">
        <w:t>Челябинской области</w:t>
      </w:r>
      <w:r w:rsidRPr="00AB2881">
        <w:rPr>
          <w:szCs w:val="20"/>
          <w:lang w:eastAsia="ru-RU"/>
        </w:rPr>
        <w:t>.</w:t>
      </w:r>
    </w:p>
    <w:p w:rsidR="00D21156" w:rsidRPr="00AB2881" w:rsidRDefault="00D21156" w:rsidP="00D21156">
      <w:pPr>
        <w:tabs>
          <w:tab w:val="left" w:pos="1418"/>
        </w:tabs>
        <w:ind w:firstLine="567"/>
        <w:jc w:val="both"/>
        <w:rPr>
          <w:szCs w:val="20"/>
          <w:lang w:eastAsia="ru-RU"/>
        </w:rPr>
      </w:pPr>
      <w:r w:rsidRPr="00AB2881">
        <w:rPr>
          <w:szCs w:val="20"/>
          <w:lang w:eastAsia="ru-RU"/>
        </w:rPr>
        <w:t>Подготовка графической части документации по планировке территории осуществляется:</w:t>
      </w:r>
    </w:p>
    <w:p w:rsidR="00D21156" w:rsidRPr="00AB2881" w:rsidRDefault="00D21156" w:rsidP="00D21156">
      <w:pPr>
        <w:tabs>
          <w:tab w:val="left" w:pos="1418"/>
        </w:tabs>
        <w:ind w:firstLine="567"/>
        <w:jc w:val="both"/>
        <w:rPr>
          <w:szCs w:val="20"/>
          <w:lang w:eastAsia="ru-RU"/>
        </w:rPr>
      </w:pPr>
      <w:r w:rsidRPr="00AB2881">
        <w:rPr>
          <w:szCs w:val="20"/>
          <w:lang w:eastAsia="ru-RU"/>
        </w:rPr>
        <w:t>1) в соответствии с системой координат, используемой для ведения Единого государственного реестра недвижимости (МСК-7</w:t>
      </w:r>
      <w:r w:rsidR="00216683" w:rsidRPr="00AB2881">
        <w:rPr>
          <w:szCs w:val="20"/>
          <w:lang w:eastAsia="ru-RU"/>
        </w:rPr>
        <w:t>4</w:t>
      </w:r>
      <w:r w:rsidRPr="00AB2881">
        <w:rPr>
          <w:szCs w:val="20"/>
          <w:lang w:eastAsia="ru-RU"/>
        </w:rPr>
        <w:t>);</w:t>
      </w:r>
    </w:p>
    <w:p w:rsidR="00C239BA" w:rsidRPr="00AB2881" w:rsidRDefault="00D21156" w:rsidP="00D21156">
      <w:pPr>
        <w:tabs>
          <w:tab w:val="left" w:pos="1418"/>
        </w:tabs>
        <w:ind w:firstLine="567"/>
        <w:jc w:val="both"/>
        <w:rPr>
          <w:szCs w:val="20"/>
          <w:lang w:eastAsia="ru-RU"/>
        </w:rPr>
      </w:pPr>
      <w:r w:rsidRPr="00AB2881">
        <w:t xml:space="preserve">2) с использованием цифрового топографического плана </w:t>
      </w:r>
      <w:r w:rsidRPr="00AB2881">
        <w:rPr>
          <w:szCs w:val="20"/>
          <w:lang w:eastAsia="ru-RU"/>
        </w:rPr>
        <w:t>М 1:500, соответствующего действительному состоянию местности на момент разработки проекта</w:t>
      </w:r>
      <w:r w:rsidR="008F0AAC" w:rsidRPr="00AB2881">
        <w:rPr>
          <w:szCs w:val="20"/>
          <w:lang w:eastAsia="ru-RU"/>
        </w:rPr>
        <w:t>.</w:t>
      </w:r>
    </w:p>
    <w:p w:rsidR="00E16965" w:rsidRPr="00AB2881" w:rsidRDefault="00E16965" w:rsidP="00E16965">
      <w:pPr>
        <w:spacing w:before="240"/>
        <w:ind w:firstLine="540"/>
        <w:jc w:val="center"/>
        <w:rPr>
          <w:b/>
          <w:i/>
        </w:rPr>
      </w:pPr>
      <w:bookmarkStart w:id="8" w:name="_Hlk532566089"/>
      <w:bookmarkEnd w:id="7"/>
      <w:r w:rsidRPr="00AB2881">
        <w:rPr>
          <w:b/>
          <w:i/>
        </w:rPr>
        <w:t>Основные положения проекта межевания территории</w:t>
      </w:r>
    </w:p>
    <w:p w:rsidR="0060307A" w:rsidRPr="00AB2881" w:rsidRDefault="0060307A" w:rsidP="0060307A">
      <w:pPr>
        <w:shd w:val="clear" w:color="auto" w:fill="FFFFFF" w:themeFill="background1"/>
        <w:tabs>
          <w:tab w:val="left" w:pos="1418"/>
        </w:tabs>
        <w:ind w:firstLine="567"/>
        <w:jc w:val="both"/>
      </w:pPr>
      <w:bookmarkStart w:id="9" w:name="_Toc322512748"/>
      <w:r w:rsidRPr="00AB2881">
        <w:t>Проектом межевания предусматривается образование земельных участков с целью размещения объектов капитального строительства, для размещения линейных объектов транспортной и инженерной инфраструктуры местного значения, для определения территории общего пользования.</w:t>
      </w:r>
    </w:p>
    <w:p w:rsidR="00E16965" w:rsidRPr="00AB2881" w:rsidRDefault="00E16965" w:rsidP="00E16965">
      <w:pPr>
        <w:tabs>
          <w:tab w:val="left" w:pos="1418"/>
        </w:tabs>
        <w:ind w:firstLine="567"/>
        <w:jc w:val="both"/>
      </w:pPr>
      <w:r w:rsidRPr="00AB2881">
        <w:t xml:space="preserve">Межевание территории предусматривается в </w:t>
      </w:r>
      <w:r w:rsidR="00A23DFD" w:rsidRPr="00AB2881">
        <w:t>2</w:t>
      </w:r>
      <w:r w:rsidRPr="00AB2881">
        <w:t xml:space="preserve"> этап</w:t>
      </w:r>
      <w:r w:rsidR="00A21F2F" w:rsidRPr="00AB2881">
        <w:t>а</w:t>
      </w:r>
      <w:r w:rsidR="00166F43" w:rsidRPr="00AB2881">
        <w:t>, предварительно выполнив подготовительный</w:t>
      </w:r>
      <w:r w:rsidRPr="00AB2881">
        <w:t>:</w:t>
      </w:r>
    </w:p>
    <w:p w:rsidR="00166F43" w:rsidRPr="00AB2881" w:rsidRDefault="00166F43" w:rsidP="00166F43">
      <w:pPr>
        <w:tabs>
          <w:tab w:val="left" w:pos="1418"/>
        </w:tabs>
        <w:ind w:firstLine="567"/>
        <w:jc w:val="both"/>
        <w:rPr>
          <w:b/>
        </w:rPr>
      </w:pPr>
    </w:p>
    <w:p w:rsidR="00166F43" w:rsidRPr="00AB2881" w:rsidRDefault="00166F43" w:rsidP="00166F43">
      <w:pPr>
        <w:tabs>
          <w:tab w:val="left" w:pos="1418"/>
        </w:tabs>
        <w:ind w:firstLine="567"/>
        <w:jc w:val="both"/>
      </w:pPr>
      <w:r w:rsidRPr="00AB2881">
        <w:rPr>
          <w:b/>
        </w:rPr>
        <w:t xml:space="preserve">Подготовительный этап. </w:t>
      </w:r>
    </w:p>
    <w:p w:rsidR="00452C0C" w:rsidRPr="00AB2881" w:rsidRDefault="002F7D9E" w:rsidP="00452C0C">
      <w:pPr>
        <w:tabs>
          <w:tab w:val="left" w:pos="1418"/>
        </w:tabs>
        <w:ind w:firstLine="567"/>
        <w:jc w:val="both"/>
      </w:pPr>
      <w:r w:rsidRPr="00AB2881">
        <w:t xml:space="preserve">1. </w:t>
      </w:r>
      <w:r w:rsidR="00276EF2" w:rsidRPr="00AB2881">
        <w:t xml:space="preserve">Изъятие </w:t>
      </w:r>
      <w:r w:rsidR="00452C0C" w:rsidRPr="00AB2881">
        <w:t>земельного участка 74:25:0307201:3</w:t>
      </w:r>
      <w:r w:rsidR="00276EF2" w:rsidRPr="00AB2881">
        <w:t xml:space="preserve"> для государственных и муниципальных нужд.</w:t>
      </w:r>
    </w:p>
    <w:p w:rsidR="00166F43" w:rsidRPr="00AB2881" w:rsidRDefault="00166F43" w:rsidP="00E16965">
      <w:pPr>
        <w:tabs>
          <w:tab w:val="left" w:pos="1418"/>
        </w:tabs>
        <w:ind w:firstLine="567"/>
        <w:jc w:val="both"/>
        <w:rPr>
          <w:b/>
        </w:rPr>
      </w:pPr>
    </w:p>
    <w:p w:rsidR="00E16965" w:rsidRPr="00AB2881" w:rsidRDefault="00E16965" w:rsidP="00E16965">
      <w:pPr>
        <w:tabs>
          <w:tab w:val="left" w:pos="1418"/>
        </w:tabs>
        <w:ind w:firstLine="567"/>
        <w:jc w:val="both"/>
      </w:pPr>
      <w:r w:rsidRPr="00AB2881">
        <w:rPr>
          <w:b/>
        </w:rPr>
        <w:t xml:space="preserve">1 этап. </w:t>
      </w:r>
    </w:p>
    <w:p w:rsidR="0080669B" w:rsidRPr="00AB2881" w:rsidRDefault="005F1BC0" w:rsidP="00771CB5">
      <w:pPr>
        <w:tabs>
          <w:tab w:val="left" w:pos="1418"/>
        </w:tabs>
        <w:ind w:firstLine="567"/>
        <w:jc w:val="both"/>
      </w:pPr>
      <w:r w:rsidRPr="00AB2881">
        <w:t>1</w:t>
      </w:r>
      <w:r w:rsidR="00771CB5" w:rsidRPr="00AB2881">
        <w:t xml:space="preserve">. </w:t>
      </w:r>
      <w:r w:rsidR="005A16FA" w:rsidRPr="00AB2881">
        <w:t>Снятие с кадастрового учета</w:t>
      </w:r>
      <w:r w:rsidR="001F00F7" w:rsidRPr="00AB2881">
        <w:t>земельн</w:t>
      </w:r>
      <w:r w:rsidR="00A45D06" w:rsidRPr="00AB2881">
        <w:t>ых</w:t>
      </w:r>
      <w:r w:rsidR="001F00F7" w:rsidRPr="00AB2881">
        <w:t xml:space="preserve"> участк</w:t>
      </w:r>
      <w:r w:rsidR="00A45D06" w:rsidRPr="00AB2881">
        <w:t>ов</w:t>
      </w:r>
      <w:r w:rsidR="001F00F7" w:rsidRPr="00AB2881">
        <w:t xml:space="preserve"> 74:25:0000000:11217</w:t>
      </w:r>
      <w:r w:rsidR="00A45D06" w:rsidRPr="00AB2881">
        <w:t>, 74:25:0307201:3</w:t>
      </w:r>
      <w:r w:rsidR="002F7D9E" w:rsidRPr="00AB2881">
        <w:t>, 74:25:0305503:93</w:t>
      </w:r>
      <w:r w:rsidR="00771CB5" w:rsidRPr="00AB2881">
        <w:t>;</w:t>
      </w:r>
    </w:p>
    <w:p w:rsidR="002C30E7" w:rsidRPr="00AB2881" w:rsidRDefault="005F1BC0" w:rsidP="00931056">
      <w:pPr>
        <w:tabs>
          <w:tab w:val="left" w:pos="1418"/>
        </w:tabs>
        <w:ind w:firstLine="567"/>
        <w:jc w:val="both"/>
      </w:pPr>
      <w:bookmarkStart w:id="10" w:name="_Hlk9250772"/>
      <w:r w:rsidRPr="00AB2881">
        <w:t>2</w:t>
      </w:r>
      <w:r w:rsidR="0066496E" w:rsidRPr="00AB2881">
        <w:t>.</w:t>
      </w:r>
      <w:r w:rsidR="002C30E7" w:rsidRPr="00AB2881">
        <w:t xml:space="preserve"> Перераспределение земельных участков</w:t>
      </w:r>
      <w:r w:rsidR="008579C2" w:rsidRPr="00AB2881">
        <w:t xml:space="preserve"> с землями неразграниченной государственной собственности</w:t>
      </w:r>
      <w:r w:rsidR="002C30E7" w:rsidRPr="00AB2881">
        <w:t xml:space="preserve"> (74:25:0305503:101, </w:t>
      </w:r>
      <w:r w:rsidR="00381FBE" w:rsidRPr="00AB2881">
        <w:t>74:25:0305503:2</w:t>
      </w:r>
      <w:r w:rsidR="002C30E7" w:rsidRPr="00AB2881">
        <w:t>, 74:25:0307205:1981</w:t>
      </w:r>
      <w:r w:rsidR="00931056" w:rsidRPr="00AB2881">
        <w:t>, 74:25:0305503:112, 74:25:0305503:113</w:t>
      </w:r>
      <w:r w:rsidR="002C30E7" w:rsidRPr="00AB2881">
        <w:t>)</w:t>
      </w:r>
      <w:r w:rsidR="00086975" w:rsidRPr="00AB2881">
        <w:t>;</w:t>
      </w:r>
    </w:p>
    <w:p w:rsidR="00086975" w:rsidRPr="00AB2881" w:rsidRDefault="005F1BC0" w:rsidP="00086975">
      <w:pPr>
        <w:tabs>
          <w:tab w:val="left" w:pos="1418"/>
        </w:tabs>
        <w:ind w:firstLine="567"/>
        <w:jc w:val="both"/>
      </w:pPr>
      <w:r w:rsidRPr="00AB2881">
        <w:t>3</w:t>
      </w:r>
      <w:r w:rsidR="00086975" w:rsidRPr="00AB2881">
        <w:t>. Образование земельных участков изземель</w:t>
      </w:r>
      <w:r w:rsidR="00AF35C9" w:rsidRPr="00AB2881">
        <w:t xml:space="preserve"> или земельных участков</w:t>
      </w:r>
      <w:r w:rsidR="00086975" w:rsidRPr="00AB2881">
        <w:t>, находящихся в государственной</w:t>
      </w:r>
      <w:r w:rsidR="00AF35C9" w:rsidRPr="00AB2881">
        <w:t xml:space="preserve"> или муниципальной</w:t>
      </w:r>
      <w:r w:rsidR="00086975" w:rsidRPr="00AB2881">
        <w:t xml:space="preserve"> собственности – </w:t>
      </w:r>
      <w:r w:rsidR="00931056" w:rsidRPr="00AB2881">
        <w:t>111</w:t>
      </w:r>
      <w:r w:rsidR="00086975" w:rsidRPr="00AB2881">
        <w:t xml:space="preserve"> шт.</w:t>
      </w:r>
    </w:p>
    <w:p w:rsidR="00086975" w:rsidRPr="00AB2881" w:rsidRDefault="00086975" w:rsidP="00086975">
      <w:pPr>
        <w:tabs>
          <w:tab w:val="left" w:pos="1418"/>
        </w:tabs>
        <w:ind w:firstLine="567"/>
        <w:jc w:val="both"/>
        <w:rPr>
          <w:b/>
        </w:rPr>
      </w:pPr>
      <w:r w:rsidRPr="00AB2881">
        <w:t>Количество образуемых земельных участков на 1 этапе – 1</w:t>
      </w:r>
      <w:r w:rsidR="00931056" w:rsidRPr="00AB2881">
        <w:t>18</w:t>
      </w:r>
      <w:r w:rsidRPr="00AB2881">
        <w:t xml:space="preserve"> шт.</w:t>
      </w:r>
    </w:p>
    <w:p w:rsidR="002C30E7" w:rsidRPr="00AB2881" w:rsidRDefault="002C30E7" w:rsidP="009E4B62">
      <w:pPr>
        <w:tabs>
          <w:tab w:val="left" w:pos="1418"/>
        </w:tabs>
        <w:ind w:firstLine="567"/>
        <w:jc w:val="both"/>
        <w:rPr>
          <w:b/>
        </w:rPr>
      </w:pPr>
    </w:p>
    <w:p w:rsidR="009E4B62" w:rsidRPr="00AB2881" w:rsidRDefault="009E4B62" w:rsidP="009E4B62">
      <w:pPr>
        <w:tabs>
          <w:tab w:val="left" w:pos="1418"/>
        </w:tabs>
        <w:ind w:firstLine="567"/>
        <w:jc w:val="both"/>
      </w:pPr>
      <w:r w:rsidRPr="00AB2881">
        <w:rPr>
          <w:b/>
        </w:rPr>
        <w:t>2 этап.</w:t>
      </w:r>
    </w:p>
    <w:p w:rsidR="009D3C40" w:rsidRPr="00AB2881" w:rsidRDefault="009D3C40" w:rsidP="009D3C40">
      <w:pPr>
        <w:tabs>
          <w:tab w:val="left" w:pos="1418"/>
        </w:tabs>
        <w:ind w:firstLine="567"/>
        <w:jc w:val="both"/>
      </w:pPr>
      <w:r w:rsidRPr="00AB2881">
        <w:t xml:space="preserve">1. Раздел земельного участка 74:25:0000000:12096 с сохранением в измененных границах (координаты, утвержденны распоряжением Администрации ЗГО № 3072-р-АДМ от 30.12.2021);  </w:t>
      </w:r>
    </w:p>
    <w:p w:rsidR="000864B9" w:rsidRPr="00AB2881" w:rsidRDefault="00B100F7" w:rsidP="000864B9">
      <w:pPr>
        <w:tabs>
          <w:tab w:val="left" w:pos="1418"/>
        </w:tabs>
        <w:ind w:firstLine="567"/>
        <w:jc w:val="both"/>
      </w:pPr>
      <w:r w:rsidRPr="00AB2881">
        <w:t>2</w:t>
      </w:r>
      <w:r w:rsidR="000864B9" w:rsidRPr="00AB2881">
        <w:t xml:space="preserve">. Образование земельных участков из неразграниченных земель, находящихся в государственной собственности – </w:t>
      </w:r>
      <w:r w:rsidR="00E274F9" w:rsidRPr="00AB2881">
        <w:t>2</w:t>
      </w:r>
      <w:r w:rsidR="00866145" w:rsidRPr="00AB2881">
        <w:t>7</w:t>
      </w:r>
      <w:r w:rsidR="000864B9" w:rsidRPr="00AB2881">
        <w:t xml:space="preserve"> шт.</w:t>
      </w:r>
    </w:p>
    <w:p w:rsidR="00F73256" w:rsidRPr="00AB2881" w:rsidRDefault="00F73256" w:rsidP="00F73256">
      <w:pPr>
        <w:tabs>
          <w:tab w:val="left" w:pos="1418"/>
        </w:tabs>
        <w:ind w:firstLine="567"/>
        <w:jc w:val="both"/>
      </w:pPr>
      <w:r w:rsidRPr="00AB2881">
        <w:t xml:space="preserve">Количество образуемых земельных участков на </w:t>
      </w:r>
      <w:r w:rsidR="0047501A" w:rsidRPr="00AB2881">
        <w:t>2</w:t>
      </w:r>
      <w:r w:rsidRPr="00AB2881">
        <w:t xml:space="preserve"> этапе – </w:t>
      </w:r>
      <w:r w:rsidR="00E274F9" w:rsidRPr="00AB2881">
        <w:t>27</w:t>
      </w:r>
      <w:r w:rsidRPr="00AB2881">
        <w:t xml:space="preserve"> шт.</w:t>
      </w:r>
    </w:p>
    <w:p w:rsidR="001670BD" w:rsidRPr="00AB2881" w:rsidRDefault="001670BD" w:rsidP="00F73256">
      <w:pPr>
        <w:tabs>
          <w:tab w:val="left" w:pos="1418"/>
        </w:tabs>
        <w:ind w:firstLine="567"/>
        <w:jc w:val="both"/>
      </w:pPr>
    </w:p>
    <w:p w:rsidR="00F85904" w:rsidRPr="00AB2881" w:rsidRDefault="006E1B23" w:rsidP="001670BD">
      <w:pPr>
        <w:suppressAutoHyphens w:val="0"/>
        <w:autoSpaceDE w:val="0"/>
        <w:autoSpaceDN w:val="0"/>
        <w:adjustRightInd w:val="0"/>
        <w:ind w:firstLine="284"/>
        <w:jc w:val="both"/>
      </w:pPr>
      <w:r w:rsidRPr="00AB2881">
        <w:t>Данны</w:t>
      </w:r>
      <w:r w:rsidR="001670BD" w:rsidRPr="00AB2881">
        <w:t>м</w:t>
      </w:r>
      <w:r w:rsidRPr="00AB2881">
        <w:t xml:space="preserve"> проектом внесения изменений предусматривается</w:t>
      </w:r>
      <w:r w:rsidR="00F85904" w:rsidRPr="00AB2881">
        <w:t>:</w:t>
      </w:r>
    </w:p>
    <w:p w:rsidR="00F85904" w:rsidRPr="00AB2881" w:rsidRDefault="00EF5386" w:rsidP="001670BD">
      <w:pPr>
        <w:suppressAutoHyphens w:val="0"/>
        <w:autoSpaceDE w:val="0"/>
        <w:autoSpaceDN w:val="0"/>
        <w:adjustRightInd w:val="0"/>
        <w:ind w:firstLine="284"/>
        <w:jc w:val="both"/>
      </w:pPr>
      <w:r w:rsidRPr="00AB2881">
        <w:t xml:space="preserve">1. </w:t>
      </w:r>
      <w:r w:rsidR="006E1B23" w:rsidRPr="00AB2881">
        <w:t xml:space="preserve">образование нового </w:t>
      </w:r>
      <w:r w:rsidR="00A45D06" w:rsidRPr="00AB2881">
        <w:t>много</w:t>
      </w:r>
      <w:r w:rsidR="00DF5512" w:rsidRPr="00AB2881">
        <w:t xml:space="preserve">контурного участка </w:t>
      </w:r>
      <w:r w:rsidR="006E1B23" w:rsidRPr="00AB2881">
        <w:t>:ЗУ15</w:t>
      </w:r>
      <w:r w:rsidR="00F85904" w:rsidRPr="00AB2881">
        <w:t>2</w:t>
      </w:r>
      <w:r w:rsidR="006E1B23" w:rsidRPr="00AB2881">
        <w:t xml:space="preserve"> путем </w:t>
      </w:r>
      <w:r w:rsidR="0077674A" w:rsidRPr="00AB2881">
        <w:t>раздела земельного участка 74:25:0305504:2</w:t>
      </w:r>
      <w:r w:rsidR="00F85904" w:rsidRPr="00AB2881">
        <w:t xml:space="preserve">;  </w:t>
      </w:r>
    </w:p>
    <w:p w:rsidR="00F85904" w:rsidRPr="00AB2881" w:rsidRDefault="00EF5386" w:rsidP="001670BD">
      <w:pPr>
        <w:suppressAutoHyphens w:val="0"/>
        <w:autoSpaceDE w:val="0"/>
        <w:autoSpaceDN w:val="0"/>
        <w:adjustRightInd w:val="0"/>
        <w:ind w:firstLine="284"/>
        <w:jc w:val="both"/>
      </w:pPr>
      <w:r w:rsidRPr="00AB2881">
        <w:t xml:space="preserve">2. </w:t>
      </w:r>
      <w:r w:rsidR="00F85904" w:rsidRPr="00AB2881">
        <w:t xml:space="preserve"> образование</w:t>
      </w:r>
      <w:r w:rsidR="00A45D06" w:rsidRPr="00AB2881">
        <w:t xml:space="preserve"> нового многоконтурного участка </w:t>
      </w:r>
      <w:r w:rsidR="00F85904" w:rsidRPr="00AB2881">
        <w:t>:ЗУ153 - путем</w:t>
      </w:r>
      <w:r w:rsidR="006E1B23" w:rsidRPr="00AB2881">
        <w:t xml:space="preserve">перераспределения </w:t>
      </w:r>
      <w:r w:rsidR="00F85904" w:rsidRPr="00AB2881">
        <w:t xml:space="preserve">:ЗУ152 и </w:t>
      </w:r>
      <w:r w:rsidR="006E1B23" w:rsidRPr="00AB2881">
        <w:t>земель неразграниченной государственной собственности</w:t>
      </w:r>
      <w:r w:rsidRPr="00AB2881">
        <w:t>;</w:t>
      </w:r>
    </w:p>
    <w:p w:rsidR="00362FE9" w:rsidRPr="00AB2881" w:rsidRDefault="00EF5386" w:rsidP="001670BD">
      <w:pPr>
        <w:suppressAutoHyphens w:val="0"/>
        <w:autoSpaceDE w:val="0"/>
        <w:autoSpaceDN w:val="0"/>
        <w:adjustRightInd w:val="0"/>
        <w:ind w:firstLine="284"/>
        <w:jc w:val="both"/>
      </w:pPr>
      <w:r w:rsidRPr="00AB2881">
        <w:t>3. в</w:t>
      </w:r>
      <w:r w:rsidR="001670BD" w:rsidRPr="00AB2881">
        <w:t xml:space="preserve">носятся изменения в координаты поворотных точек границ :ЗУ138 образованного в проекте межевания, </w:t>
      </w:r>
      <w:r w:rsidR="00362FE9" w:rsidRPr="00AB2881">
        <w:t xml:space="preserve">утвержденном распоряжением Администрации ЗГО № 3072-р-АДМ от 30.12.2021; </w:t>
      </w:r>
    </w:p>
    <w:p w:rsidR="00EF5386" w:rsidRPr="00AB2881" w:rsidRDefault="00EF5386" w:rsidP="001670BD">
      <w:pPr>
        <w:suppressAutoHyphens w:val="0"/>
        <w:autoSpaceDE w:val="0"/>
        <w:autoSpaceDN w:val="0"/>
        <w:adjustRightInd w:val="0"/>
        <w:ind w:firstLine="284"/>
        <w:jc w:val="both"/>
      </w:pPr>
      <w:r w:rsidRPr="00AB2881">
        <w:rPr>
          <w:lang w:eastAsia="ru-RU"/>
        </w:rPr>
        <w:t xml:space="preserve">4. в связи со снятием с кадастрового </w:t>
      </w:r>
      <w:r w:rsidRPr="00AB2881">
        <w:t xml:space="preserve">учета земельного участка 74:25:0000000:11217 (пункт 1, этап 1), предполагаемые к образованию :ЗУ93 и :ЗУ94 в проекте межевания, утвержденном распоряжением Администрации ЗГО </w:t>
      </w:r>
      <w:r w:rsidR="00362FE9" w:rsidRPr="00AB2881">
        <w:t>№ 3072-р-АДМ от 30.12.2021,</w:t>
      </w:r>
      <w:r w:rsidRPr="00AB2881">
        <w:t xml:space="preserve"> исключить. </w:t>
      </w:r>
    </w:p>
    <w:p w:rsidR="00EF5386" w:rsidRPr="00AB2881" w:rsidRDefault="00EF5386" w:rsidP="001670BD">
      <w:pPr>
        <w:suppressAutoHyphens w:val="0"/>
        <w:autoSpaceDE w:val="0"/>
        <w:autoSpaceDN w:val="0"/>
        <w:adjustRightInd w:val="0"/>
        <w:ind w:firstLine="284"/>
        <w:jc w:val="both"/>
        <w:rPr>
          <w:rFonts w:ascii="Arial" w:hAnsi="Arial" w:cs="Arial"/>
          <w:lang w:eastAsia="ru-RU"/>
        </w:rPr>
      </w:pPr>
    </w:p>
    <w:p w:rsidR="000864B9" w:rsidRPr="00AB2881" w:rsidRDefault="000864B9" w:rsidP="00DF5512">
      <w:pPr>
        <w:tabs>
          <w:tab w:val="left" w:pos="1418"/>
        </w:tabs>
        <w:jc w:val="both"/>
      </w:pPr>
    </w:p>
    <w:p w:rsidR="00D57731" w:rsidRPr="00AB2881" w:rsidRDefault="001862DF" w:rsidP="00E200CC">
      <w:pPr>
        <w:pStyle w:val="afd"/>
        <w:autoSpaceDE w:val="0"/>
        <w:adjustRightInd w:val="0"/>
        <w:spacing w:before="240" w:line="240" w:lineRule="auto"/>
        <w:ind w:left="499"/>
        <w:jc w:val="center"/>
        <w:textAlignment w:val="baseline"/>
        <w:outlineLvl w:val="0"/>
        <w:rPr>
          <w:rFonts w:ascii="Times New Roman" w:eastAsia="GOST Type AU" w:hAnsi="Times New Roman"/>
          <w:b/>
          <w:sz w:val="24"/>
          <w:szCs w:val="24"/>
        </w:rPr>
      </w:pPr>
      <w:bookmarkStart w:id="11" w:name="_Toc81046612"/>
      <w:bookmarkEnd w:id="8"/>
      <w:bookmarkEnd w:id="9"/>
      <w:bookmarkEnd w:id="10"/>
      <w:r w:rsidRPr="00AB2881">
        <w:rPr>
          <w:rFonts w:ascii="Times New Roman" w:eastAsia="GOST Type AU" w:hAnsi="Times New Roman"/>
          <w:b/>
          <w:sz w:val="24"/>
          <w:szCs w:val="24"/>
        </w:rPr>
        <w:lastRenderedPageBreak/>
        <w:t>1. ПЕРЕЧЕНЬ И СВЕДЕНИЯ О ПЛОЩАДИ ОБРАЗУЕМЫХ ЗЕМЕЛЬНЫХ УЧАСТКОВ, В ТОМ ЧИСЛЕ ВОЗМОЖНЫЕ СПОСОБЫ ИХ ОБРАЗОВАНИЯ</w:t>
      </w:r>
      <w:bookmarkEnd w:id="11"/>
    </w:p>
    <w:p w:rsidR="00D57731" w:rsidRPr="00AB2881" w:rsidRDefault="00D57731" w:rsidP="00D57731">
      <w:pPr>
        <w:spacing w:before="240"/>
        <w:jc w:val="right"/>
        <w:rPr>
          <w:sz w:val="20"/>
          <w:szCs w:val="20"/>
        </w:rPr>
      </w:pPr>
      <w:r w:rsidRPr="00AB2881">
        <w:rPr>
          <w:sz w:val="20"/>
          <w:szCs w:val="20"/>
        </w:rPr>
        <w:t xml:space="preserve">Таблица </w:t>
      </w:r>
      <w:r w:rsidR="00E200CC" w:rsidRPr="00AB2881">
        <w:rPr>
          <w:sz w:val="20"/>
          <w:szCs w:val="20"/>
        </w:rPr>
        <w:t>1</w:t>
      </w:r>
    </w:p>
    <w:p w:rsidR="00D57731" w:rsidRPr="00AB2881" w:rsidRDefault="00D57731" w:rsidP="00D57731">
      <w:pPr>
        <w:autoSpaceDE w:val="0"/>
        <w:ind w:left="420"/>
        <w:jc w:val="center"/>
        <w:rPr>
          <w:rFonts w:eastAsia="GOST Type AU"/>
          <w:b/>
        </w:rPr>
      </w:pPr>
      <w:r w:rsidRPr="00AB2881">
        <w:rPr>
          <w:rFonts w:eastAsia="GOST Type AU"/>
          <w:b/>
        </w:rPr>
        <w:t>Ведомость образуемых земельных участков</w:t>
      </w:r>
      <w:r w:rsidR="001C2757" w:rsidRPr="00AB2881">
        <w:rPr>
          <w:rFonts w:eastAsia="GOST Type AU"/>
          <w:b/>
        </w:rPr>
        <w:t>, 1 этап</w:t>
      </w:r>
    </w:p>
    <w:tbl>
      <w:tblPr>
        <w:tblStyle w:val="af1"/>
        <w:tblW w:w="10484" w:type="dxa"/>
        <w:jc w:val="center"/>
        <w:tblLayout w:type="fixed"/>
        <w:tblLook w:val="04A0"/>
      </w:tblPr>
      <w:tblGrid>
        <w:gridCol w:w="1129"/>
        <w:gridCol w:w="1843"/>
        <w:gridCol w:w="1701"/>
        <w:gridCol w:w="992"/>
        <w:gridCol w:w="2835"/>
        <w:gridCol w:w="1984"/>
      </w:tblGrid>
      <w:tr w:rsidR="00AB2881" w:rsidRPr="00AB2881" w:rsidTr="00070F00">
        <w:trPr>
          <w:trHeight w:val="20"/>
          <w:jc w:val="center"/>
        </w:trPr>
        <w:tc>
          <w:tcPr>
            <w:tcW w:w="1129" w:type="dxa"/>
            <w:vAlign w:val="center"/>
          </w:tcPr>
          <w:p w:rsidR="009B45A6" w:rsidRPr="00AB2881" w:rsidRDefault="009B45A6" w:rsidP="00474C0E">
            <w:pPr>
              <w:autoSpaceDE w:val="0"/>
              <w:spacing w:line="240" w:lineRule="auto"/>
              <w:jc w:val="center"/>
              <w:rPr>
                <w:rFonts w:eastAsia="GOST Type AU"/>
                <w:b/>
                <w:sz w:val="18"/>
                <w:szCs w:val="18"/>
              </w:rPr>
            </w:pPr>
            <w:r w:rsidRPr="00AB2881">
              <w:rPr>
                <w:rFonts w:eastAsia="GOST Type AU"/>
                <w:b/>
                <w:sz w:val="18"/>
                <w:szCs w:val="18"/>
              </w:rPr>
              <w:t>№</w:t>
            </w:r>
          </w:p>
        </w:tc>
        <w:tc>
          <w:tcPr>
            <w:tcW w:w="1843" w:type="dxa"/>
            <w:vAlign w:val="center"/>
          </w:tcPr>
          <w:p w:rsidR="009B45A6" w:rsidRPr="00AB2881" w:rsidRDefault="009B45A6" w:rsidP="00474C0E">
            <w:pPr>
              <w:autoSpaceDE w:val="0"/>
              <w:spacing w:line="240" w:lineRule="auto"/>
              <w:jc w:val="center"/>
              <w:rPr>
                <w:rFonts w:eastAsia="GOST Type AU"/>
                <w:b/>
                <w:sz w:val="18"/>
                <w:szCs w:val="18"/>
              </w:rPr>
            </w:pPr>
            <w:r w:rsidRPr="00AB2881">
              <w:rPr>
                <w:rFonts w:eastAsia="GOST Type AU"/>
                <w:b/>
                <w:sz w:val="18"/>
                <w:szCs w:val="18"/>
              </w:rPr>
              <w:t>Кадастровый номер</w:t>
            </w:r>
          </w:p>
        </w:tc>
        <w:tc>
          <w:tcPr>
            <w:tcW w:w="1701" w:type="dxa"/>
            <w:vAlign w:val="center"/>
          </w:tcPr>
          <w:p w:rsidR="009B45A6" w:rsidRPr="00AB2881" w:rsidRDefault="009B45A6" w:rsidP="00474C0E">
            <w:pPr>
              <w:autoSpaceDE w:val="0"/>
              <w:spacing w:line="240" w:lineRule="auto"/>
              <w:jc w:val="center"/>
              <w:rPr>
                <w:rFonts w:eastAsia="GOST Type AU"/>
                <w:b/>
                <w:sz w:val="18"/>
                <w:szCs w:val="18"/>
              </w:rPr>
            </w:pPr>
            <w:r w:rsidRPr="00AB2881">
              <w:rPr>
                <w:rFonts w:eastAsia="GOST Type AU"/>
                <w:b/>
                <w:sz w:val="18"/>
                <w:szCs w:val="18"/>
              </w:rPr>
              <w:t>Адрес</w:t>
            </w:r>
          </w:p>
        </w:tc>
        <w:tc>
          <w:tcPr>
            <w:tcW w:w="992" w:type="dxa"/>
            <w:vAlign w:val="center"/>
          </w:tcPr>
          <w:p w:rsidR="009B45A6" w:rsidRPr="00AB2881" w:rsidRDefault="009B45A6" w:rsidP="00474C0E">
            <w:pPr>
              <w:autoSpaceDE w:val="0"/>
              <w:spacing w:line="240" w:lineRule="auto"/>
              <w:jc w:val="center"/>
              <w:rPr>
                <w:rFonts w:eastAsia="GOST Type AU"/>
                <w:b/>
                <w:sz w:val="18"/>
                <w:szCs w:val="18"/>
              </w:rPr>
            </w:pPr>
            <w:r w:rsidRPr="00AB2881">
              <w:rPr>
                <w:rFonts w:eastAsia="GOST Type AU"/>
                <w:b/>
                <w:sz w:val="18"/>
                <w:szCs w:val="18"/>
              </w:rPr>
              <w:t>Площадь, м</w:t>
            </w:r>
            <w:r w:rsidRPr="00AB2881">
              <w:rPr>
                <w:rFonts w:eastAsia="GOST Type AU"/>
                <w:b/>
                <w:sz w:val="18"/>
                <w:szCs w:val="18"/>
                <w:vertAlign w:val="superscript"/>
              </w:rPr>
              <w:t>2</w:t>
            </w:r>
          </w:p>
        </w:tc>
        <w:tc>
          <w:tcPr>
            <w:tcW w:w="2835" w:type="dxa"/>
            <w:vAlign w:val="center"/>
          </w:tcPr>
          <w:p w:rsidR="009B45A6" w:rsidRPr="00AB2881" w:rsidRDefault="009B45A6" w:rsidP="00474C0E">
            <w:pPr>
              <w:autoSpaceDE w:val="0"/>
              <w:spacing w:line="240" w:lineRule="auto"/>
              <w:jc w:val="center"/>
              <w:rPr>
                <w:rFonts w:eastAsia="GOST Type AU"/>
                <w:b/>
                <w:sz w:val="18"/>
                <w:szCs w:val="18"/>
              </w:rPr>
            </w:pPr>
            <w:r w:rsidRPr="00AB2881">
              <w:rPr>
                <w:rFonts w:eastAsia="GOST Type AU"/>
                <w:b/>
                <w:sz w:val="18"/>
                <w:szCs w:val="18"/>
              </w:rPr>
              <w:t>Возможный способ образования</w:t>
            </w:r>
          </w:p>
        </w:tc>
        <w:tc>
          <w:tcPr>
            <w:tcW w:w="1984" w:type="dxa"/>
            <w:vAlign w:val="center"/>
          </w:tcPr>
          <w:p w:rsidR="009B45A6" w:rsidRPr="00AB2881" w:rsidRDefault="009B45A6" w:rsidP="00474C0E">
            <w:pPr>
              <w:autoSpaceDE w:val="0"/>
              <w:spacing w:line="240" w:lineRule="auto"/>
              <w:jc w:val="center"/>
              <w:rPr>
                <w:rFonts w:eastAsia="GOST Type AU"/>
                <w:b/>
                <w:sz w:val="18"/>
                <w:szCs w:val="18"/>
              </w:rPr>
            </w:pPr>
            <w:r w:rsidRPr="00AB2881">
              <w:rPr>
                <w:rFonts w:eastAsia="GOST Type AU"/>
                <w:b/>
                <w:sz w:val="18"/>
                <w:szCs w:val="18"/>
              </w:rPr>
              <w:t>Вид разрешенного использования</w:t>
            </w:r>
          </w:p>
        </w:tc>
      </w:tr>
      <w:tr w:rsidR="00AB2881" w:rsidRPr="00AB2881" w:rsidTr="00070F00">
        <w:trPr>
          <w:trHeight w:val="20"/>
          <w:jc w:val="center"/>
        </w:trPr>
        <w:tc>
          <w:tcPr>
            <w:tcW w:w="1129" w:type="dxa"/>
            <w:vAlign w:val="center"/>
          </w:tcPr>
          <w:p w:rsidR="00E55B25" w:rsidRPr="00AB2881" w:rsidRDefault="00E55B25" w:rsidP="00474C0E">
            <w:pPr>
              <w:spacing w:line="240" w:lineRule="auto"/>
              <w:jc w:val="center"/>
              <w:rPr>
                <w:sz w:val="16"/>
                <w:szCs w:val="16"/>
              </w:rPr>
            </w:pPr>
          </w:p>
          <w:p w:rsidR="00E15CDD" w:rsidRPr="00AB2881" w:rsidRDefault="00E15CDD" w:rsidP="00474C0E">
            <w:pPr>
              <w:spacing w:line="240" w:lineRule="auto"/>
              <w:jc w:val="center"/>
              <w:rPr>
                <w:sz w:val="16"/>
                <w:szCs w:val="16"/>
              </w:rPr>
            </w:pPr>
            <w:r w:rsidRPr="00AB2881">
              <w:rPr>
                <w:sz w:val="16"/>
                <w:szCs w:val="16"/>
              </w:rPr>
              <w:t>:ЗУ1</w:t>
            </w:r>
          </w:p>
          <w:p w:rsidR="00E55B25" w:rsidRPr="00AB2881" w:rsidRDefault="00E55B25" w:rsidP="00474C0E">
            <w:pPr>
              <w:spacing w:line="240" w:lineRule="auto"/>
              <w:jc w:val="center"/>
              <w:rPr>
                <w:sz w:val="16"/>
                <w:szCs w:val="16"/>
              </w:rPr>
            </w:pPr>
          </w:p>
        </w:tc>
        <w:tc>
          <w:tcPr>
            <w:tcW w:w="1843" w:type="dxa"/>
            <w:vAlign w:val="center"/>
          </w:tcPr>
          <w:p w:rsidR="00E55B25" w:rsidRPr="00AB2881" w:rsidRDefault="00E15CDD" w:rsidP="00474C0E">
            <w:pPr>
              <w:autoSpaceDE w:val="0"/>
              <w:spacing w:line="240" w:lineRule="auto"/>
              <w:jc w:val="center"/>
              <w:rPr>
                <w:rFonts w:eastAsia="GOST Type AU"/>
                <w:sz w:val="16"/>
                <w:szCs w:val="16"/>
              </w:rPr>
            </w:pPr>
            <w:r w:rsidRPr="00AB2881">
              <w:rPr>
                <w:sz w:val="16"/>
                <w:szCs w:val="16"/>
              </w:rPr>
              <w:t>-</w:t>
            </w:r>
          </w:p>
        </w:tc>
        <w:tc>
          <w:tcPr>
            <w:tcW w:w="1701" w:type="dxa"/>
            <w:vAlign w:val="center"/>
          </w:tcPr>
          <w:p w:rsidR="00E55B25" w:rsidRPr="00AB2881" w:rsidRDefault="00E15CDD"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E55B25"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605</w:t>
            </w:r>
          </w:p>
        </w:tc>
        <w:tc>
          <w:tcPr>
            <w:tcW w:w="2835" w:type="dxa"/>
            <w:vAlign w:val="center"/>
          </w:tcPr>
          <w:p w:rsidR="00E15CDD" w:rsidRPr="00AB2881" w:rsidRDefault="00E15CDD" w:rsidP="00474C0E">
            <w:pPr>
              <w:spacing w:line="240" w:lineRule="auto"/>
              <w:jc w:val="center"/>
              <w:rPr>
                <w:sz w:val="16"/>
                <w:szCs w:val="16"/>
              </w:rPr>
            </w:pPr>
            <w:r w:rsidRPr="00AB2881">
              <w:rPr>
                <w:sz w:val="16"/>
                <w:szCs w:val="16"/>
              </w:rPr>
              <w:t>Вновь образованный.</w:t>
            </w:r>
          </w:p>
          <w:p w:rsidR="00E55B25" w:rsidRPr="00AB2881" w:rsidRDefault="00E15CDD" w:rsidP="00474C0E">
            <w:pPr>
              <w:spacing w:line="240" w:lineRule="auto"/>
              <w:jc w:val="center"/>
              <w:rPr>
                <w:rFonts w:eastAsia="GOST Type AU"/>
                <w:sz w:val="16"/>
                <w:szCs w:val="16"/>
              </w:rPr>
            </w:pPr>
            <w:r w:rsidRPr="00AB2881">
              <w:rPr>
                <w:sz w:val="16"/>
                <w:szCs w:val="16"/>
              </w:rPr>
              <w:t>Образование</w:t>
            </w:r>
            <w:r w:rsidR="00070F00" w:rsidRPr="00AB2881">
              <w:rPr>
                <w:sz w:val="16"/>
                <w:szCs w:val="16"/>
              </w:rPr>
              <w:t xml:space="preserve"> земель, находящихся в государственной или муниципальной собственности</w:t>
            </w:r>
          </w:p>
        </w:tc>
        <w:tc>
          <w:tcPr>
            <w:tcW w:w="1984" w:type="dxa"/>
            <w:vAlign w:val="center"/>
          </w:tcPr>
          <w:p w:rsidR="00E55B25" w:rsidRPr="00AB2881" w:rsidRDefault="008F0D55"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EA7384" w:rsidRPr="00AB2881" w:rsidRDefault="008F0D55" w:rsidP="00474C0E">
            <w:pPr>
              <w:spacing w:line="240" w:lineRule="auto"/>
              <w:jc w:val="center"/>
              <w:rPr>
                <w:sz w:val="16"/>
                <w:szCs w:val="16"/>
              </w:rPr>
            </w:pPr>
            <w:r w:rsidRPr="00AB2881">
              <w:rPr>
                <w:sz w:val="16"/>
                <w:szCs w:val="16"/>
              </w:rPr>
              <w:t>:ЗУ2</w:t>
            </w:r>
            <w:r w:rsidR="00EA7384" w:rsidRPr="00AB2881">
              <w:rPr>
                <w:sz w:val="16"/>
                <w:szCs w:val="16"/>
              </w:rPr>
              <w:t xml:space="preserve">, :ЗУ3 </w:t>
            </w:r>
          </w:p>
          <w:p w:rsidR="00AC0E4C" w:rsidRPr="00AB2881" w:rsidRDefault="00AC0E4C" w:rsidP="00474C0E">
            <w:pPr>
              <w:spacing w:line="240" w:lineRule="auto"/>
              <w:jc w:val="center"/>
              <w:rPr>
                <w:sz w:val="16"/>
                <w:szCs w:val="16"/>
              </w:rPr>
            </w:pPr>
          </w:p>
        </w:tc>
        <w:tc>
          <w:tcPr>
            <w:tcW w:w="1843" w:type="dxa"/>
            <w:vAlign w:val="center"/>
          </w:tcPr>
          <w:p w:rsidR="009B45A6" w:rsidRPr="00AB2881" w:rsidRDefault="0057321D" w:rsidP="00474C0E">
            <w:pPr>
              <w:autoSpaceDE w:val="0"/>
              <w:spacing w:line="240" w:lineRule="auto"/>
              <w:jc w:val="center"/>
              <w:rPr>
                <w:rFonts w:eastAsia="GOST Type AU"/>
                <w:sz w:val="16"/>
                <w:szCs w:val="16"/>
              </w:rPr>
            </w:pPr>
            <w:r w:rsidRPr="00AB2881">
              <w:rPr>
                <w:sz w:val="16"/>
                <w:szCs w:val="16"/>
              </w:rPr>
              <w:t>-</w:t>
            </w:r>
          </w:p>
        </w:tc>
        <w:tc>
          <w:tcPr>
            <w:tcW w:w="1701" w:type="dxa"/>
            <w:vAlign w:val="center"/>
          </w:tcPr>
          <w:p w:rsidR="009B45A6" w:rsidRPr="00AB2881" w:rsidRDefault="0057321D"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9B45A6" w:rsidRPr="00AB2881" w:rsidRDefault="00EA7384" w:rsidP="00474C0E">
            <w:pPr>
              <w:autoSpaceDE w:val="0"/>
              <w:spacing w:line="240" w:lineRule="auto"/>
              <w:jc w:val="center"/>
              <w:rPr>
                <w:rFonts w:eastAsia="GOST Type AU"/>
                <w:sz w:val="16"/>
                <w:szCs w:val="16"/>
              </w:rPr>
            </w:pPr>
            <w:r w:rsidRPr="00AB2881">
              <w:rPr>
                <w:rFonts w:eastAsia="GOST Type AU"/>
                <w:sz w:val="16"/>
                <w:szCs w:val="16"/>
              </w:rPr>
              <w:t>404</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9B45A6" w:rsidRPr="00AB2881" w:rsidRDefault="00070F00" w:rsidP="00474C0E">
            <w:pPr>
              <w:spacing w:line="240" w:lineRule="auto"/>
              <w:jc w:val="center"/>
              <w:rPr>
                <w:rFonts w:eastAsia="GOST Type AU"/>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shd w:val="clear" w:color="auto" w:fill="auto"/>
            <w:vAlign w:val="center"/>
          </w:tcPr>
          <w:p w:rsidR="009B45A6" w:rsidRPr="00AB2881" w:rsidRDefault="0057321D"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EA7384" w:rsidRPr="00AB2881" w:rsidRDefault="00EA7384" w:rsidP="00474C0E">
            <w:pPr>
              <w:spacing w:line="240" w:lineRule="auto"/>
              <w:jc w:val="center"/>
              <w:rPr>
                <w:sz w:val="16"/>
                <w:szCs w:val="16"/>
              </w:rPr>
            </w:pPr>
            <w:r w:rsidRPr="00AB2881">
              <w:rPr>
                <w:sz w:val="16"/>
                <w:szCs w:val="16"/>
              </w:rPr>
              <w:t>:ЗУ4</w:t>
            </w:r>
            <w:r w:rsidR="0039394E" w:rsidRPr="00AB2881">
              <w:rPr>
                <w:sz w:val="16"/>
                <w:szCs w:val="16"/>
              </w:rPr>
              <w:t>, :ЗУ39</w:t>
            </w:r>
          </w:p>
          <w:p w:rsidR="0057321D" w:rsidRPr="00AB2881" w:rsidRDefault="0057321D" w:rsidP="00474C0E">
            <w:pPr>
              <w:spacing w:line="240" w:lineRule="auto"/>
              <w:jc w:val="center"/>
              <w:rPr>
                <w:sz w:val="16"/>
                <w:szCs w:val="16"/>
              </w:rPr>
            </w:pPr>
          </w:p>
        </w:tc>
        <w:tc>
          <w:tcPr>
            <w:tcW w:w="1843" w:type="dxa"/>
            <w:vAlign w:val="center"/>
          </w:tcPr>
          <w:p w:rsidR="0057321D" w:rsidRPr="00AB2881" w:rsidRDefault="0057321D" w:rsidP="00474C0E">
            <w:pPr>
              <w:autoSpaceDE w:val="0"/>
              <w:spacing w:line="240" w:lineRule="auto"/>
              <w:jc w:val="center"/>
              <w:rPr>
                <w:rFonts w:eastAsia="GOST Type AU"/>
                <w:sz w:val="16"/>
                <w:szCs w:val="16"/>
              </w:rPr>
            </w:pPr>
            <w:r w:rsidRPr="00AB2881">
              <w:rPr>
                <w:sz w:val="16"/>
                <w:szCs w:val="16"/>
              </w:rPr>
              <w:t>-</w:t>
            </w:r>
          </w:p>
        </w:tc>
        <w:tc>
          <w:tcPr>
            <w:tcW w:w="1701" w:type="dxa"/>
            <w:vAlign w:val="center"/>
          </w:tcPr>
          <w:p w:rsidR="0057321D" w:rsidRPr="00AB2881" w:rsidRDefault="0057321D"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57321D"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405</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57321D" w:rsidRPr="00AB2881" w:rsidRDefault="00070F00" w:rsidP="00474C0E">
            <w:pPr>
              <w:spacing w:line="240" w:lineRule="auto"/>
              <w:jc w:val="center"/>
              <w:rPr>
                <w:rFonts w:eastAsia="GOST Type AU"/>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57321D" w:rsidRPr="00AB2881" w:rsidRDefault="0057321D"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57321D" w:rsidRPr="00AB2881" w:rsidRDefault="00EA7384" w:rsidP="00474C0E">
            <w:pPr>
              <w:spacing w:line="240" w:lineRule="auto"/>
              <w:jc w:val="center"/>
              <w:rPr>
                <w:sz w:val="16"/>
                <w:szCs w:val="16"/>
              </w:rPr>
            </w:pPr>
            <w:r w:rsidRPr="00AB2881">
              <w:rPr>
                <w:sz w:val="16"/>
                <w:szCs w:val="16"/>
              </w:rPr>
              <w:t>:ЗУ5</w:t>
            </w:r>
          </w:p>
        </w:tc>
        <w:tc>
          <w:tcPr>
            <w:tcW w:w="1843" w:type="dxa"/>
            <w:vAlign w:val="center"/>
          </w:tcPr>
          <w:p w:rsidR="0057321D" w:rsidRPr="00AB2881" w:rsidRDefault="0057321D" w:rsidP="00474C0E">
            <w:pPr>
              <w:autoSpaceDE w:val="0"/>
              <w:spacing w:line="240" w:lineRule="auto"/>
              <w:jc w:val="center"/>
              <w:rPr>
                <w:rFonts w:eastAsia="GOST Type AU"/>
                <w:sz w:val="16"/>
                <w:szCs w:val="16"/>
              </w:rPr>
            </w:pPr>
            <w:r w:rsidRPr="00AB2881">
              <w:rPr>
                <w:sz w:val="16"/>
                <w:szCs w:val="16"/>
              </w:rPr>
              <w:t>-</w:t>
            </w:r>
          </w:p>
        </w:tc>
        <w:tc>
          <w:tcPr>
            <w:tcW w:w="1701" w:type="dxa"/>
            <w:vAlign w:val="center"/>
          </w:tcPr>
          <w:p w:rsidR="0057321D" w:rsidRPr="00AB2881" w:rsidRDefault="0057321D"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57321D" w:rsidRPr="00AB2881" w:rsidRDefault="00EA7384" w:rsidP="00474C0E">
            <w:pPr>
              <w:autoSpaceDE w:val="0"/>
              <w:spacing w:line="240" w:lineRule="auto"/>
              <w:jc w:val="center"/>
              <w:rPr>
                <w:rFonts w:eastAsia="GOST Type AU"/>
                <w:sz w:val="16"/>
                <w:szCs w:val="16"/>
              </w:rPr>
            </w:pPr>
            <w:r w:rsidRPr="00AB2881">
              <w:rPr>
                <w:rFonts w:eastAsia="GOST Type AU"/>
                <w:sz w:val="16"/>
                <w:szCs w:val="16"/>
              </w:rPr>
              <w:t>408</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57321D" w:rsidRPr="00AB2881" w:rsidRDefault="00070F00" w:rsidP="00474C0E">
            <w:pPr>
              <w:spacing w:line="240" w:lineRule="auto"/>
              <w:jc w:val="center"/>
              <w:rPr>
                <w:rFonts w:eastAsia="GOST Type AU"/>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57321D" w:rsidRPr="00AB2881" w:rsidRDefault="0057321D"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57321D" w:rsidRPr="00AB2881" w:rsidRDefault="0057321D" w:rsidP="00474C0E">
            <w:pPr>
              <w:spacing w:line="240" w:lineRule="auto"/>
              <w:jc w:val="center"/>
              <w:rPr>
                <w:sz w:val="16"/>
                <w:szCs w:val="16"/>
              </w:rPr>
            </w:pPr>
            <w:r w:rsidRPr="00AB2881">
              <w:rPr>
                <w:sz w:val="16"/>
                <w:szCs w:val="16"/>
              </w:rPr>
              <w:t>:ЗУ</w:t>
            </w:r>
            <w:r w:rsidR="00EA7384" w:rsidRPr="00AB2881">
              <w:rPr>
                <w:sz w:val="16"/>
                <w:szCs w:val="16"/>
              </w:rPr>
              <w:t>6</w:t>
            </w:r>
          </w:p>
        </w:tc>
        <w:tc>
          <w:tcPr>
            <w:tcW w:w="1843" w:type="dxa"/>
            <w:vAlign w:val="center"/>
          </w:tcPr>
          <w:p w:rsidR="0057321D" w:rsidRPr="00AB2881" w:rsidRDefault="0057321D" w:rsidP="00474C0E">
            <w:pPr>
              <w:autoSpaceDE w:val="0"/>
              <w:spacing w:line="240" w:lineRule="auto"/>
              <w:jc w:val="center"/>
              <w:rPr>
                <w:sz w:val="16"/>
                <w:szCs w:val="16"/>
              </w:rPr>
            </w:pPr>
            <w:r w:rsidRPr="00AB2881">
              <w:rPr>
                <w:sz w:val="16"/>
                <w:szCs w:val="16"/>
              </w:rPr>
              <w:t>-</w:t>
            </w:r>
          </w:p>
        </w:tc>
        <w:tc>
          <w:tcPr>
            <w:tcW w:w="1701" w:type="dxa"/>
            <w:vAlign w:val="center"/>
          </w:tcPr>
          <w:p w:rsidR="0057321D" w:rsidRPr="00AB2881" w:rsidRDefault="0057321D"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57321D" w:rsidRPr="00AB2881" w:rsidRDefault="00EA7384" w:rsidP="00474C0E">
            <w:pPr>
              <w:autoSpaceDE w:val="0"/>
              <w:spacing w:line="240" w:lineRule="auto"/>
              <w:jc w:val="center"/>
              <w:rPr>
                <w:rFonts w:eastAsia="GOST Type AU"/>
                <w:sz w:val="16"/>
                <w:szCs w:val="16"/>
              </w:rPr>
            </w:pPr>
            <w:r w:rsidRPr="00AB2881">
              <w:rPr>
                <w:rFonts w:eastAsia="GOST Type AU"/>
                <w:sz w:val="16"/>
                <w:szCs w:val="16"/>
              </w:rPr>
              <w:t>410</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57321D"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57321D" w:rsidRPr="00AB2881" w:rsidRDefault="0057321D"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D96438" w:rsidRPr="00AB2881" w:rsidRDefault="00D96438" w:rsidP="00474C0E">
            <w:pPr>
              <w:spacing w:line="240" w:lineRule="auto"/>
              <w:jc w:val="center"/>
              <w:rPr>
                <w:sz w:val="16"/>
                <w:szCs w:val="16"/>
              </w:rPr>
            </w:pPr>
            <w:r w:rsidRPr="00AB2881">
              <w:rPr>
                <w:sz w:val="16"/>
                <w:szCs w:val="16"/>
              </w:rPr>
              <w:t>:ЗУ</w:t>
            </w:r>
            <w:r w:rsidR="00EA7384" w:rsidRPr="00AB2881">
              <w:rPr>
                <w:sz w:val="16"/>
                <w:szCs w:val="16"/>
              </w:rPr>
              <w:t>7</w:t>
            </w:r>
          </w:p>
        </w:tc>
        <w:tc>
          <w:tcPr>
            <w:tcW w:w="1843" w:type="dxa"/>
            <w:vAlign w:val="center"/>
          </w:tcPr>
          <w:p w:rsidR="00D96438" w:rsidRPr="00AB2881" w:rsidRDefault="00D96438" w:rsidP="00474C0E">
            <w:pPr>
              <w:autoSpaceDE w:val="0"/>
              <w:spacing w:line="240" w:lineRule="auto"/>
              <w:jc w:val="center"/>
              <w:rPr>
                <w:sz w:val="16"/>
                <w:szCs w:val="16"/>
              </w:rPr>
            </w:pPr>
            <w:r w:rsidRPr="00AB2881">
              <w:rPr>
                <w:sz w:val="16"/>
                <w:szCs w:val="16"/>
              </w:rPr>
              <w:t>-</w:t>
            </w:r>
          </w:p>
        </w:tc>
        <w:tc>
          <w:tcPr>
            <w:tcW w:w="1701" w:type="dxa"/>
            <w:vAlign w:val="center"/>
          </w:tcPr>
          <w:p w:rsidR="00D96438" w:rsidRPr="00AB2881" w:rsidRDefault="00D96438"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D96438"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413</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D96438"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D96438" w:rsidRPr="00AB2881" w:rsidRDefault="00D96438"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D96438" w:rsidRPr="00AB2881" w:rsidRDefault="00D96438" w:rsidP="00474C0E">
            <w:pPr>
              <w:spacing w:line="240" w:lineRule="auto"/>
              <w:jc w:val="center"/>
              <w:rPr>
                <w:sz w:val="16"/>
                <w:szCs w:val="16"/>
              </w:rPr>
            </w:pPr>
            <w:r w:rsidRPr="00AB2881">
              <w:rPr>
                <w:sz w:val="16"/>
                <w:szCs w:val="16"/>
              </w:rPr>
              <w:t>:ЗУ</w:t>
            </w:r>
            <w:r w:rsidR="00EA7384" w:rsidRPr="00AB2881">
              <w:rPr>
                <w:sz w:val="16"/>
                <w:szCs w:val="16"/>
              </w:rPr>
              <w:t>8</w:t>
            </w:r>
          </w:p>
        </w:tc>
        <w:tc>
          <w:tcPr>
            <w:tcW w:w="1843" w:type="dxa"/>
            <w:vAlign w:val="center"/>
          </w:tcPr>
          <w:p w:rsidR="00D96438" w:rsidRPr="00AB2881" w:rsidRDefault="00D96438" w:rsidP="00474C0E">
            <w:pPr>
              <w:autoSpaceDE w:val="0"/>
              <w:spacing w:line="240" w:lineRule="auto"/>
              <w:jc w:val="center"/>
              <w:rPr>
                <w:sz w:val="16"/>
                <w:szCs w:val="16"/>
              </w:rPr>
            </w:pPr>
            <w:r w:rsidRPr="00AB2881">
              <w:rPr>
                <w:sz w:val="16"/>
                <w:szCs w:val="16"/>
              </w:rPr>
              <w:t>-</w:t>
            </w:r>
          </w:p>
        </w:tc>
        <w:tc>
          <w:tcPr>
            <w:tcW w:w="1701" w:type="dxa"/>
            <w:vAlign w:val="center"/>
          </w:tcPr>
          <w:p w:rsidR="00D96438" w:rsidRPr="00AB2881" w:rsidRDefault="00D96438"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D96438" w:rsidRPr="00AB2881" w:rsidRDefault="00EA7384" w:rsidP="00474C0E">
            <w:pPr>
              <w:autoSpaceDE w:val="0"/>
              <w:spacing w:line="240" w:lineRule="auto"/>
              <w:jc w:val="center"/>
              <w:rPr>
                <w:rFonts w:eastAsia="GOST Type AU"/>
                <w:sz w:val="16"/>
                <w:szCs w:val="16"/>
              </w:rPr>
            </w:pPr>
            <w:r w:rsidRPr="00AB2881">
              <w:rPr>
                <w:rFonts w:eastAsia="GOST Type AU"/>
                <w:sz w:val="16"/>
                <w:szCs w:val="16"/>
              </w:rPr>
              <w:t>838</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D96438"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D96438" w:rsidRPr="00AB2881" w:rsidRDefault="00D96438"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D96438" w:rsidRPr="00AB2881" w:rsidRDefault="00D96438" w:rsidP="00474C0E">
            <w:pPr>
              <w:spacing w:line="240" w:lineRule="auto"/>
              <w:jc w:val="center"/>
              <w:rPr>
                <w:sz w:val="16"/>
                <w:szCs w:val="16"/>
              </w:rPr>
            </w:pPr>
            <w:r w:rsidRPr="00AB2881">
              <w:rPr>
                <w:sz w:val="16"/>
                <w:szCs w:val="16"/>
              </w:rPr>
              <w:t>:ЗУ9</w:t>
            </w:r>
          </w:p>
        </w:tc>
        <w:tc>
          <w:tcPr>
            <w:tcW w:w="1843" w:type="dxa"/>
            <w:vAlign w:val="center"/>
          </w:tcPr>
          <w:p w:rsidR="00D96438" w:rsidRPr="00AB2881" w:rsidRDefault="00D96438" w:rsidP="00474C0E">
            <w:pPr>
              <w:autoSpaceDE w:val="0"/>
              <w:spacing w:line="240" w:lineRule="auto"/>
              <w:jc w:val="center"/>
              <w:rPr>
                <w:sz w:val="16"/>
                <w:szCs w:val="16"/>
              </w:rPr>
            </w:pPr>
            <w:r w:rsidRPr="00AB2881">
              <w:rPr>
                <w:sz w:val="16"/>
                <w:szCs w:val="16"/>
              </w:rPr>
              <w:t>-</w:t>
            </w:r>
          </w:p>
        </w:tc>
        <w:tc>
          <w:tcPr>
            <w:tcW w:w="1701" w:type="dxa"/>
            <w:vAlign w:val="center"/>
          </w:tcPr>
          <w:p w:rsidR="00D96438" w:rsidRPr="00AB2881" w:rsidRDefault="00D96438"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D96438" w:rsidRPr="00AB2881" w:rsidRDefault="00EA7384" w:rsidP="00474C0E">
            <w:pPr>
              <w:autoSpaceDE w:val="0"/>
              <w:spacing w:line="240" w:lineRule="auto"/>
              <w:jc w:val="center"/>
              <w:rPr>
                <w:rFonts w:eastAsia="GOST Type AU"/>
                <w:sz w:val="16"/>
                <w:szCs w:val="16"/>
              </w:rPr>
            </w:pPr>
            <w:r w:rsidRPr="00AB2881">
              <w:rPr>
                <w:rFonts w:eastAsia="GOST Type AU"/>
                <w:sz w:val="16"/>
                <w:szCs w:val="16"/>
              </w:rPr>
              <w:t>692</w:t>
            </w:r>
          </w:p>
        </w:tc>
        <w:tc>
          <w:tcPr>
            <w:tcW w:w="2835" w:type="dxa"/>
            <w:vAlign w:val="center"/>
          </w:tcPr>
          <w:p w:rsidR="00D96438" w:rsidRPr="00AB2881" w:rsidRDefault="00D96438" w:rsidP="00474C0E">
            <w:pPr>
              <w:spacing w:line="240" w:lineRule="auto"/>
              <w:jc w:val="center"/>
              <w:rPr>
                <w:sz w:val="16"/>
                <w:szCs w:val="16"/>
              </w:rPr>
            </w:pPr>
            <w:r w:rsidRPr="00AB2881">
              <w:rPr>
                <w:sz w:val="16"/>
                <w:szCs w:val="16"/>
              </w:rPr>
              <w:t>Вновь образованный.</w:t>
            </w:r>
          </w:p>
          <w:p w:rsidR="00D96438" w:rsidRPr="00AB2881" w:rsidRDefault="00D96438" w:rsidP="00474C0E">
            <w:pPr>
              <w:spacing w:line="240" w:lineRule="auto"/>
              <w:jc w:val="center"/>
              <w:rPr>
                <w:sz w:val="16"/>
                <w:szCs w:val="16"/>
              </w:rPr>
            </w:pPr>
            <w:r w:rsidRPr="00AB2881">
              <w:rPr>
                <w:sz w:val="16"/>
                <w:szCs w:val="16"/>
              </w:rPr>
              <w:t>Образование из земель неразграниченной государственной собственности</w:t>
            </w:r>
          </w:p>
        </w:tc>
        <w:tc>
          <w:tcPr>
            <w:tcW w:w="1984" w:type="dxa"/>
            <w:vAlign w:val="center"/>
          </w:tcPr>
          <w:p w:rsidR="00D96438" w:rsidRPr="00AB2881" w:rsidRDefault="00D96438"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D96438" w:rsidRPr="00AB2881" w:rsidRDefault="00D96438" w:rsidP="00474C0E">
            <w:pPr>
              <w:spacing w:line="240" w:lineRule="auto"/>
              <w:jc w:val="center"/>
              <w:rPr>
                <w:sz w:val="16"/>
                <w:szCs w:val="16"/>
              </w:rPr>
            </w:pPr>
            <w:r w:rsidRPr="00AB2881">
              <w:rPr>
                <w:sz w:val="16"/>
                <w:szCs w:val="16"/>
              </w:rPr>
              <w:t>:ЗУ</w:t>
            </w:r>
            <w:r w:rsidR="00EA7384" w:rsidRPr="00AB2881">
              <w:rPr>
                <w:sz w:val="16"/>
                <w:szCs w:val="16"/>
              </w:rPr>
              <w:t>10-:ЗУ13,</w:t>
            </w:r>
          </w:p>
          <w:p w:rsidR="00EA7384" w:rsidRPr="00AB2881" w:rsidRDefault="00EA7384" w:rsidP="00474C0E">
            <w:pPr>
              <w:spacing w:line="240" w:lineRule="auto"/>
              <w:jc w:val="center"/>
              <w:rPr>
                <w:sz w:val="16"/>
                <w:szCs w:val="16"/>
              </w:rPr>
            </w:pPr>
            <w:r w:rsidRPr="00AB2881">
              <w:rPr>
                <w:sz w:val="16"/>
                <w:szCs w:val="16"/>
              </w:rPr>
              <w:t>:ЗУ16-:ЗУ23</w:t>
            </w:r>
            <w:r w:rsidR="00070F00" w:rsidRPr="00AB2881">
              <w:rPr>
                <w:sz w:val="16"/>
                <w:szCs w:val="16"/>
              </w:rPr>
              <w:t>,</w:t>
            </w:r>
          </w:p>
          <w:p w:rsidR="00070F00" w:rsidRPr="00AB2881" w:rsidRDefault="00070F00" w:rsidP="00474C0E">
            <w:pPr>
              <w:spacing w:line="240" w:lineRule="auto"/>
              <w:jc w:val="center"/>
              <w:rPr>
                <w:sz w:val="16"/>
                <w:szCs w:val="16"/>
              </w:rPr>
            </w:pPr>
            <w:r w:rsidRPr="00AB2881">
              <w:rPr>
                <w:sz w:val="16"/>
                <w:szCs w:val="16"/>
              </w:rPr>
              <w:t>ЗУ60-:ЗУ67,</w:t>
            </w:r>
          </w:p>
        </w:tc>
        <w:tc>
          <w:tcPr>
            <w:tcW w:w="1843" w:type="dxa"/>
            <w:vAlign w:val="center"/>
          </w:tcPr>
          <w:p w:rsidR="00D96438" w:rsidRPr="00AB2881" w:rsidRDefault="00D96438" w:rsidP="00474C0E">
            <w:pPr>
              <w:autoSpaceDE w:val="0"/>
              <w:spacing w:line="240" w:lineRule="auto"/>
              <w:jc w:val="center"/>
              <w:rPr>
                <w:sz w:val="16"/>
                <w:szCs w:val="16"/>
              </w:rPr>
            </w:pPr>
            <w:r w:rsidRPr="00AB2881">
              <w:rPr>
                <w:sz w:val="16"/>
                <w:szCs w:val="16"/>
              </w:rPr>
              <w:t>-</w:t>
            </w:r>
          </w:p>
        </w:tc>
        <w:tc>
          <w:tcPr>
            <w:tcW w:w="1701" w:type="dxa"/>
            <w:vAlign w:val="center"/>
          </w:tcPr>
          <w:p w:rsidR="00D96438" w:rsidRPr="00AB2881" w:rsidRDefault="00D96438"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D96438" w:rsidRPr="00AB2881" w:rsidRDefault="00EA7384" w:rsidP="00474C0E">
            <w:pPr>
              <w:autoSpaceDE w:val="0"/>
              <w:spacing w:line="240" w:lineRule="auto"/>
              <w:jc w:val="center"/>
              <w:rPr>
                <w:rFonts w:eastAsia="GOST Type AU"/>
                <w:sz w:val="16"/>
                <w:szCs w:val="16"/>
              </w:rPr>
            </w:pPr>
            <w:r w:rsidRPr="00AB2881">
              <w:rPr>
                <w:rFonts w:eastAsia="GOST Type AU"/>
                <w:sz w:val="16"/>
                <w:szCs w:val="16"/>
              </w:rPr>
              <w:t>400</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D96438"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D96438" w:rsidRPr="00AB2881" w:rsidRDefault="00D96438"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D96438" w:rsidRPr="00AB2881" w:rsidRDefault="00D96438" w:rsidP="00474C0E">
            <w:pPr>
              <w:spacing w:line="240" w:lineRule="auto"/>
              <w:jc w:val="center"/>
              <w:rPr>
                <w:sz w:val="16"/>
                <w:szCs w:val="16"/>
              </w:rPr>
            </w:pPr>
            <w:r w:rsidRPr="00AB2881">
              <w:rPr>
                <w:sz w:val="16"/>
                <w:szCs w:val="16"/>
              </w:rPr>
              <w:t>:ЗУ</w:t>
            </w:r>
            <w:r w:rsidR="00EA7384" w:rsidRPr="00AB2881">
              <w:rPr>
                <w:sz w:val="16"/>
                <w:szCs w:val="16"/>
              </w:rPr>
              <w:t>14</w:t>
            </w:r>
          </w:p>
        </w:tc>
        <w:tc>
          <w:tcPr>
            <w:tcW w:w="1843" w:type="dxa"/>
            <w:vAlign w:val="center"/>
          </w:tcPr>
          <w:p w:rsidR="00D96438" w:rsidRPr="00AB2881" w:rsidRDefault="00D96438" w:rsidP="00474C0E">
            <w:pPr>
              <w:autoSpaceDE w:val="0"/>
              <w:spacing w:line="240" w:lineRule="auto"/>
              <w:jc w:val="center"/>
              <w:rPr>
                <w:sz w:val="16"/>
                <w:szCs w:val="16"/>
              </w:rPr>
            </w:pPr>
            <w:r w:rsidRPr="00AB2881">
              <w:rPr>
                <w:sz w:val="16"/>
                <w:szCs w:val="16"/>
              </w:rPr>
              <w:t>-</w:t>
            </w:r>
          </w:p>
        </w:tc>
        <w:tc>
          <w:tcPr>
            <w:tcW w:w="1701" w:type="dxa"/>
            <w:vAlign w:val="center"/>
          </w:tcPr>
          <w:p w:rsidR="00D96438" w:rsidRPr="00AB2881" w:rsidRDefault="00D96438"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D96438" w:rsidRPr="00AB2881" w:rsidRDefault="00EA7384" w:rsidP="00474C0E">
            <w:pPr>
              <w:autoSpaceDE w:val="0"/>
              <w:spacing w:line="240" w:lineRule="auto"/>
              <w:jc w:val="center"/>
              <w:rPr>
                <w:rFonts w:eastAsia="GOST Type AU"/>
                <w:sz w:val="16"/>
                <w:szCs w:val="16"/>
              </w:rPr>
            </w:pPr>
            <w:r w:rsidRPr="00AB2881">
              <w:rPr>
                <w:rFonts w:eastAsia="GOST Type AU"/>
                <w:sz w:val="16"/>
                <w:szCs w:val="16"/>
              </w:rPr>
              <w:t>657</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D96438"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D96438" w:rsidRPr="00AB2881" w:rsidRDefault="00D96438"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D96438" w:rsidRPr="00AB2881" w:rsidRDefault="00D96438" w:rsidP="00474C0E">
            <w:pPr>
              <w:spacing w:line="240" w:lineRule="auto"/>
              <w:jc w:val="center"/>
              <w:rPr>
                <w:sz w:val="16"/>
                <w:szCs w:val="16"/>
              </w:rPr>
            </w:pPr>
            <w:r w:rsidRPr="00AB2881">
              <w:rPr>
                <w:sz w:val="16"/>
                <w:szCs w:val="16"/>
              </w:rPr>
              <w:t>:ЗУ</w:t>
            </w:r>
            <w:r w:rsidR="00EA7384" w:rsidRPr="00AB2881">
              <w:rPr>
                <w:sz w:val="16"/>
                <w:szCs w:val="16"/>
              </w:rPr>
              <w:t>15</w:t>
            </w:r>
          </w:p>
        </w:tc>
        <w:tc>
          <w:tcPr>
            <w:tcW w:w="1843" w:type="dxa"/>
            <w:vAlign w:val="center"/>
          </w:tcPr>
          <w:p w:rsidR="00D96438" w:rsidRPr="00AB2881" w:rsidRDefault="00D96438" w:rsidP="00474C0E">
            <w:pPr>
              <w:autoSpaceDE w:val="0"/>
              <w:spacing w:line="240" w:lineRule="auto"/>
              <w:jc w:val="center"/>
              <w:rPr>
                <w:sz w:val="16"/>
                <w:szCs w:val="16"/>
              </w:rPr>
            </w:pPr>
            <w:r w:rsidRPr="00AB2881">
              <w:rPr>
                <w:sz w:val="16"/>
                <w:szCs w:val="16"/>
              </w:rPr>
              <w:t>-</w:t>
            </w:r>
          </w:p>
        </w:tc>
        <w:tc>
          <w:tcPr>
            <w:tcW w:w="1701" w:type="dxa"/>
            <w:vAlign w:val="center"/>
          </w:tcPr>
          <w:p w:rsidR="00D96438" w:rsidRPr="00AB2881" w:rsidRDefault="00D96438"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D96438" w:rsidRPr="00AB2881" w:rsidRDefault="00EA7384" w:rsidP="00474C0E">
            <w:pPr>
              <w:autoSpaceDE w:val="0"/>
              <w:spacing w:line="240" w:lineRule="auto"/>
              <w:jc w:val="center"/>
              <w:rPr>
                <w:rFonts w:eastAsia="GOST Type AU"/>
                <w:sz w:val="16"/>
                <w:szCs w:val="16"/>
              </w:rPr>
            </w:pPr>
            <w:r w:rsidRPr="00AB2881">
              <w:rPr>
                <w:rFonts w:eastAsia="GOST Type AU"/>
                <w:sz w:val="16"/>
                <w:szCs w:val="16"/>
              </w:rPr>
              <w:t>689</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D96438"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D96438" w:rsidRPr="00AB2881" w:rsidRDefault="00D96438"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AC0E4C" w:rsidRPr="00AB2881" w:rsidRDefault="00B63AB3" w:rsidP="00474C0E">
            <w:pPr>
              <w:spacing w:line="240" w:lineRule="auto"/>
              <w:jc w:val="center"/>
              <w:rPr>
                <w:sz w:val="16"/>
                <w:szCs w:val="16"/>
              </w:rPr>
            </w:pPr>
            <w:r w:rsidRPr="00AB2881">
              <w:rPr>
                <w:sz w:val="16"/>
                <w:szCs w:val="16"/>
              </w:rPr>
              <w:t>:ЗУ</w:t>
            </w:r>
            <w:r w:rsidR="00EA7384" w:rsidRPr="00AB2881">
              <w:rPr>
                <w:sz w:val="16"/>
                <w:szCs w:val="16"/>
              </w:rPr>
              <w:t>24</w:t>
            </w:r>
          </w:p>
        </w:tc>
        <w:tc>
          <w:tcPr>
            <w:tcW w:w="1843" w:type="dxa"/>
            <w:vAlign w:val="center"/>
          </w:tcPr>
          <w:p w:rsidR="00B63AB3" w:rsidRPr="00AB2881" w:rsidRDefault="00B63AB3" w:rsidP="00474C0E">
            <w:pPr>
              <w:autoSpaceDE w:val="0"/>
              <w:spacing w:line="240" w:lineRule="auto"/>
              <w:jc w:val="center"/>
              <w:rPr>
                <w:sz w:val="16"/>
                <w:szCs w:val="16"/>
              </w:rPr>
            </w:pPr>
            <w:r w:rsidRPr="00AB2881">
              <w:rPr>
                <w:sz w:val="16"/>
                <w:szCs w:val="16"/>
              </w:rPr>
              <w:t>-</w:t>
            </w:r>
          </w:p>
        </w:tc>
        <w:tc>
          <w:tcPr>
            <w:tcW w:w="1701" w:type="dxa"/>
            <w:vAlign w:val="center"/>
          </w:tcPr>
          <w:p w:rsidR="00B63AB3" w:rsidRPr="00AB2881" w:rsidRDefault="00B63AB3"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B63AB3" w:rsidRPr="00AB2881" w:rsidRDefault="00EA7384" w:rsidP="00474C0E">
            <w:pPr>
              <w:autoSpaceDE w:val="0"/>
              <w:spacing w:line="240" w:lineRule="auto"/>
              <w:jc w:val="center"/>
              <w:rPr>
                <w:rFonts w:eastAsia="GOST Type AU"/>
                <w:sz w:val="16"/>
                <w:szCs w:val="16"/>
              </w:rPr>
            </w:pPr>
            <w:r w:rsidRPr="00AB2881">
              <w:rPr>
                <w:rFonts w:eastAsia="GOST Type AU"/>
                <w:sz w:val="16"/>
                <w:szCs w:val="16"/>
              </w:rPr>
              <w:t>624</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B63AB3"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AB2881" w:rsidRDefault="00B63AB3"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B63AB3" w:rsidRPr="00AB2881" w:rsidRDefault="00B63AB3" w:rsidP="00474C0E">
            <w:pPr>
              <w:spacing w:line="240" w:lineRule="auto"/>
              <w:jc w:val="center"/>
              <w:rPr>
                <w:sz w:val="16"/>
                <w:szCs w:val="16"/>
              </w:rPr>
            </w:pPr>
            <w:r w:rsidRPr="00AB2881">
              <w:rPr>
                <w:sz w:val="16"/>
                <w:szCs w:val="16"/>
              </w:rPr>
              <w:t>:ЗУ</w:t>
            </w:r>
            <w:r w:rsidR="00EA7384" w:rsidRPr="00AB2881">
              <w:rPr>
                <w:sz w:val="16"/>
                <w:szCs w:val="16"/>
              </w:rPr>
              <w:t>25</w:t>
            </w:r>
          </w:p>
        </w:tc>
        <w:tc>
          <w:tcPr>
            <w:tcW w:w="1843" w:type="dxa"/>
            <w:vAlign w:val="center"/>
          </w:tcPr>
          <w:p w:rsidR="00B63AB3" w:rsidRPr="00AB2881" w:rsidRDefault="00B63AB3" w:rsidP="00474C0E">
            <w:pPr>
              <w:autoSpaceDE w:val="0"/>
              <w:spacing w:line="240" w:lineRule="auto"/>
              <w:jc w:val="center"/>
              <w:rPr>
                <w:sz w:val="16"/>
                <w:szCs w:val="16"/>
              </w:rPr>
            </w:pPr>
            <w:r w:rsidRPr="00AB2881">
              <w:rPr>
                <w:sz w:val="16"/>
                <w:szCs w:val="16"/>
              </w:rPr>
              <w:t>-</w:t>
            </w:r>
          </w:p>
        </w:tc>
        <w:tc>
          <w:tcPr>
            <w:tcW w:w="1701" w:type="dxa"/>
            <w:vAlign w:val="center"/>
          </w:tcPr>
          <w:p w:rsidR="00B63AB3" w:rsidRPr="00AB2881" w:rsidRDefault="00B63AB3"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B63AB3"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719</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B63AB3"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AB2881" w:rsidRDefault="00B63AB3"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B63AB3" w:rsidRPr="00AB2881" w:rsidRDefault="00B63AB3" w:rsidP="00474C0E">
            <w:pPr>
              <w:spacing w:line="240" w:lineRule="auto"/>
              <w:jc w:val="center"/>
              <w:rPr>
                <w:sz w:val="16"/>
                <w:szCs w:val="16"/>
              </w:rPr>
            </w:pPr>
            <w:r w:rsidRPr="00AB2881">
              <w:rPr>
                <w:sz w:val="16"/>
                <w:szCs w:val="16"/>
              </w:rPr>
              <w:t>:ЗУ</w:t>
            </w:r>
            <w:r w:rsidR="0039394E" w:rsidRPr="00AB2881">
              <w:rPr>
                <w:sz w:val="16"/>
                <w:szCs w:val="16"/>
              </w:rPr>
              <w:t>26-:ЗУ31</w:t>
            </w:r>
            <w:r w:rsidR="002022CB" w:rsidRPr="00AB2881">
              <w:rPr>
                <w:sz w:val="16"/>
                <w:szCs w:val="16"/>
              </w:rPr>
              <w:t>,</w:t>
            </w:r>
          </w:p>
          <w:p w:rsidR="002022CB" w:rsidRPr="00AB2881" w:rsidRDefault="002022CB" w:rsidP="00474C0E">
            <w:pPr>
              <w:spacing w:line="240" w:lineRule="auto"/>
              <w:jc w:val="center"/>
              <w:rPr>
                <w:sz w:val="16"/>
                <w:szCs w:val="16"/>
              </w:rPr>
            </w:pPr>
            <w:r w:rsidRPr="00AB2881">
              <w:rPr>
                <w:sz w:val="16"/>
                <w:szCs w:val="16"/>
              </w:rPr>
              <w:t>:ЗУ41</w:t>
            </w:r>
          </w:p>
        </w:tc>
        <w:tc>
          <w:tcPr>
            <w:tcW w:w="1843" w:type="dxa"/>
            <w:vAlign w:val="center"/>
          </w:tcPr>
          <w:p w:rsidR="00B63AB3" w:rsidRPr="00AB2881" w:rsidRDefault="00B63AB3" w:rsidP="00474C0E">
            <w:pPr>
              <w:autoSpaceDE w:val="0"/>
              <w:spacing w:line="240" w:lineRule="auto"/>
              <w:jc w:val="center"/>
              <w:rPr>
                <w:sz w:val="16"/>
                <w:szCs w:val="16"/>
              </w:rPr>
            </w:pPr>
            <w:r w:rsidRPr="00AB2881">
              <w:rPr>
                <w:sz w:val="16"/>
                <w:szCs w:val="16"/>
              </w:rPr>
              <w:t>-</w:t>
            </w:r>
          </w:p>
        </w:tc>
        <w:tc>
          <w:tcPr>
            <w:tcW w:w="1701" w:type="dxa"/>
            <w:vAlign w:val="center"/>
          </w:tcPr>
          <w:p w:rsidR="00B63AB3" w:rsidRPr="00AB2881" w:rsidRDefault="00B63AB3"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B63AB3" w:rsidRPr="00AB2881" w:rsidRDefault="0039394E" w:rsidP="00474C0E">
            <w:pPr>
              <w:autoSpaceDE w:val="0"/>
              <w:spacing w:line="240" w:lineRule="auto"/>
              <w:jc w:val="center"/>
              <w:rPr>
                <w:rFonts w:eastAsia="GOST Type AU"/>
                <w:sz w:val="16"/>
                <w:szCs w:val="16"/>
              </w:rPr>
            </w:pPr>
            <w:r w:rsidRPr="00AB2881">
              <w:rPr>
                <w:rFonts w:eastAsia="GOST Type AU"/>
                <w:sz w:val="16"/>
                <w:szCs w:val="16"/>
              </w:rPr>
              <w:t>418</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B63AB3"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AB2881" w:rsidRDefault="00B63AB3"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B63AB3" w:rsidRPr="00AB2881" w:rsidRDefault="00B63AB3" w:rsidP="00474C0E">
            <w:pPr>
              <w:spacing w:line="240" w:lineRule="auto"/>
              <w:jc w:val="center"/>
              <w:rPr>
                <w:sz w:val="16"/>
                <w:szCs w:val="16"/>
              </w:rPr>
            </w:pPr>
            <w:r w:rsidRPr="00AB2881">
              <w:rPr>
                <w:sz w:val="16"/>
                <w:szCs w:val="16"/>
              </w:rPr>
              <w:t>:ЗУ</w:t>
            </w:r>
            <w:r w:rsidR="0039394E" w:rsidRPr="00AB2881">
              <w:rPr>
                <w:sz w:val="16"/>
                <w:szCs w:val="16"/>
              </w:rPr>
              <w:t>32</w:t>
            </w:r>
          </w:p>
        </w:tc>
        <w:tc>
          <w:tcPr>
            <w:tcW w:w="1843" w:type="dxa"/>
            <w:vAlign w:val="center"/>
          </w:tcPr>
          <w:p w:rsidR="00B63AB3" w:rsidRPr="00AB2881" w:rsidRDefault="00B63AB3" w:rsidP="00474C0E">
            <w:pPr>
              <w:autoSpaceDE w:val="0"/>
              <w:spacing w:line="240" w:lineRule="auto"/>
              <w:jc w:val="center"/>
              <w:rPr>
                <w:sz w:val="16"/>
                <w:szCs w:val="16"/>
              </w:rPr>
            </w:pPr>
            <w:r w:rsidRPr="00AB2881">
              <w:rPr>
                <w:sz w:val="16"/>
                <w:szCs w:val="16"/>
              </w:rPr>
              <w:t>-</w:t>
            </w:r>
          </w:p>
        </w:tc>
        <w:tc>
          <w:tcPr>
            <w:tcW w:w="1701" w:type="dxa"/>
            <w:vAlign w:val="center"/>
          </w:tcPr>
          <w:p w:rsidR="00B63AB3" w:rsidRPr="00AB2881" w:rsidRDefault="00B63AB3"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B63AB3" w:rsidRPr="00AB2881" w:rsidRDefault="0039394E" w:rsidP="00474C0E">
            <w:pPr>
              <w:autoSpaceDE w:val="0"/>
              <w:spacing w:line="240" w:lineRule="auto"/>
              <w:jc w:val="center"/>
              <w:rPr>
                <w:rFonts w:eastAsia="GOST Type AU"/>
                <w:sz w:val="16"/>
                <w:szCs w:val="16"/>
              </w:rPr>
            </w:pPr>
            <w:r w:rsidRPr="00AB2881">
              <w:rPr>
                <w:rFonts w:eastAsia="GOST Type AU"/>
                <w:sz w:val="16"/>
                <w:szCs w:val="16"/>
              </w:rPr>
              <w:t>627</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B63AB3"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AB2881" w:rsidRDefault="00B63AB3"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B63AB3" w:rsidRPr="00AB2881" w:rsidRDefault="00B63AB3" w:rsidP="00474C0E">
            <w:pPr>
              <w:spacing w:line="240" w:lineRule="auto"/>
              <w:jc w:val="center"/>
              <w:rPr>
                <w:sz w:val="16"/>
                <w:szCs w:val="16"/>
              </w:rPr>
            </w:pPr>
            <w:r w:rsidRPr="00AB2881">
              <w:rPr>
                <w:sz w:val="16"/>
                <w:szCs w:val="16"/>
              </w:rPr>
              <w:t>:ЗУ</w:t>
            </w:r>
            <w:r w:rsidR="0039394E" w:rsidRPr="00AB2881">
              <w:rPr>
                <w:sz w:val="16"/>
                <w:szCs w:val="16"/>
              </w:rPr>
              <w:t>33</w:t>
            </w:r>
          </w:p>
        </w:tc>
        <w:tc>
          <w:tcPr>
            <w:tcW w:w="1843" w:type="dxa"/>
            <w:vAlign w:val="center"/>
          </w:tcPr>
          <w:p w:rsidR="00B63AB3" w:rsidRPr="00AB2881" w:rsidRDefault="00B63AB3" w:rsidP="00474C0E">
            <w:pPr>
              <w:autoSpaceDE w:val="0"/>
              <w:spacing w:line="240" w:lineRule="auto"/>
              <w:jc w:val="center"/>
              <w:rPr>
                <w:sz w:val="16"/>
                <w:szCs w:val="16"/>
              </w:rPr>
            </w:pPr>
            <w:r w:rsidRPr="00AB2881">
              <w:rPr>
                <w:sz w:val="16"/>
                <w:szCs w:val="16"/>
              </w:rPr>
              <w:t>-</w:t>
            </w:r>
          </w:p>
        </w:tc>
        <w:tc>
          <w:tcPr>
            <w:tcW w:w="1701" w:type="dxa"/>
            <w:vAlign w:val="center"/>
          </w:tcPr>
          <w:p w:rsidR="00B63AB3" w:rsidRPr="00AB2881" w:rsidRDefault="00B63AB3"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B63AB3" w:rsidRPr="00AB2881" w:rsidRDefault="0039394E" w:rsidP="00474C0E">
            <w:pPr>
              <w:autoSpaceDE w:val="0"/>
              <w:spacing w:line="240" w:lineRule="auto"/>
              <w:jc w:val="center"/>
              <w:rPr>
                <w:rFonts w:eastAsia="GOST Type AU"/>
                <w:sz w:val="16"/>
                <w:szCs w:val="16"/>
              </w:rPr>
            </w:pPr>
            <w:r w:rsidRPr="00AB2881">
              <w:rPr>
                <w:rFonts w:eastAsia="GOST Type AU"/>
                <w:sz w:val="16"/>
                <w:szCs w:val="16"/>
              </w:rPr>
              <w:t>577</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B63AB3"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AB2881" w:rsidRDefault="00B63AB3"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B63AB3" w:rsidRPr="00AB2881" w:rsidRDefault="00B63AB3" w:rsidP="00474C0E">
            <w:pPr>
              <w:spacing w:line="240" w:lineRule="auto"/>
              <w:jc w:val="center"/>
              <w:rPr>
                <w:sz w:val="16"/>
                <w:szCs w:val="16"/>
              </w:rPr>
            </w:pPr>
            <w:r w:rsidRPr="00AB2881">
              <w:rPr>
                <w:sz w:val="16"/>
                <w:szCs w:val="16"/>
              </w:rPr>
              <w:t>:ЗУ</w:t>
            </w:r>
            <w:r w:rsidR="0039394E" w:rsidRPr="00AB2881">
              <w:rPr>
                <w:sz w:val="16"/>
                <w:szCs w:val="16"/>
              </w:rPr>
              <w:t>34</w:t>
            </w:r>
          </w:p>
        </w:tc>
        <w:tc>
          <w:tcPr>
            <w:tcW w:w="1843" w:type="dxa"/>
            <w:vAlign w:val="center"/>
          </w:tcPr>
          <w:p w:rsidR="00B63AB3" w:rsidRPr="00AB2881" w:rsidRDefault="00B63AB3" w:rsidP="00474C0E">
            <w:pPr>
              <w:autoSpaceDE w:val="0"/>
              <w:spacing w:line="240" w:lineRule="auto"/>
              <w:jc w:val="center"/>
              <w:rPr>
                <w:sz w:val="16"/>
                <w:szCs w:val="16"/>
              </w:rPr>
            </w:pPr>
            <w:r w:rsidRPr="00AB2881">
              <w:rPr>
                <w:sz w:val="16"/>
                <w:szCs w:val="16"/>
              </w:rPr>
              <w:t>-</w:t>
            </w:r>
          </w:p>
        </w:tc>
        <w:tc>
          <w:tcPr>
            <w:tcW w:w="1701" w:type="dxa"/>
            <w:vAlign w:val="center"/>
          </w:tcPr>
          <w:p w:rsidR="00B63AB3" w:rsidRPr="00AB2881" w:rsidRDefault="00B63AB3"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B63AB3" w:rsidRPr="00AB2881" w:rsidRDefault="0039394E" w:rsidP="00474C0E">
            <w:pPr>
              <w:autoSpaceDE w:val="0"/>
              <w:spacing w:line="240" w:lineRule="auto"/>
              <w:jc w:val="center"/>
              <w:rPr>
                <w:rFonts w:eastAsia="GOST Type AU"/>
                <w:sz w:val="16"/>
                <w:szCs w:val="16"/>
              </w:rPr>
            </w:pPr>
            <w:r w:rsidRPr="00AB2881">
              <w:rPr>
                <w:rFonts w:eastAsia="GOST Type AU"/>
                <w:sz w:val="16"/>
                <w:szCs w:val="16"/>
              </w:rPr>
              <w:t>298</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B63AB3"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AB2881" w:rsidRDefault="00B63AB3"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B63AB3" w:rsidRPr="00AB2881" w:rsidRDefault="00B63AB3" w:rsidP="00474C0E">
            <w:pPr>
              <w:spacing w:line="240" w:lineRule="auto"/>
              <w:jc w:val="center"/>
              <w:rPr>
                <w:sz w:val="16"/>
                <w:szCs w:val="16"/>
              </w:rPr>
            </w:pPr>
            <w:r w:rsidRPr="00AB2881">
              <w:rPr>
                <w:sz w:val="16"/>
                <w:szCs w:val="16"/>
              </w:rPr>
              <w:t>:ЗУ</w:t>
            </w:r>
            <w:r w:rsidR="0039394E" w:rsidRPr="00AB2881">
              <w:rPr>
                <w:sz w:val="16"/>
                <w:szCs w:val="16"/>
              </w:rPr>
              <w:t>35</w:t>
            </w:r>
          </w:p>
        </w:tc>
        <w:tc>
          <w:tcPr>
            <w:tcW w:w="1843" w:type="dxa"/>
            <w:vAlign w:val="center"/>
          </w:tcPr>
          <w:p w:rsidR="00B63AB3" w:rsidRPr="00AB2881" w:rsidRDefault="00B63AB3" w:rsidP="00474C0E">
            <w:pPr>
              <w:autoSpaceDE w:val="0"/>
              <w:spacing w:line="240" w:lineRule="auto"/>
              <w:jc w:val="center"/>
              <w:rPr>
                <w:sz w:val="16"/>
                <w:szCs w:val="16"/>
              </w:rPr>
            </w:pPr>
            <w:r w:rsidRPr="00AB2881">
              <w:rPr>
                <w:sz w:val="16"/>
                <w:szCs w:val="16"/>
              </w:rPr>
              <w:t>-</w:t>
            </w:r>
          </w:p>
        </w:tc>
        <w:tc>
          <w:tcPr>
            <w:tcW w:w="1701" w:type="dxa"/>
            <w:vAlign w:val="center"/>
          </w:tcPr>
          <w:p w:rsidR="00B63AB3" w:rsidRPr="00AB2881" w:rsidRDefault="00B63AB3" w:rsidP="00474C0E">
            <w:pPr>
              <w:autoSpaceDE w:val="0"/>
              <w:spacing w:line="240" w:lineRule="auto"/>
              <w:jc w:val="center"/>
              <w:rPr>
                <w:rFonts w:eastAsia="GOST Type AU"/>
                <w:sz w:val="16"/>
                <w:szCs w:val="16"/>
              </w:rPr>
            </w:pPr>
            <w:r w:rsidRPr="00AB2881">
              <w:rPr>
                <w:rFonts w:eastAsia="GOST Type AU"/>
                <w:sz w:val="16"/>
                <w:szCs w:val="16"/>
              </w:rPr>
              <w:t xml:space="preserve">Челябинская область, </w:t>
            </w:r>
            <w:r w:rsidRPr="00AB2881">
              <w:rPr>
                <w:rFonts w:eastAsia="GOST Type AU"/>
                <w:sz w:val="16"/>
                <w:szCs w:val="16"/>
              </w:rPr>
              <w:lastRenderedPageBreak/>
              <w:t>г Златоуст</w:t>
            </w:r>
          </w:p>
        </w:tc>
        <w:tc>
          <w:tcPr>
            <w:tcW w:w="992" w:type="dxa"/>
            <w:vAlign w:val="center"/>
          </w:tcPr>
          <w:p w:rsidR="00B63AB3" w:rsidRPr="00AB2881" w:rsidRDefault="0039394E" w:rsidP="00474C0E">
            <w:pPr>
              <w:autoSpaceDE w:val="0"/>
              <w:spacing w:line="240" w:lineRule="auto"/>
              <w:jc w:val="center"/>
              <w:rPr>
                <w:rFonts w:eastAsia="GOST Type AU"/>
                <w:sz w:val="16"/>
                <w:szCs w:val="16"/>
              </w:rPr>
            </w:pPr>
            <w:r w:rsidRPr="00AB2881">
              <w:rPr>
                <w:rFonts w:eastAsia="GOST Type AU"/>
                <w:sz w:val="16"/>
                <w:szCs w:val="16"/>
              </w:rPr>
              <w:lastRenderedPageBreak/>
              <w:t>295</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B63AB3" w:rsidRPr="00AB2881" w:rsidRDefault="00070F00" w:rsidP="00474C0E">
            <w:pPr>
              <w:spacing w:line="240" w:lineRule="auto"/>
              <w:jc w:val="center"/>
              <w:rPr>
                <w:sz w:val="16"/>
                <w:szCs w:val="16"/>
              </w:rPr>
            </w:pPr>
            <w:r w:rsidRPr="00AB2881">
              <w:rPr>
                <w:sz w:val="16"/>
                <w:szCs w:val="16"/>
              </w:rPr>
              <w:lastRenderedPageBreak/>
              <w:t>Образование земель, находящихся в государственной или муниципальной собственности</w:t>
            </w:r>
          </w:p>
        </w:tc>
        <w:tc>
          <w:tcPr>
            <w:tcW w:w="1984" w:type="dxa"/>
            <w:vAlign w:val="center"/>
          </w:tcPr>
          <w:p w:rsidR="00B63AB3" w:rsidRPr="00AB2881" w:rsidRDefault="00B63AB3" w:rsidP="00474C0E">
            <w:pPr>
              <w:spacing w:line="240" w:lineRule="auto"/>
              <w:jc w:val="center"/>
              <w:rPr>
                <w:rFonts w:eastAsia="GOST Type AU"/>
                <w:sz w:val="16"/>
                <w:szCs w:val="16"/>
              </w:rPr>
            </w:pPr>
            <w:r w:rsidRPr="00AB2881">
              <w:rPr>
                <w:rFonts w:eastAsia="GOST Type AU"/>
                <w:sz w:val="16"/>
                <w:szCs w:val="16"/>
              </w:rPr>
              <w:lastRenderedPageBreak/>
              <w:t xml:space="preserve">Блокированная жилая </w:t>
            </w:r>
            <w:r w:rsidRPr="00AB2881">
              <w:rPr>
                <w:rFonts w:eastAsia="GOST Type AU"/>
                <w:sz w:val="16"/>
                <w:szCs w:val="16"/>
              </w:rPr>
              <w:lastRenderedPageBreak/>
              <w:t>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B63AB3" w:rsidRPr="00AB2881" w:rsidRDefault="00B63AB3" w:rsidP="00474C0E">
            <w:pPr>
              <w:spacing w:line="240" w:lineRule="auto"/>
              <w:jc w:val="center"/>
              <w:rPr>
                <w:sz w:val="16"/>
                <w:szCs w:val="16"/>
              </w:rPr>
            </w:pPr>
            <w:r w:rsidRPr="00AB2881">
              <w:rPr>
                <w:sz w:val="16"/>
                <w:szCs w:val="16"/>
              </w:rPr>
              <w:lastRenderedPageBreak/>
              <w:t>:ЗУ</w:t>
            </w:r>
            <w:r w:rsidR="0039394E" w:rsidRPr="00AB2881">
              <w:rPr>
                <w:sz w:val="16"/>
                <w:szCs w:val="16"/>
              </w:rPr>
              <w:t>36</w:t>
            </w:r>
          </w:p>
        </w:tc>
        <w:tc>
          <w:tcPr>
            <w:tcW w:w="1843" w:type="dxa"/>
            <w:vAlign w:val="center"/>
          </w:tcPr>
          <w:p w:rsidR="00B63AB3" w:rsidRPr="00AB2881" w:rsidRDefault="00B63AB3" w:rsidP="00474C0E">
            <w:pPr>
              <w:autoSpaceDE w:val="0"/>
              <w:spacing w:line="240" w:lineRule="auto"/>
              <w:jc w:val="center"/>
              <w:rPr>
                <w:sz w:val="16"/>
                <w:szCs w:val="16"/>
              </w:rPr>
            </w:pPr>
            <w:r w:rsidRPr="00AB2881">
              <w:rPr>
                <w:sz w:val="16"/>
                <w:szCs w:val="16"/>
              </w:rPr>
              <w:t>-</w:t>
            </w:r>
          </w:p>
        </w:tc>
        <w:tc>
          <w:tcPr>
            <w:tcW w:w="1701" w:type="dxa"/>
            <w:vAlign w:val="center"/>
          </w:tcPr>
          <w:p w:rsidR="00B63AB3" w:rsidRPr="00AB2881" w:rsidRDefault="00B63AB3"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B63AB3" w:rsidRPr="00AB2881" w:rsidRDefault="0039394E" w:rsidP="00474C0E">
            <w:pPr>
              <w:autoSpaceDE w:val="0"/>
              <w:spacing w:line="240" w:lineRule="auto"/>
              <w:jc w:val="center"/>
              <w:rPr>
                <w:rFonts w:eastAsia="GOST Type AU"/>
                <w:sz w:val="16"/>
                <w:szCs w:val="16"/>
              </w:rPr>
            </w:pPr>
            <w:r w:rsidRPr="00AB2881">
              <w:rPr>
                <w:rFonts w:eastAsia="GOST Type AU"/>
                <w:sz w:val="16"/>
                <w:szCs w:val="16"/>
              </w:rPr>
              <w:t>299</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B63AB3"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AB2881" w:rsidRDefault="00B63AB3"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B63AB3" w:rsidRPr="00AB2881" w:rsidRDefault="00B63AB3" w:rsidP="00474C0E">
            <w:pPr>
              <w:spacing w:line="240" w:lineRule="auto"/>
              <w:jc w:val="center"/>
              <w:rPr>
                <w:sz w:val="16"/>
                <w:szCs w:val="16"/>
              </w:rPr>
            </w:pPr>
            <w:r w:rsidRPr="00AB2881">
              <w:rPr>
                <w:sz w:val="16"/>
                <w:szCs w:val="16"/>
              </w:rPr>
              <w:t>:ЗУ</w:t>
            </w:r>
            <w:r w:rsidR="0039394E" w:rsidRPr="00AB2881">
              <w:rPr>
                <w:sz w:val="16"/>
                <w:szCs w:val="16"/>
              </w:rPr>
              <w:t>37</w:t>
            </w:r>
          </w:p>
        </w:tc>
        <w:tc>
          <w:tcPr>
            <w:tcW w:w="1843" w:type="dxa"/>
            <w:vAlign w:val="center"/>
          </w:tcPr>
          <w:p w:rsidR="00B63AB3" w:rsidRPr="00AB2881" w:rsidRDefault="00B63AB3" w:rsidP="00474C0E">
            <w:pPr>
              <w:autoSpaceDE w:val="0"/>
              <w:spacing w:line="240" w:lineRule="auto"/>
              <w:jc w:val="center"/>
              <w:rPr>
                <w:sz w:val="16"/>
                <w:szCs w:val="16"/>
              </w:rPr>
            </w:pPr>
            <w:r w:rsidRPr="00AB2881">
              <w:rPr>
                <w:sz w:val="16"/>
                <w:szCs w:val="16"/>
              </w:rPr>
              <w:t>-</w:t>
            </w:r>
          </w:p>
        </w:tc>
        <w:tc>
          <w:tcPr>
            <w:tcW w:w="1701" w:type="dxa"/>
            <w:vAlign w:val="center"/>
          </w:tcPr>
          <w:p w:rsidR="00B63AB3" w:rsidRPr="00AB2881" w:rsidRDefault="00B63AB3"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B63AB3" w:rsidRPr="00AB2881" w:rsidRDefault="0039394E" w:rsidP="00474C0E">
            <w:pPr>
              <w:autoSpaceDE w:val="0"/>
              <w:spacing w:line="240" w:lineRule="auto"/>
              <w:jc w:val="center"/>
              <w:rPr>
                <w:rFonts w:eastAsia="GOST Type AU"/>
                <w:sz w:val="16"/>
                <w:szCs w:val="16"/>
              </w:rPr>
            </w:pPr>
            <w:r w:rsidRPr="00AB2881">
              <w:rPr>
                <w:rFonts w:eastAsia="GOST Type AU"/>
                <w:sz w:val="16"/>
                <w:szCs w:val="16"/>
              </w:rPr>
              <w:t>302</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B63AB3"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AB2881" w:rsidRDefault="00B63AB3"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B63AB3" w:rsidRPr="00AB2881" w:rsidRDefault="00B63AB3" w:rsidP="00474C0E">
            <w:pPr>
              <w:spacing w:line="240" w:lineRule="auto"/>
              <w:jc w:val="center"/>
              <w:rPr>
                <w:sz w:val="16"/>
                <w:szCs w:val="16"/>
              </w:rPr>
            </w:pPr>
            <w:r w:rsidRPr="00AB2881">
              <w:rPr>
                <w:sz w:val="16"/>
                <w:szCs w:val="16"/>
              </w:rPr>
              <w:t>:ЗУ</w:t>
            </w:r>
            <w:r w:rsidR="0039394E" w:rsidRPr="00AB2881">
              <w:rPr>
                <w:sz w:val="16"/>
                <w:szCs w:val="16"/>
              </w:rPr>
              <w:t>38</w:t>
            </w:r>
          </w:p>
        </w:tc>
        <w:tc>
          <w:tcPr>
            <w:tcW w:w="1843" w:type="dxa"/>
            <w:vAlign w:val="center"/>
          </w:tcPr>
          <w:p w:rsidR="00B63AB3" w:rsidRPr="00AB2881" w:rsidRDefault="00B63AB3" w:rsidP="00474C0E">
            <w:pPr>
              <w:autoSpaceDE w:val="0"/>
              <w:spacing w:line="240" w:lineRule="auto"/>
              <w:jc w:val="center"/>
              <w:rPr>
                <w:sz w:val="16"/>
                <w:szCs w:val="16"/>
              </w:rPr>
            </w:pPr>
            <w:r w:rsidRPr="00AB2881">
              <w:rPr>
                <w:sz w:val="16"/>
                <w:szCs w:val="16"/>
              </w:rPr>
              <w:t>-</w:t>
            </w:r>
          </w:p>
        </w:tc>
        <w:tc>
          <w:tcPr>
            <w:tcW w:w="1701" w:type="dxa"/>
            <w:vAlign w:val="center"/>
          </w:tcPr>
          <w:p w:rsidR="00B63AB3" w:rsidRPr="00AB2881" w:rsidRDefault="00B63AB3"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B63AB3" w:rsidRPr="00AB2881" w:rsidRDefault="0039394E" w:rsidP="00474C0E">
            <w:pPr>
              <w:autoSpaceDE w:val="0"/>
              <w:spacing w:line="240" w:lineRule="auto"/>
              <w:jc w:val="center"/>
              <w:rPr>
                <w:rFonts w:eastAsia="GOST Type AU"/>
                <w:sz w:val="16"/>
                <w:szCs w:val="16"/>
              </w:rPr>
            </w:pPr>
            <w:r w:rsidRPr="00AB2881">
              <w:rPr>
                <w:rFonts w:eastAsia="GOST Type AU"/>
                <w:sz w:val="16"/>
                <w:szCs w:val="16"/>
              </w:rPr>
              <w:t>396</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B63AB3"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AB2881" w:rsidRDefault="00B63AB3"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AC0E4C" w:rsidRPr="00AB2881" w:rsidRDefault="00AC0E4C" w:rsidP="00474C0E">
            <w:pPr>
              <w:spacing w:line="240" w:lineRule="auto"/>
              <w:jc w:val="center"/>
              <w:rPr>
                <w:sz w:val="16"/>
                <w:szCs w:val="16"/>
              </w:rPr>
            </w:pPr>
            <w:r w:rsidRPr="00AB2881">
              <w:rPr>
                <w:sz w:val="16"/>
                <w:szCs w:val="16"/>
              </w:rPr>
              <w:t>:З</w:t>
            </w:r>
            <w:r w:rsidR="0039394E" w:rsidRPr="00AB2881">
              <w:rPr>
                <w:sz w:val="16"/>
                <w:szCs w:val="16"/>
              </w:rPr>
              <w:t>У40</w:t>
            </w:r>
          </w:p>
        </w:tc>
        <w:tc>
          <w:tcPr>
            <w:tcW w:w="1843" w:type="dxa"/>
            <w:vAlign w:val="center"/>
          </w:tcPr>
          <w:p w:rsidR="00AC0E4C" w:rsidRPr="00AB2881" w:rsidRDefault="00AC0E4C" w:rsidP="00474C0E">
            <w:pPr>
              <w:autoSpaceDE w:val="0"/>
              <w:spacing w:line="240" w:lineRule="auto"/>
              <w:jc w:val="center"/>
              <w:rPr>
                <w:sz w:val="16"/>
                <w:szCs w:val="16"/>
              </w:rPr>
            </w:pPr>
            <w:r w:rsidRPr="00AB2881">
              <w:rPr>
                <w:sz w:val="16"/>
                <w:szCs w:val="16"/>
              </w:rPr>
              <w:t>-</w:t>
            </w:r>
          </w:p>
        </w:tc>
        <w:tc>
          <w:tcPr>
            <w:tcW w:w="1701" w:type="dxa"/>
            <w:vAlign w:val="center"/>
          </w:tcPr>
          <w:p w:rsidR="00AC0E4C" w:rsidRPr="00AB2881" w:rsidRDefault="00AC0E4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AC0E4C" w:rsidRPr="00AB2881" w:rsidRDefault="0039394E" w:rsidP="00474C0E">
            <w:pPr>
              <w:autoSpaceDE w:val="0"/>
              <w:spacing w:line="240" w:lineRule="auto"/>
              <w:jc w:val="center"/>
              <w:rPr>
                <w:rFonts w:eastAsia="GOST Type AU"/>
                <w:sz w:val="16"/>
                <w:szCs w:val="16"/>
              </w:rPr>
            </w:pPr>
            <w:r w:rsidRPr="00AB2881">
              <w:rPr>
                <w:rFonts w:eastAsia="GOST Type AU"/>
                <w:sz w:val="16"/>
                <w:szCs w:val="16"/>
              </w:rPr>
              <w:t>315</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AC0E4C"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AC0E4C" w:rsidRPr="00AB2881" w:rsidRDefault="00AC0E4C"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AC0E4C" w:rsidRPr="00AB2881" w:rsidRDefault="002022CB" w:rsidP="00474C0E">
            <w:pPr>
              <w:spacing w:line="240" w:lineRule="auto"/>
              <w:jc w:val="center"/>
              <w:rPr>
                <w:sz w:val="16"/>
                <w:szCs w:val="16"/>
              </w:rPr>
            </w:pPr>
            <w:r w:rsidRPr="00AB2881">
              <w:rPr>
                <w:sz w:val="16"/>
                <w:szCs w:val="16"/>
              </w:rPr>
              <w:t>:ЗУ42</w:t>
            </w:r>
          </w:p>
        </w:tc>
        <w:tc>
          <w:tcPr>
            <w:tcW w:w="1843" w:type="dxa"/>
            <w:vAlign w:val="center"/>
          </w:tcPr>
          <w:p w:rsidR="00AC0E4C" w:rsidRPr="00AB2881" w:rsidRDefault="00AC0E4C" w:rsidP="00474C0E">
            <w:pPr>
              <w:autoSpaceDE w:val="0"/>
              <w:spacing w:line="240" w:lineRule="auto"/>
              <w:jc w:val="center"/>
              <w:rPr>
                <w:sz w:val="16"/>
                <w:szCs w:val="16"/>
              </w:rPr>
            </w:pPr>
            <w:r w:rsidRPr="00AB2881">
              <w:rPr>
                <w:sz w:val="16"/>
                <w:szCs w:val="16"/>
              </w:rPr>
              <w:t>-</w:t>
            </w:r>
          </w:p>
        </w:tc>
        <w:tc>
          <w:tcPr>
            <w:tcW w:w="1701" w:type="dxa"/>
            <w:vAlign w:val="center"/>
          </w:tcPr>
          <w:p w:rsidR="00AC0E4C" w:rsidRPr="00AB2881" w:rsidRDefault="00AC0E4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AC0E4C"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469</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AC0E4C"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AC0E4C" w:rsidRPr="00AB2881" w:rsidRDefault="00AC0E4C"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730B98" w:rsidRPr="00AB2881" w:rsidRDefault="00730B98" w:rsidP="00474C0E">
            <w:pPr>
              <w:spacing w:line="240" w:lineRule="auto"/>
              <w:jc w:val="center"/>
              <w:rPr>
                <w:sz w:val="16"/>
                <w:szCs w:val="16"/>
              </w:rPr>
            </w:pPr>
            <w:r w:rsidRPr="00AB2881">
              <w:rPr>
                <w:sz w:val="16"/>
                <w:szCs w:val="16"/>
              </w:rPr>
              <w:t>:ЗУ</w:t>
            </w:r>
            <w:r w:rsidR="002022CB" w:rsidRPr="00AB2881">
              <w:rPr>
                <w:sz w:val="16"/>
                <w:szCs w:val="16"/>
              </w:rPr>
              <w:t>43</w:t>
            </w:r>
          </w:p>
        </w:tc>
        <w:tc>
          <w:tcPr>
            <w:tcW w:w="1843" w:type="dxa"/>
            <w:vAlign w:val="center"/>
          </w:tcPr>
          <w:p w:rsidR="00730B98" w:rsidRPr="00AB2881" w:rsidRDefault="00730B98" w:rsidP="00474C0E">
            <w:pPr>
              <w:autoSpaceDE w:val="0"/>
              <w:spacing w:line="240" w:lineRule="auto"/>
              <w:jc w:val="center"/>
              <w:rPr>
                <w:sz w:val="16"/>
                <w:szCs w:val="16"/>
              </w:rPr>
            </w:pPr>
            <w:r w:rsidRPr="00AB2881">
              <w:rPr>
                <w:sz w:val="16"/>
                <w:szCs w:val="16"/>
              </w:rPr>
              <w:t>-</w:t>
            </w:r>
          </w:p>
        </w:tc>
        <w:tc>
          <w:tcPr>
            <w:tcW w:w="1701" w:type="dxa"/>
            <w:vAlign w:val="center"/>
          </w:tcPr>
          <w:p w:rsidR="00730B98" w:rsidRPr="00AB2881" w:rsidRDefault="00730B98"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730B98" w:rsidRPr="00AB2881" w:rsidRDefault="002022CB" w:rsidP="00474C0E">
            <w:pPr>
              <w:autoSpaceDE w:val="0"/>
              <w:spacing w:line="240" w:lineRule="auto"/>
              <w:jc w:val="center"/>
              <w:rPr>
                <w:rFonts w:eastAsia="GOST Type AU"/>
                <w:sz w:val="16"/>
                <w:szCs w:val="16"/>
              </w:rPr>
            </w:pPr>
            <w:r w:rsidRPr="00AB2881">
              <w:rPr>
                <w:rFonts w:eastAsia="GOST Type AU"/>
                <w:sz w:val="16"/>
                <w:szCs w:val="16"/>
              </w:rPr>
              <w:t>468</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730B98"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730B98" w:rsidRPr="00AB2881" w:rsidRDefault="00730B98"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730B98" w:rsidRPr="00AB2881" w:rsidRDefault="002022CB" w:rsidP="00474C0E">
            <w:pPr>
              <w:spacing w:line="240" w:lineRule="auto"/>
              <w:jc w:val="center"/>
              <w:rPr>
                <w:sz w:val="16"/>
                <w:szCs w:val="16"/>
              </w:rPr>
            </w:pPr>
            <w:r w:rsidRPr="00AB2881">
              <w:rPr>
                <w:sz w:val="16"/>
                <w:szCs w:val="16"/>
              </w:rPr>
              <w:t>:ЗУ44</w:t>
            </w:r>
          </w:p>
        </w:tc>
        <w:tc>
          <w:tcPr>
            <w:tcW w:w="1843" w:type="dxa"/>
            <w:vAlign w:val="center"/>
          </w:tcPr>
          <w:p w:rsidR="00730B98" w:rsidRPr="00AB2881" w:rsidRDefault="00730B98" w:rsidP="00474C0E">
            <w:pPr>
              <w:autoSpaceDE w:val="0"/>
              <w:spacing w:line="240" w:lineRule="auto"/>
              <w:jc w:val="center"/>
              <w:rPr>
                <w:sz w:val="16"/>
                <w:szCs w:val="16"/>
              </w:rPr>
            </w:pPr>
            <w:r w:rsidRPr="00AB2881">
              <w:rPr>
                <w:sz w:val="16"/>
                <w:szCs w:val="16"/>
              </w:rPr>
              <w:t>-</w:t>
            </w:r>
          </w:p>
        </w:tc>
        <w:tc>
          <w:tcPr>
            <w:tcW w:w="1701" w:type="dxa"/>
            <w:vAlign w:val="center"/>
          </w:tcPr>
          <w:p w:rsidR="00730B98" w:rsidRPr="00AB2881" w:rsidRDefault="00730B98"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730B98" w:rsidRPr="00AB2881" w:rsidRDefault="002022CB" w:rsidP="00474C0E">
            <w:pPr>
              <w:autoSpaceDE w:val="0"/>
              <w:spacing w:line="240" w:lineRule="auto"/>
              <w:jc w:val="center"/>
              <w:rPr>
                <w:rFonts w:eastAsia="GOST Type AU"/>
                <w:sz w:val="16"/>
                <w:szCs w:val="16"/>
              </w:rPr>
            </w:pPr>
            <w:r w:rsidRPr="00AB2881">
              <w:rPr>
                <w:rFonts w:eastAsia="GOST Type AU"/>
                <w:sz w:val="16"/>
                <w:szCs w:val="16"/>
              </w:rPr>
              <w:t>467</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730B98"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730B98" w:rsidRPr="00AB2881" w:rsidRDefault="00730B98"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730B98" w:rsidRPr="00AB2881" w:rsidRDefault="00730B98" w:rsidP="00474C0E">
            <w:pPr>
              <w:spacing w:line="240" w:lineRule="auto"/>
              <w:jc w:val="center"/>
              <w:rPr>
                <w:sz w:val="16"/>
                <w:szCs w:val="16"/>
              </w:rPr>
            </w:pPr>
            <w:r w:rsidRPr="00AB2881">
              <w:rPr>
                <w:sz w:val="16"/>
                <w:szCs w:val="16"/>
              </w:rPr>
              <w:t>:ЗУ</w:t>
            </w:r>
            <w:r w:rsidR="002022CB" w:rsidRPr="00AB2881">
              <w:rPr>
                <w:sz w:val="16"/>
                <w:szCs w:val="16"/>
              </w:rPr>
              <w:t>45</w:t>
            </w:r>
          </w:p>
        </w:tc>
        <w:tc>
          <w:tcPr>
            <w:tcW w:w="1843" w:type="dxa"/>
            <w:vAlign w:val="center"/>
          </w:tcPr>
          <w:p w:rsidR="00730B98" w:rsidRPr="00AB2881" w:rsidRDefault="00730B98" w:rsidP="00474C0E">
            <w:pPr>
              <w:autoSpaceDE w:val="0"/>
              <w:spacing w:line="240" w:lineRule="auto"/>
              <w:jc w:val="center"/>
              <w:rPr>
                <w:sz w:val="16"/>
                <w:szCs w:val="16"/>
              </w:rPr>
            </w:pPr>
            <w:r w:rsidRPr="00AB2881">
              <w:rPr>
                <w:sz w:val="16"/>
                <w:szCs w:val="16"/>
              </w:rPr>
              <w:t>-</w:t>
            </w:r>
          </w:p>
        </w:tc>
        <w:tc>
          <w:tcPr>
            <w:tcW w:w="1701" w:type="dxa"/>
            <w:vAlign w:val="center"/>
          </w:tcPr>
          <w:p w:rsidR="00730B98" w:rsidRPr="00AB2881" w:rsidRDefault="00730B98"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730B98" w:rsidRPr="00AB2881" w:rsidRDefault="002022CB" w:rsidP="00474C0E">
            <w:pPr>
              <w:autoSpaceDE w:val="0"/>
              <w:spacing w:line="240" w:lineRule="auto"/>
              <w:jc w:val="center"/>
              <w:rPr>
                <w:rFonts w:eastAsia="GOST Type AU"/>
                <w:sz w:val="16"/>
                <w:szCs w:val="16"/>
              </w:rPr>
            </w:pPr>
            <w:r w:rsidRPr="00AB2881">
              <w:rPr>
                <w:rFonts w:eastAsia="GOST Type AU"/>
                <w:sz w:val="16"/>
                <w:szCs w:val="16"/>
              </w:rPr>
              <w:t>466</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730B98"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730B98" w:rsidRPr="00AB2881" w:rsidRDefault="002022CB"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2022CB" w:rsidRPr="00AB2881" w:rsidRDefault="002022CB" w:rsidP="00474C0E">
            <w:pPr>
              <w:spacing w:line="240" w:lineRule="auto"/>
              <w:jc w:val="center"/>
              <w:rPr>
                <w:sz w:val="16"/>
                <w:szCs w:val="16"/>
              </w:rPr>
            </w:pPr>
            <w:r w:rsidRPr="00AB2881">
              <w:rPr>
                <w:sz w:val="16"/>
                <w:szCs w:val="16"/>
              </w:rPr>
              <w:t>:ЗУ46</w:t>
            </w:r>
          </w:p>
        </w:tc>
        <w:tc>
          <w:tcPr>
            <w:tcW w:w="1843" w:type="dxa"/>
            <w:vAlign w:val="center"/>
          </w:tcPr>
          <w:p w:rsidR="002022CB" w:rsidRPr="00AB2881" w:rsidRDefault="002022CB" w:rsidP="00474C0E">
            <w:pPr>
              <w:autoSpaceDE w:val="0"/>
              <w:spacing w:line="240" w:lineRule="auto"/>
              <w:jc w:val="center"/>
              <w:rPr>
                <w:sz w:val="16"/>
                <w:szCs w:val="16"/>
              </w:rPr>
            </w:pPr>
            <w:r w:rsidRPr="00AB2881">
              <w:rPr>
                <w:sz w:val="16"/>
                <w:szCs w:val="16"/>
              </w:rPr>
              <w:t>-</w:t>
            </w:r>
          </w:p>
        </w:tc>
        <w:tc>
          <w:tcPr>
            <w:tcW w:w="1701" w:type="dxa"/>
            <w:vAlign w:val="center"/>
          </w:tcPr>
          <w:p w:rsidR="002022CB" w:rsidRPr="00AB2881" w:rsidRDefault="002022CB"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2022CB" w:rsidRPr="00AB2881" w:rsidRDefault="002022CB" w:rsidP="00474C0E">
            <w:pPr>
              <w:autoSpaceDE w:val="0"/>
              <w:spacing w:line="240" w:lineRule="auto"/>
              <w:jc w:val="center"/>
              <w:rPr>
                <w:rFonts w:eastAsia="GOST Type AU"/>
                <w:sz w:val="16"/>
                <w:szCs w:val="16"/>
              </w:rPr>
            </w:pPr>
            <w:r w:rsidRPr="00AB2881">
              <w:rPr>
                <w:rFonts w:eastAsia="GOST Type AU"/>
                <w:sz w:val="16"/>
                <w:szCs w:val="16"/>
              </w:rPr>
              <w:t>465</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2022CB"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2022CB" w:rsidRPr="00AB2881" w:rsidRDefault="002022CB"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2022CB" w:rsidRPr="00AB2881" w:rsidRDefault="002022CB" w:rsidP="00474C0E">
            <w:pPr>
              <w:spacing w:line="240" w:lineRule="auto"/>
              <w:jc w:val="center"/>
              <w:rPr>
                <w:sz w:val="16"/>
                <w:szCs w:val="16"/>
              </w:rPr>
            </w:pPr>
            <w:r w:rsidRPr="00AB2881">
              <w:rPr>
                <w:sz w:val="16"/>
                <w:szCs w:val="16"/>
              </w:rPr>
              <w:t>:ЗУ47</w:t>
            </w:r>
          </w:p>
        </w:tc>
        <w:tc>
          <w:tcPr>
            <w:tcW w:w="1843" w:type="dxa"/>
            <w:vAlign w:val="center"/>
          </w:tcPr>
          <w:p w:rsidR="002022CB" w:rsidRPr="00AB2881" w:rsidRDefault="002022CB" w:rsidP="00474C0E">
            <w:pPr>
              <w:autoSpaceDE w:val="0"/>
              <w:spacing w:line="240" w:lineRule="auto"/>
              <w:jc w:val="center"/>
              <w:rPr>
                <w:sz w:val="16"/>
                <w:szCs w:val="16"/>
              </w:rPr>
            </w:pPr>
            <w:r w:rsidRPr="00AB2881">
              <w:rPr>
                <w:sz w:val="16"/>
                <w:szCs w:val="16"/>
              </w:rPr>
              <w:t>-</w:t>
            </w:r>
          </w:p>
        </w:tc>
        <w:tc>
          <w:tcPr>
            <w:tcW w:w="1701" w:type="dxa"/>
            <w:vAlign w:val="center"/>
          </w:tcPr>
          <w:p w:rsidR="002022CB" w:rsidRPr="00AB2881" w:rsidRDefault="002022CB"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2022CB" w:rsidRPr="00AB2881" w:rsidRDefault="002022CB" w:rsidP="00474C0E">
            <w:pPr>
              <w:autoSpaceDE w:val="0"/>
              <w:spacing w:line="240" w:lineRule="auto"/>
              <w:jc w:val="center"/>
              <w:rPr>
                <w:rFonts w:eastAsia="GOST Type AU"/>
                <w:sz w:val="16"/>
                <w:szCs w:val="16"/>
              </w:rPr>
            </w:pPr>
            <w:r w:rsidRPr="00AB2881">
              <w:rPr>
                <w:rFonts w:eastAsia="GOST Type AU"/>
                <w:sz w:val="16"/>
                <w:szCs w:val="16"/>
              </w:rPr>
              <w:t>464</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2022CB"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2022CB" w:rsidRPr="00AB2881" w:rsidRDefault="002022CB"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2022CB" w:rsidRPr="00AB2881" w:rsidRDefault="002022CB" w:rsidP="00474C0E">
            <w:pPr>
              <w:spacing w:line="240" w:lineRule="auto"/>
              <w:jc w:val="center"/>
              <w:rPr>
                <w:sz w:val="16"/>
                <w:szCs w:val="16"/>
              </w:rPr>
            </w:pPr>
            <w:r w:rsidRPr="00AB2881">
              <w:rPr>
                <w:sz w:val="16"/>
                <w:szCs w:val="16"/>
              </w:rPr>
              <w:t>:ЗУ48</w:t>
            </w:r>
          </w:p>
        </w:tc>
        <w:tc>
          <w:tcPr>
            <w:tcW w:w="1843" w:type="dxa"/>
            <w:vAlign w:val="center"/>
          </w:tcPr>
          <w:p w:rsidR="002022CB" w:rsidRPr="00AB2881" w:rsidRDefault="002022CB" w:rsidP="00474C0E">
            <w:pPr>
              <w:autoSpaceDE w:val="0"/>
              <w:spacing w:line="240" w:lineRule="auto"/>
              <w:jc w:val="center"/>
              <w:rPr>
                <w:sz w:val="16"/>
                <w:szCs w:val="16"/>
              </w:rPr>
            </w:pPr>
            <w:r w:rsidRPr="00AB2881">
              <w:rPr>
                <w:sz w:val="16"/>
                <w:szCs w:val="16"/>
              </w:rPr>
              <w:t>-</w:t>
            </w:r>
          </w:p>
        </w:tc>
        <w:tc>
          <w:tcPr>
            <w:tcW w:w="1701" w:type="dxa"/>
            <w:vAlign w:val="center"/>
          </w:tcPr>
          <w:p w:rsidR="002022CB" w:rsidRPr="00AB2881" w:rsidRDefault="002022CB"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2022CB" w:rsidRPr="00AB2881" w:rsidRDefault="002022CB" w:rsidP="00474C0E">
            <w:pPr>
              <w:autoSpaceDE w:val="0"/>
              <w:spacing w:line="240" w:lineRule="auto"/>
              <w:jc w:val="center"/>
              <w:rPr>
                <w:rFonts w:eastAsia="GOST Type AU"/>
                <w:sz w:val="16"/>
                <w:szCs w:val="16"/>
              </w:rPr>
            </w:pPr>
            <w:r w:rsidRPr="00AB2881">
              <w:rPr>
                <w:rFonts w:eastAsia="GOST Type AU"/>
                <w:sz w:val="16"/>
                <w:szCs w:val="16"/>
              </w:rPr>
              <w:t>463</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2022CB"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2022CB" w:rsidRPr="00AB2881" w:rsidRDefault="002022CB"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2022CB" w:rsidRPr="00AB2881" w:rsidRDefault="002022CB" w:rsidP="00474C0E">
            <w:pPr>
              <w:spacing w:line="240" w:lineRule="auto"/>
              <w:jc w:val="center"/>
              <w:rPr>
                <w:sz w:val="16"/>
                <w:szCs w:val="16"/>
              </w:rPr>
            </w:pPr>
            <w:r w:rsidRPr="00AB2881">
              <w:rPr>
                <w:sz w:val="16"/>
                <w:szCs w:val="16"/>
              </w:rPr>
              <w:t>:ЗУ49</w:t>
            </w:r>
          </w:p>
        </w:tc>
        <w:tc>
          <w:tcPr>
            <w:tcW w:w="1843" w:type="dxa"/>
            <w:vAlign w:val="center"/>
          </w:tcPr>
          <w:p w:rsidR="002022CB" w:rsidRPr="00AB2881" w:rsidRDefault="002022CB" w:rsidP="00474C0E">
            <w:pPr>
              <w:autoSpaceDE w:val="0"/>
              <w:spacing w:line="240" w:lineRule="auto"/>
              <w:jc w:val="center"/>
              <w:rPr>
                <w:sz w:val="16"/>
                <w:szCs w:val="16"/>
              </w:rPr>
            </w:pPr>
            <w:r w:rsidRPr="00AB2881">
              <w:rPr>
                <w:sz w:val="16"/>
                <w:szCs w:val="16"/>
              </w:rPr>
              <w:t>-</w:t>
            </w:r>
          </w:p>
        </w:tc>
        <w:tc>
          <w:tcPr>
            <w:tcW w:w="1701" w:type="dxa"/>
            <w:vAlign w:val="center"/>
          </w:tcPr>
          <w:p w:rsidR="002022CB" w:rsidRPr="00AB2881" w:rsidRDefault="002022CB"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2022CB" w:rsidRPr="00AB2881" w:rsidRDefault="002022CB" w:rsidP="00474C0E">
            <w:pPr>
              <w:autoSpaceDE w:val="0"/>
              <w:spacing w:line="240" w:lineRule="auto"/>
              <w:jc w:val="center"/>
              <w:rPr>
                <w:rFonts w:eastAsia="GOST Type AU"/>
                <w:sz w:val="16"/>
                <w:szCs w:val="16"/>
              </w:rPr>
            </w:pPr>
            <w:r w:rsidRPr="00AB2881">
              <w:rPr>
                <w:rFonts w:eastAsia="GOST Type AU"/>
                <w:sz w:val="16"/>
                <w:szCs w:val="16"/>
              </w:rPr>
              <w:t>462</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2022CB"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2022CB" w:rsidRPr="00AB2881" w:rsidRDefault="002022CB"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070F00" w:rsidRPr="00AB2881" w:rsidRDefault="00070F00" w:rsidP="00474C0E">
            <w:pPr>
              <w:spacing w:line="240" w:lineRule="auto"/>
              <w:jc w:val="center"/>
              <w:rPr>
                <w:sz w:val="16"/>
                <w:szCs w:val="16"/>
              </w:rPr>
            </w:pPr>
            <w:r w:rsidRPr="00AB2881">
              <w:rPr>
                <w:sz w:val="16"/>
                <w:szCs w:val="16"/>
              </w:rPr>
              <w:t>:ЗУ60</w:t>
            </w:r>
          </w:p>
        </w:tc>
        <w:tc>
          <w:tcPr>
            <w:tcW w:w="1843" w:type="dxa"/>
            <w:vAlign w:val="center"/>
          </w:tcPr>
          <w:p w:rsidR="00070F00" w:rsidRPr="00AB2881" w:rsidRDefault="00070F00" w:rsidP="00474C0E">
            <w:pPr>
              <w:autoSpaceDE w:val="0"/>
              <w:spacing w:line="240" w:lineRule="auto"/>
              <w:jc w:val="center"/>
              <w:rPr>
                <w:sz w:val="16"/>
                <w:szCs w:val="16"/>
              </w:rPr>
            </w:pPr>
            <w:r w:rsidRPr="00AB2881">
              <w:rPr>
                <w:sz w:val="16"/>
                <w:szCs w:val="16"/>
              </w:rPr>
              <w:t>-</w:t>
            </w:r>
          </w:p>
        </w:tc>
        <w:tc>
          <w:tcPr>
            <w:tcW w:w="1701" w:type="dxa"/>
            <w:vAlign w:val="center"/>
          </w:tcPr>
          <w:p w:rsidR="00070F00" w:rsidRPr="00AB2881" w:rsidRDefault="00070F00"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070F00"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402</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070F00"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070F00" w:rsidRPr="00AB2881" w:rsidRDefault="00070F00"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070F00" w:rsidRPr="00AB2881" w:rsidRDefault="00070F00" w:rsidP="00474C0E">
            <w:pPr>
              <w:spacing w:line="240" w:lineRule="auto"/>
              <w:jc w:val="center"/>
              <w:rPr>
                <w:sz w:val="16"/>
                <w:szCs w:val="16"/>
              </w:rPr>
            </w:pPr>
            <w:r w:rsidRPr="00AB2881">
              <w:rPr>
                <w:sz w:val="16"/>
                <w:szCs w:val="16"/>
              </w:rPr>
              <w:t>:ЗУ68</w:t>
            </w:r>
          </w:p>
        </w:tc>
        <w:tc>
          <w:tcPr>
            <w:tcW w:w="1843" w:type="dxa"/>
            <w:vAlign w:val="center"/>
          </w:tcPr>
          <w:p w:rsidR="00070F00" w:rsidRPr="00AB2881" w:rsidRDefault="00070F00" w:rsidP="00474C0E">
            <w:pPr>
              <w:autoSpaceDE w:val="0"/>
              <w:spacing w:line="240" w:lineRule="auto"/>
              <w:jc w:val="center"/>
              <w:rPr>
                <w:sz w:val="16"/>
                <w:szCs w:val="16"/>
              </w:rPr>
            </w:pPr>
            <w:r w:rsidRPr="00AB2881">
              <w:rPr>
                <w:sz w:val="16"/>
                <w:szCs w:val="16"/>
              </w:rPr>
              <w:t>-</w:t>
            </w:r>
          </w:p>
        </w:tc>
        <w:tc>
          <w:tcPr>
            <w:tcW w:w="1701" w:type="dxa"/>
            <w:vAlign w:val="center"/>
          </w:tcPr>
          <w:p w:rsidR="00070F00" w:rsidRPr="00AB2881" w:rsidRDefault="00070F00"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070F00"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606</w:t>
            </w:r>
          </w:p>
        </w:tc>
        <w:tc>
          <w:tcPr>
            <w:tcW w:w="2835" w:type="dxa"/>
            <w:vAlign w:val="center"/>
          </w:tcPr>
          <w:p w:rsidR="00070F00" w:rsidRPr="00AB2881" w:rsidRDefault="00070F00" w:rsidP="00474C0E">
            <w:pPr>
              <w:spacing w:line="240" w:lineRule="auto"/>
              <w:jc w:val="center"/>
              <w:rPr>
                <w:sz w:val="16"/>
                <w:szCs w:val="16"/>
              </w:rPr>
            </w:pPr>
            <w:r w:rsidRPr="00AB2881">
              <w:rPr>
                <w:sz w:val="16"/>
                <w:szCs w:val="16"/>
              </w:rPr>
              <w:t>Вновь образованный.</w:t>
            </w:r>
          </w:p>
          <w:p w:rsidR="00070F00" w:rsidRPr="00AB2881" w:rsidRDefault="00070F00"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070F00" w:rsidRPr="00AB2881" w:rsidRDefault="00070F00" w:rsidP="00474C0E">
            <w:pPr>
              <w:spacing w:line="240" w:lineRule="auto"/>
              <w:jc w:val="center"/>
              <w:rPr>
                <w:rFonts w:eastAsia="GOST Type AU"/>
                <w:sz w:val="16"/>
                <w:szCs w:val="16"/>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070F00">
        <w:trPr>
          <w:trHeight w:val="20"/>
          <w:jc w:val="center"/>
        </w:trPr>
        <w:tc>
          <w:tcPr>
            <w:tcW w:w="1129" w:type="dxa"/>
            <w:vAlign w:val="center"/>
          </w:tcPr>
          <w:p w:rsidR="003665E1" w:rsidRPr="00AB2881" w:rsidRDefault="003665E1" w:rsidP="00474C0E">
            <w:pPr>
              <w:spacing w:line="240" w:lineRule="auto"/>
              <w:jc w:val="center"/>
              <w:rPr>
                <w:sz w:val="16"/>
                <w:szCs w:val="16"/>
              </w:rPr>
            </w:pPr>
            <w:r w:rsidRPr="00AB2881">
              <w:rPr>
                <w:sz w:val="16"/>
                <w:szCs w:val="16"/>
              </w:rPr>
              <w:t xml:space="preserve">:ЗУ69, :ЗУ70 </w:t>
            </w:r>
          </w:p>
        </w:tc>
        <w:tc>
          <w:tcPr>
            <w:tcW w:w="1843" w:type="dxa"/>
            <w:vAlign w:val="center"/>
          </w:tcPr>
          <w:p w:rsidR="003665E1" w:rsidRPr="00AB2881" w:rsidRDefault="003665E1" w:rsidP="00474C0E">
            <w:pPr>
              <w:autoSpaceDE w:val="0"/>
              <w:spacing w:line="240" w:lineRule="auto"/>
              <w:jc w:val="center"/>
              <w:rPr>
                <w:sz w:val="16"/>
                <w:szCs w:val="16"/>
              </w:rPr>
            </w:pPr>
            <w:r w:rsidRPr="00AB2881">
              <w:rPr>
                <w:sz w:val="16"/>
                <w:szCs w:val="16"/>
              </w:rPr>
              <w:t>-</w:t>
            </w:r>
          </w:p>
        </w:tc>
        <w:tc>
          <w:tcPr>
            <w:tcW w:w="1701" w:type="dxa"/>
            <w:vAlign w:val="center"/>
          </w:tcPr>
          <w:p w:rsidR="003665E1" w:rsidRPr="00AB2881" w:rsidRDefault="003665E1"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665E1" w:rsidRPr="00AB2881" w:rsidRDefault="003665E1" w:rsidP="00474C0E">
            <w:pPr>
              <w:autoSpaceDE w:val="0"/>
              <w:spacing w:line="240" w:lineRule="auto"/>
              <w:jc w:val="center"/>
              <w:rPr>
                <w:rFonts w:eastAsia="GOST Type AU"/>
                <w:sz w:val="16"/>
                <w:szCs w:val="16"/>
              </w:rPr>
            </w:pPr>
            <w:r w:rsidRPr="00AB2881">
              <w:rPr>
                <w:rFonts w:eastAsia="GOST Type AU"/>
                <w:sz w:val="16"/>
                <w:szCs w:val="16"/>
              </w:rPr>
              <w:t>168</w:t>
            </w:r>
          </w:p>
        </w:tc>
        <w:tc>
          <w:tcPr>
            <w:tcW w:w="2835" w:type="dxa"/>
            <w:vAlign w:val="center"/>
          </w:tcPr>
          <w:p w:rsidR="003665E1" w:rsidRPr="00AB2881" w:rsidRDefault="003665E1" w:rsidP="00474C0E">
            <w:pPr>
              <w:spacing w:line="240" w:lineRule="auto"/>
              <w:jc w:val="center"/>
              <w:rPr>
                <w:sz w:val="16"/>
                <w:szCs w:val="16"/>
              </w:rPr>
            </w:pPr>
            <w:r w:rsidRPr="00AB2881">
              <w:rPr>
                <w:sz w:val="16"/>
                <w:szCs w:val="16"/>
              </w:rPr>
              <w:t>Вновь образованный.</w:t>
            </w:r>
          </w:p>
          <w:p w:rsidR="003665E1" w:rsidRPr="00AB2881" w:rsidRDefault="003665E1"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665E1" w:rsidRPr="00AB2881" w:rsidRDefault="003665E1" w:rsidP="00474C0E">
            <w:pPr>
              <w:spacing w:line="240" w:lineRule="auto"/>
              <w:jc w:val="center"/>
              <w:rPr>
                <w:rFonts w:eastAsia="GOST Type AU"/>
                <w:sz w:val="16"/>
                <w:szCs w:val="16"/>
              </w:rPr>
            </w:pPr>
            <w:r w:rsidRPr="00AB2881">
              <w:rPr>
                <w:rFonts w:eastAsia="GOST Type AU"/>
                <w:sz w:val="16"/>
                <w:szCs w:val="16"/>
              </w:rPr>
              <w:t>Коммунальное обслуживание (3.1)</w:t>
            </w:r>
          </w:p>
        </w:tc>
      </w:tr>
      <w:tr w:rsidR="00AB2881" w:rsidRPr="00AB2881" w:rsidTr="00070F00">
        <w:trPr>
          <w:trHeight w:val="20"/>
          <w:jc w:val="center"/>
        </w:trPr>
        <w:tc>
          <w:tcPr>
            <w:tcW w:w="1129" w:type="dxa"/>
            <w:vAlign w:val="center"/>
          </w:tcPr>
          <w:p w:rsidR="003665E1" w:rsidRPr="00AB2881" w:rsidRDefault="003665E1" w:rsidP="00474C0E">
            <w:pPr>
              <w:spacing w:line="240" w:lineRule="auto"/>
              <w:jc w:val="center"/>
              <w:rPr>
                <w:sz w:val="16"/>
                <w:szCs w:val="16"/>
              </w:rPr>
            </w:pPr>
            <w:r w:rsidRPr="00AB2881">
              <w:rPr>
                <w:sz w:val="16"/>
                <w:szCs w:val="16"/>
              </w:rPr>
              <w:t>:ЗУ71</w:t>
            </w:r>
          </w:p>
        </w:tc>
        <w:tc>
          <w:tcPr>
            <w:tcW w:w="1843" w:type="dxa"/>
            <w:vAlign w:val="center"/>
          </w:tcPr>
          <w:p w:rsidR="003665E1" w:rsidRPr="00AB2881" w:rsidRDefault="003665E1" w:rsidP="00474C0E">
            <w:pPr>
              <w:autoSpaceDE w:val="0"/>
              <w:spacing w:line="240" w:lineRule="auto"/>
              <w:jc w:val="center"/>
              <w:rPr>
                <w:sz w:val="16"/>
                <w:szCs w:val="16"/>
              </w:rPr>
            </w:pPr>
            <w:r w:rsidRPr="00AB2881">
              <w:rPr>
                <w:sz w:val="16"/>
                <w:szCs w:val="16"/>
              </w:rPr>
              <w:t>74:25:0305503:101</w:t>
            </w:r>
          </w:p>
        </w:tc>
        <w:tc>
          <w:tcPr>
            <w:tcW w:w="1701" w:type="dxa"/>
            <w:vAlign w:val="center"/>
          </w:tcPr>
          <w:p w:rsidR="003665E1" w:rsidRPr="00AB2881" w:rsidRDefault="003665E1"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 в районе Айского поселка, северо-западнее водоема "Тарелка"</w:t>
            </w:r>
          </w:p>
        </w:tc>
        <w:tc>
          <w:tcPr>
            <w:tcW w:w="992" w:type="dxa"/>
            <w:vAlign w:val="center"/>
          </w:tcPr>
          <w:p w:rsidR="003665E1" w:rsidRPr="00AB2881" w:rsidRDefault="003665E1" w:rsidP="00474C0E">
            <w:pPr>
              <w:autoSpaceDE w:val="0"/>
              <w:spacing w:line="240" w:lineRule="auto"/>
              <w:jc w:val="center"/>
              <w:rPr>
                <w:rFonts w:eastAsia="GOST Type AU"/>
                <w:sz w:val="16"/>
                <w:szCs w:val="16"/>
              </w:rPr>
            </w:pPr>
            <w:r w:rsidRPr="00AB2881">
              <w:rPr>
                <w:rFonts w:eastAsia="GOST Type AU"/>
                <w:sz w:val="16"/>
                <w:szCs w:val="16"/>
              </w:rPr>
              <w:t>29 338</w:t>
            </w:r>
          </w:p>
        </w:tc>
        <w:tc>
          <w:tcPr>
            <w:tcW w:w="2835" w:type="dxa"/>
            <w:vAlign w:val="center"/>
          </w:tcPr>
          <w:p w:rsidR="003665E1" w:rsidRPr="00AB2881" w:rsidRDefault="003665E1" w:rsidP="00474C0E">
            <w:pPr>
              <w:spacing w:line="240" w:lineRule="auto"/>
              <w:jc w:val="center"/>
              <w:rPr>
                <w:sz w:val="16"/>
                <w:szCs w:val="16"/>
              </w:rPr>
            </w:pPr>
            <w:r w:rsidRPr="00AB2881">
              <w:rPr>
                <w:sz w:val="16"/>
                <w:szCs w:val="16"/>
              </w:rPr>
              <w:t>Перераспределение 74:25:0305503:101</w:t>
            </w:r>
          </w:p>
        </w:tc>
        <w:tc>
          <w:tcPr>
            <w:tcW w:w="1984" w:type="dxa"/>
            <w:vAlign w:val="center"/>
          </w:tcPr>
          <w:p w:rsidR="003665E1" w:rsidRPr="00AB2881" w:rsidRDefault="003665E1" w:rsidP="00474C0E">
            <w:pPr>
              <w:spacing w:line="240" w:lineRule="auto"/>
              <w:jc w:val="center"/>
              <w:rPr>
                <w:rFonts w:eastAsia="GOST Type AU"/>
                <w:sz w:val="16"/>
                <w:szCs w:val="16"/>
              </w:rPr>
            </w:pPr>
            <w:r w:rsidRPr="00AB2881">
              <w:rPr>
                <w:rFonts w:eastAsia="GOST Type AU"/>
                <w:sz w:val="16"/>
                <w:szCs w:val="16"/>
              </w:rPr>
              <w:t>Объекты торговли (торговые центры, торгово-развлекательные центры (комплексы)</w:t>
            </w:r>
            <w:r w:rsidRPr="00AB2881">
              <w:rPr>
                <w:rFonts w:eastAsia="GOST Type AU"/>
                <w:sz w:val="16"/>
                <w:szCs w:val="16"/>
              </w:rPr>
              <w:tab/>
              <w:t>4.2</w:t>
            </w:r>
          </w:p>
        </w:tc>
      </w:tr>
      <w:tr w:rsidR="00AB2881" w:rsidRPr="00AB2881" w:rsidTr="00070F00">
        <w:trPr>
          <w:trHeight w:val="20"/>
          <w:jc w:val="center"/>
        </w:trPr>
        <w:tc>
          <w:tcPr>
            <w:tcW w:w="1129" w:type="dxa"/>
            <w:vAlign w:val="center"/>
          </w:tcPr>
          <w:p w:rsidR="003665E1" w:rsidRPr="00AB2881" w:rsidRDefault="003665E1" w:rsidP="00474C0E">
            <w:pPr>
              <w:spacing w:line="240" w:lineRule="auto"/>
              <w:jc w:val="center"/>
              <w:rPr>
                <w:sz w:val="16"/>
                <w:szCs w:val="16"/>
              </w:rPr>
            </w:pPr>
            <w:r w:rsidRPr="00AB2881">
              <w:rPr>
                <w:sz w:val="16"/>
                <w:szCs w:val="16"/>
              </w:rPr>
              <w:t>:ЗУ72</w:t>
            </w:r>
          </w:p>
        </w:tc>
        <w:tc>
          <w:tcPr>
            <w:tcW w:w="1843" w:type="dxa"/>
            <w:vAlign w:val="center"/>
          </w:tcPr>
          <w:p w:rsidR="003665E1" w:rsidRPr="00AB2881" w:rsidRDefault="003665E1" w:rsidP="00474C0E">
            <w:pPr>
              <w:autoSpaceDE w:val="0"/>
              <w:spacing w:line="240" w:lineRule="auto"/>
              <w:jc w:val="center"/>
              <w:rPr>
                <w:sz w:val="16"/>
                <w:szCs w:val="16"/>
              </w:rPr>
            </w:pPr>
            <w:r w:rsidRPr="00AB2881">
              <w:rPr>
                <w:sz w:val="16"/>
                <w:szCs w:val="16"/>
              </w:rPr>
              <w:t>74:25:0305503:2</w:t>
            </w:r>
          </w:p>
        </w:tc>
        <w:tc>
          <w:tcPr>
            <w:tcW w:w="1701" w:type="dxa"/>
            <w:vAlign w:val="center"/>
          </w:tcPr>
          <w:p w:rsidR="003665E1" w:rsidRPr="00AB2881" w:rsidRDefault="003665E1"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 пос. Айский</w:t>
            </w:r>
          </w:p>
        </w:tc>
        <w:tc>
          <w:tcPr>
            <w:tcW w:w="992" w:type="dxa"/>
            <w:vAlign w:val="center"/>
          </w:tcPr>
          <w:p w:rsidR="003665E1" w:rsidRPr="00AB2881" w:rsidRDefault="003665E1" w:rsidP="00474C0E">
            <w:pPr>
              <w:autoSpaceDE w:val="0"/>
              <w:spacing w:line="240" w:lineRule="auto"/>
              <w:jc w:val="center"/>
              <w:rPr>
                <w:rFonts w:eastAsia="GOST Type AU"/>
                <w:sz w:val="16"/>
                <w:szCs w:val="16"/>
              </w:rPr>
            </w:pPr>
            <w:r w:rsidRPr="00AB2881">
              <w:rPr>
                <w:rFonts w:eastAsia="GOST Type AU"/>
                <w:sz w:val="16"/>
                <w:szCs w:val="16"/>
              </w:rPr>
              <w:t>2269</w:t>
            </w:r>
          </w:p>
        </w:tc>
        <w:tc>
          <w:tcPr>
            <w:tcW w:w="2835" w:type="dxa"/>
            <w:vAlign w:val="center"/>
          </w:tcPr>
          <w:p w:rsidR="003665E1" w:rsidRPr="00AB2881" w:rsidRDefault="003665E1" w:rsidP="00474C0E">
            <w:pPr>
              <w:spacing w:line="240" w:lineRule="auto"/>
              <w:jc w:val="center"/>
              <w:rPr>
                <w:sz w:val="16"/>
                <w:szCs w:val="16"/>
              </w:rPr>
            </w:pPr>
            <w:r w:rsidRPr="00AB2881">
              <w:rPr>
                <w:sz w:val="16"/>
                <w:szCs w:val="16"/>
              </w:rPr>
              <w:t>Перераспределение 74:25:0305503:2</w:t>
            </w:r>
          </w:p>
        </w:tc>
        <w:tc>
          <w:tcPr>
            <w:tcW w:w="1984" w:type="dxa"/>
            <w:vAlign w:val="center"/>
          </w:tcPr>
          <w:p w:rsidR="003665E1" w:rsidRPr="00AB2881" w:rsidRDefault="003665E1" w:rsidP="00474C0E">
            <w:pPr>
              <w:spacing w:line="240" w:lineRule="auto"/>
              <w:jc w:val="center"/>
              <w:rPr>
                <w:rFonts w:eastAsia="GOST Type AU"/>
                <w:sz w:val="16"/>
                <w:szCs w:val="16"/>
              </w:rPr>
            </w:pPr>
            <w:r w:rsidRPr="00AB2881">
              <w:rPr>
                <w:rFonts w:eastAsia="GOST Type AU"/>
                <w:sz w:val="16"/>
                <w:szCs w:val="16"/>
              </w:rPr>
              <w:t>Коммунальное обслуживание (3.1)</w:t>
            </w:r>
          </w:p>
        </w:tc>
      </w:tr>
      <w:tr w:rsidR="00AB2881" w:rsidRPr="00AB2881" w:rsidTr="00070F00">
        <w:trPr>
          <w:trHeight w:val="20"/>
          <w:jc w:val="center"/>
        </w:trPr>
        <w:tc>
          <w:tcPr>
            <w:tcW w:w="1129" w:type="dxa"/>
            <w:vAlign w:val="center"/>
          </w:tcPr>
          <w:p w:rsidR="003665E1" w:rsidRPr="00AB2881" w:rsidRDefault="003665E1" w:rsidP="00474C0E">
            <w:pPr>
              <w:spacing w:line="240" w:lineRule="auto"/>
              <w:jc w:val="center"/>
              <w:rPr>
                <w:sz w:val="16"/>
                <w:szCs w:val="16"/>
              </w:rPr>
            </w:pPr>
            <w:r w:rsidRPr="00AB2881">
              <w:rPr>
                <w:sz w:val="16"/>
                <w:szCs w:val="16"/>
              </w:rPr>
              <w:t>:ЗУ73</w:t>
            </w:r>
          </w:p>
        </w:tc>
        <w:tc>
          <w:tcPr>
            <w:tcW w:w="1843" w:type="dxa"/>
            <w:vAlign w:val="center"/>
          </w:tcPr>
          <w:p w:rsidR="003665E1" w:rsidRPr="00AB2881" w:rsidRDefault="003665E1" w:rsidP="00474C0E">
            <w:pPr>
              <w:autoSpaceDE w:val="0"/>
              <w:spacing w:line="240" w:lineRule="auto"/>
              <w:jc w:val="center"/>
              <w:rPr>
                <w:sz w:val="16"/>
                <w:szCs w:val="16"/>
              </w:rPr>
            </w:pPr>
            <w:r w:rsidRPr="00AB2881">
              <w:rPr>
                <w:sz w:val="16"/>
                <w:szCs w:val="16"/>
              </w:rPr>
              <w:t>-</w:t>
            </w:r>
          </w:p>
        </w:tc>
        <w:tc>
          <w:tcPr>
            <w:tcW w:w="1701" w:type="dxa"/>
            <w:vAlign w:val="center"/>
          </w:tcPr>
          <w:p w:rsidR="003665E1" w:rsidRPr="00AB2881" w:rsidRDefault="003665E1"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665E1"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197</w:t>
            </w:r>
          </w:p>
        </w:tc>
        <w:tc>
          <w:tcPr>
            <w:tcW w:w="2835" w:type="dxa"/>
            <w:vAlign w:val="center"/>
          </w:tcPr>
          <w:p w:rsidR="003665E1" w:rsidRPr="00AB2881" w:rsidRDefault="003665E1" w:rsidP="00474C0E">
            <w:pPr>
              <w:spacing w:line="240" w:lineRule="auto"/>
              <w:jc w:val="center"/>
              <w:rPr>
                <w:sz w:val="16"/>
                <w:szCs w:val="16"/>
              </w:rPr>
            </w:pPr>
            <w:r w:rsidRPr="00AB2881">
              <w:rPr>
                <w:sz w:val="16"/>
                <w:szCs w:val="16"/>
              </w:rPr>
              <w:t>Вновь образованный.</w:t>
            </w:r>
          </w:p>
          <w:p w:rsidR="003665E1" w:rsidRPr="00AB2881" w:rsidRDefault="003665E1"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665E1" w:rsidRPr="00AB2881" w:rsidRDefault="003665E1" w:rsidP="00474C0E">
            <w:pPr>
              <w:spacing w:line="240" w:lineRule="auto"/>
              <w:jc w:val="center"/>
              <w:rPr>
                <w:rFonts w:eastAsia="GOST Type AU"/>
                <w:sz w:val="16"/>
                <w:szCs w:val="16"/>
              </w:rPr>
            </w:pPr>
            <w:r w:rsidRPr="00AB2881">
              <w:rPr>
                <w:rFonts w:eastAsia="GOST Type AU"/>
                <w:sz w:val="16"/>
                <w:szCs w:val="16"/>
              </w:rPr>
              <w:t>Предоставление коммунальных услуг (3.1.1)</w:t>
            </w:r>
          </w:p>
        </w:tc>
      </w:tr>
      <w:tr w:rsidR="00AB2881" w:rsidRPr="00AB2881" w:rsidTr="003B4A0C">
        <w:trPr>
          <w:trHeight w:val="20"/>
          <w:jc w:val="center"/>
        </w:trPr>
        <w:tc>
          <w:tcPr>
            <w:tcW w:w="1129" w:type="dxa"/>
            <w:vAlign w:val="center"/>
          </w:tcPr>
          <w:p w:rsidR="003B4A0C" w:rsidRPr="00AB2881" w:rsidRDefault="003B4A0C" w:rsidP="00474C0E">
            <w:pPr>
              <w:spacing w:line="240" w:lineRule="auto"/>
              <w:jc w:val="center"/>
              <w:rPr>
                <w:sz w:val="16"/>
                <w:szCs w:val="16"/>
              </w:rPr>
            </w:pPr>
            <w:r w:rsidRPr="00AB2881">
              <w:rPr>
                <w:sz w:val="16"/>
                <w:szCs w:val="16"/>
              </w:rPr>
              <w:t>:ЗУ74</w:t>
            </w:r>
          </w:p>
        </w:tc>
        <w:tc>
          <w:tcPr>
            <w:tcW w:w="1843" w:type="dxa"/>
            <w:vAlign w:val="center"/>
          </w:tcPr>
          <w:p w:rsidR="003B4A0C" w:rsidRPr="00AB2881" w:rsidRDefault="003B4A0C" w:rsidP="00474C0E">
            <w:pPr>
              <w:autoSpaceDE w:val="0"/>
              <w:spacing w:line="240" w:lineRule="auto"/>
              <w:jc w:val="center"/>
              <w:rPr>
                <w:sz w:val="16"/>
                <w:szCs w:val="16"/>
              </w:rPr>
            </w:pPr>
            <w:r w:rsidRPr="00AB2881">
              <w:rPr>
                <w:sz w:val="16"/>
                <w:szCs w:val="16"/>
              </w:rPr>
              <w:t>-</w:t>
            </w:r>
          </w:p>
        </w:tc>
        <w:tc>
          <w:tcPr>
            <w:tcW w:w="1701"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B4A0C"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3 372</w:t>
            </w:r>
          </w:p>
        </w:tc>
        <w:tc>
          <w:tcPr>
            <w:tcW w:w="2835" w:type="dxa"/>
            <w:vAlign w:val="center"/>
          </w:tcPr>
          <w:p w:rsidR="003B4A0C" w:rsidRPr="00AB2881" w:rsidRDefault="003B4A0C" w:rsidP="00474C0E">
            <w:pPr>
              <w:spacing w:line="240" w:lineRule="auto"/>
              <w:jc w:val="center"/>
              <w:rPr>
                <w:sz w:val="16"/>
                <w:szCs w:val="16"/>
              </w:rPr>
            </w:pPr>
            <w:r w:rsidRPr="00AB2881">
              <w:rPr>
                <w:sz w:val="16"/>
                <w:szCs w:val="16"/>
              </w:rPr>
              <w:t>Вновь образованный.</w:t>
            </w:r>
          </w:p>
          <w:p w:rsidR="003B4A0C" w:rsidRPr="00AB2881" w:rsidRDefault="003B4A0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AB2881" w:rsidRDefault="003B4A0C"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3B4A0C">
        <w:trPr>
          <w:trHeight w:val="20"/>
          <w:jc w:val="center"/>
        </w:trPr>
        <w:tc>
          <w:tcPr>
            <w:tcW w:w="1129" w:type="dxa"/>
            <w:vAlign w:val="center"/>
          </w:tcPr>
          <w:p w:rsidR="003B4A0C" w:rsidRPr="00AB2881" w:rsidRDefault="003B4A0C" w:rsidP="00474C0E">
            <w:pPr>
              <w:spacing w:line="240" w:lineRule="auto"/>
              <w:jc w:val="center"/>
              <w:rPr>
                <w:sz w:val="16"/>
                <w:szCs w:val="16"/>
              </w:rPr>
            </w:pPr>
            <w:r w:rsidRPr="00AB2881">
              <w:rPr>
                <w:sz w:val="16"/>
                <w:szCs w:val="16"/>
              </w:rPr>
              <w:lastRenderedPageBreak/>
              <w:t>:ЗУ75</w:t>
            </w:r>
          </w:p>
        </w:tc>
        <w:tc>
          <w:tcPr>
            <w:tcW w:w="1843" w:type="dxa"/>
            <w:vAlign w:val="center"/>
          </w:tcPr>
          <w:p w:rsidR="003B4A0C" w:rsidRPr="00AB2881" w:rsidRDefault="003B4A0C" w:rsidP="00474C0E">
            <w:pPr>
              <w:autoSpaceDE w:val="0"/>
              <w:spacing w:line="240" w:lineRule="auto"/>
              <w:jc w:val="center"/>
              <w:rPr>
                <w:sz w:val="16"/>
                <w:szCs w:val="16"/>
              </w:rPr>
            </w:pPr>
            <w:r w:rsidRPr="00AB2881">
              <w:rPr>
                <w:sz w:val="16"/>
                <w:szCs w:val="16"/>
              </w:rPr>
              <w:t>-</w:t>
            </w:r>
          </w:p>
        </w:tc>
        <w:tc>
          <w:tcPr>
            <w:tcW w:w="1701"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3 888</w:t>
            </w:r>
          </w:p>
        </w:tc>
        <w:tc>
          <w:tcPr>
            <w:tcW w:w="2835" w:type="dxa"/>
            <w:vAlign w:val="center"/>
          </w:tcPr>
          <w:p w:rsidR="003B4A0C" w:rsidRPr="00AB2881" w:rsidRDefault="003B4A0C" w:rsidP="00474C0E">
            <w:pPr>
              <w:spacing w:line="240" w:lineRule="auto"/>
              <w:jc w:val="center"/>
              <w:rPr>
                <w:sz w:val="16"/>
                <w:szCs w:val="16"/>
              </w:rPr>
            </w:pPr>
            <w:r w:rsidRPr="00AB2881">
              <w:rPr>
                <w:sz w:val="16"/>
                <w:szCs w:val="16"/>
              </w:rPr>
              <w:t>Вновь образованный.</w:t>
            </w:r>
          </w:p>
          <w:p w:rsidR="003B4A0C" w:rsidRPr="00AB2881" w:rsidRDefault="003B4A0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AB2881" w:rsidRDefault="003B4A0C"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3B4A0C">
        <w:trPr>
          <w:trHeight w:val="20"/>
          <w:jc w:val="center"/>
        </w:trPr>
        <w:tc>
          <w:tcPr>
            <w:tcW w:w="1129" w:type="dxa"/>
            <w:vAlign w:val="center"/>
          </w:tcPr>
          <w:p w:rsidR="003B4A0C" w:rsidRPr="00AB2881" w:rsidRDefault="003B4A0C" w:rsidP="00474C0E">
            <w:pPr>
              <w:spacing w:line="240" w:lineRule="auto"/>
              <w:jc w:val="center"/>
              <w:rPr>
                <w:sz w:val="16"/>
                <w:szCs w:val="16"/>
              </w:rPr>
            </w:pPr>
            <w:r w:rsidRPr="00AB2881">
              <w:rPr>
                <w:sz w:val="16"/>
                <w:szCs w:val="16"/>
              </w:rPr>
              <w:t>:ЗУ76</w:t>
            </w:r>
          </w:p>
        </w:tc>
        <w:tc>
          <w:tcPr>
            <w:tcW w:w="1843" w:type="dxa"/>
            <w:vAlign w:val="center"/>
          </w:tcPr>
          <w:p w:rsidR="003B4A0C" w:rsidRPr="00AB2881" w:rsidRDefault="003B4A0C" w:rsidP="00474C0E">
            <w:pPr>
              <w:autoSpaceDE w:val="0"/>
              <w:spacing w:line="240" w:lineRule="auto"/>
              <w:jc w:val="center"/>
              <w:rPr>
                <w:sz w:val="16"/>
                <w:szCs w:val="16"/>
              </w:rPr>
            </w:pPr>
            <w:r w:rsidRPr="00AB2881">
              <w:rPr>
                <w:sz w:val="16"/>
                <w:szCs w:val="16"/>
              </w:rPr>
              <w:t>-</w:t>
            </w:r>
          </w:p>
        </w:tc>
        <w:tc>
          <w:tcPr>
            <w:tcW w:w="1701" w:type="dxa"/>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B4A0C"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3 482</w:t>
            </w:r>
          </w:p>
        </w:tc>
        <w:tc>
          <w:tcPr>
            <w:tcW w:w="2835" w:type="dxa"/>
            <w:vAlign w:val="center"/>
          </w:tcPr>
          <w:p w:rsidR="003B4A0C" w:rsidRPr="00AB2881" w:rsidRDefault="003B4A0C" w:rsidP="00474C0E">
            <w:pPr>
              <w:spacing w:line="240" w:lineRule="auto"/>
              <w:jc w:val="center"/>
              <w:rPr>
                <w:sz w:val="16"/>
                <w:szCs w:val="16"/>
              </w:rPr>
            </w:pPr>
            <w:r w:rsidRPr="00AB2881">
              <w:rPr>
                <w:sz w:val="16"/>
                <w:szCs w:val="16"/>
              </w:rPr>
              <w:t>Вновь образованный.</w:t>
            </w:r>
          </w:p>
          <w:p w:rsidR="003B4A0C" w:rsidRPr="00AB2881" w:rsidRDefault="003B4A0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AB2881" w:rsidRDefault="003B4A0C"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3B4A0C">
        <w:trPr>
          <w:trHeight w:val="20"/>
          <w:jc w:val="center"/>
        </w:trPr>
        <w:tc>
          <w:tcPr>
            <w:tcW w:w="1129" w:type="dxa"/>
            <w:vAlign w:val="center"/>
          </w:tcPr>
          <w:p w:rsidR="003B4A0C" w:rsidRPr="00AB2881" w:rsidRDefault="003B4A0C" w:rsidP="00474C0E">
            <w:pPr>
              <w:spacing w:line="240" w:lineRule="auto"/>
              <w:jc w:val="center"/>
              <w:rPr>
                <w:sz w:val="16"/>
                <w:szCs w:val="16"/>
              </w:rPr>
            </w:pPr>
            <w:r w:rsidRPr="00AB2881">
              <w:rPr>
                <w:sz w:val="16"/>
                <w:szCs w:val="16"/>
              </w:rPr>
              <w:t>:ЗУ77, :ЗУ78, :ЗУ84, :ЗУ88</w:t>
            </w:r>
          </w:p>
        </w:tc>
        <w:tc>
          <w:tcPr>
            <w:tcW w:w="1843" w:type="dxa"/>
            <w:vAlign w:val="center"/>
          </w:tcPr>
          <w:p w:rsidR="003B4A0C" w:rsidRPr="00AB2881" w:rsidRDefault="003B4A0C" w:rsidP="00474C0E">
            <w:pPr>
              <w:autoSpaceDE w:val="0"/>
              <w:spacing w:line="240" w:lineRule="auto"/>
              <w:jc w:val="center"/>
              <w:rPr>
                <w:sz w:val="16"/>
                <w:szCs w:val="16"/>
              </w:rPr>
            </w:pPr>
            <w:r w:rsidRPr="00AB2881">
              <w:rPr>
                <w:sz w:val="16"/>
                <w:szCs w:val="16"/>
              </w:rPr>
              <w:t>-</w:t>
            </w:r>
          </w:p>
        </w:tc>
        <w:tc>
          <w:tcPr>
            <w:tcW w:w="1701"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168</w:t>
            </w:r>
          </w:p>
        </w:tc>
        <w:tc>
          <w:tcPr>
            <w:tcW w:w="2835" w:type="dxa"/>
            <w:vAlign w:val="center"/>
          </w:tcPr>
          <w:p w:rsidR="003B4A0C" w:rsidRPr="00AB2881" w:rsidRDefault="003B4A0C" w:rsidP="00474C0E">
            <w:pPr>
              <w:spacing w:line="240" w:lineRule="auto"/>
              <w:jc w:val="center"/>
              <w:rPr>
                <w:sz w:val="16"/>
                <w:szCs w:val="16"/>
              </w:rPr>
            </w:pPr>
            <w:r w:rsidRPr="00AB2881">
              <w:rPr>
                <w:sz w:val="16"/>
                <w:szCs w:val="16"/>
              </w:rPr>
              <w:t>Вновь образованный.</w:t>
            </w:r>
          </w:p>
          <w:p w:rsidR="003B4A0C" w:rsidRPr="00AB2881" w:rsidRDefault="003B4A0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AB2881" w:rsidRDefault="003B4A0C" w:rsidP="00474C0E">
            <w:pPr>
              <w:spacing w:line="240" w:lineRule="auto"/>
              <w:jc w:val="center"/>
              <w:rPr>
                <w:rFonts w:eastAsia="GOST Type AU"/>
                <w:sz w:val="16"/>
                <w:szCs w:val="16"/>
              </w:rPr>
            </w:pPr>
            <w:r w:rsidRPr="00AB2881">
              <w:rPr>
                <w:rFonts w:eastAsia="GOST Type AU"/>
                <w:sz w:val="16"/>
                <w:szCs w:val="16"/>
              </w:rPr>
              <w:t>Коммунальное обслуживание (3.1)</w:t>
            </w:r>
          </w:p>
        </w:tc>
      </w:tr>
      <w:tr w:rsidR="00AB2881" w:rsidRPr="00AB2881" w:rsidTr="003B4A0C">
        <w:trPr>
          <w:trHeight w:val="20"/>
          <w:jc w:val="center"/>
        </w:trPr>
        <w:tc>
          <w:tcPr>
            <w:tcW w:w="1129" w:type="dxa"/>
            <w:vAlign w:val="center"/>
          </w:tcPr>
          <w:p w:rsidR="003B4A0C" w:rsidRPr="00AB2881" w:rsidRDefault="003B4A0C" w:rsidP="00474C0E">
            <w:pPr>
              <w:spacing w:line="240" w:lineRule="auto"/>
              <w:jc w:val="center"/>
              <w:rPr>
                <w:sz w:val="16"/>
                <w:szCs w:val="16"/>
              </w:rPr>
            </w:pPr>
            <w:r w:rsidRPr="00AB2881">
              <w:rPr>
                <w:sz w:val="16"/>
                <w:szCs w:val="16"/>
              </w:rPr>
              <w:t>:ЗУ79</w:t>
            </w:r>
          </w:p>
        </w:tc>
        <w:tc>
          <w:tcPr>
            <w:tcW w:w="1843" w:type="dxa"/>
            <w:vAlign w:val="center"/>
          </w:tcPr>
          <w:p w:rsidR="003B4A0C" w:rsidRPr="00AB2881" w:rsidRDefault="003B4A0C" w:rsidP="00474C0E">
            <w:pPr>
              <w:autoSpaceDE w:val="0"/>
              <w:spacing w:line="240" w:lineRule="auto"/>
              <w:jc w:val="center"/>
              <w:rPr>
                <w:sz w:val="16"/>
                <w:szCs w:val="16"/>
              </w:rPr>
            </w:pPr>
            <w:r w:rsidRPr="00AB2881">
              <w:rPr>
                <w:sz w:val="16"/>
                <w:szCs w:val="16"/>
              </w:rPr>
              <w:t>-</w:t>
            </w:r>
          </w:p>
        </w:tc>
        <w:tc>
          <w:tcPr>
            <w:tcW w:w="1701" w:type="dxa"/>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7 142</w:t>
            </w:r>
          </w:p>
        </w:tc>
        <w:tc>
          <w:tcPr>
            <w:tcW w:w="2835" w:type="dxa"/>
            <w:vAlign w:val="center"/>
          </w:tcPr>
          <w:p w:rsidR="003B4A0C" w:rsidRPr="00AB2881" w:rsidRDefault="003B4A0C" w:rsidP="00474C0E">
            <w:pPr>
              <w:spacing w:line="240" w:lineRule="auto"/>
              <w:jc w:val="center"/>
              <w:rPr>
                <w:sz w:val="16"/>
                <w:szCs w:val="16"/>
              </w:rPr>
            </w:pPr>
            <w:r w:rsidRPr="00AB2881">
              <w:rPr>
                <w:sz w:val="16"/>
                <w:szCs w:val="16"/>
              </w:rPr>
              <w:t>Вновь образованный.</w:t>
            </w:r>
          </w:p>
          <w:p w:rsidR="003B4A0C" w:rsidRPr="00AB2881" w:rsidRDefault="003B4A0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AB2881" w:rsidRDefault="003B4A0C"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3B4A0C">
        <w:trPr>
          <w:trHeight w:val="20"/>
          <w:jc w:val="center"/>
        </w:trPr>
        <w:tc>
          <w:tcPr>
            <w:tcW w:w="1129" w:type="dxa"/>
            <w:vAlign w:val="center"/>
          </w:tcPr>
          <w:p w:rsidR="003B4A0C" w:rsidRPr="00AB2881" w:rsidRDefault="003B4A0C" w:rsidP="00474C0E">
            <w:pPr>
              <w:spacing w:line="240" w:lineRule="auto"/>
              <w:jc w:val="center"/>
              <w:rPr>
                <w:sz w:val="16"/>
                <w:szCs w:val="16"/>
              </w:rPr>
            </w:pPr>
            <w:r w:rsidRPr="00AB2881">
              <w:rPr>
                <w:sz w:val="16"/>
                <w:szCs w:val="16"/>
              </w:rPr>
              <w:t>:ЗУ80</w:t>
            </w:r>
          </w:p>
        </w:tc>
        <w:tc>
          <w:tcPr>
            <w:tcW w:w="1843" w:type="dxa"/>
            <w:vAlign w:val="center"/>
          </w:tcPr>
          <w:p w:rsidR="003B4A0C" w:rsidRPr="00AB2881" w:rsidRDefault="003B4A0C" w:rsidP="00474C0E">
            <w:pPr>
              <w:autoSpaceDE w:val="0"/>
              <w:spacing w:line="240" w:lineRule="auto"/>
              <w:jc w:val="center"/>
              <w:rPr>
                <w:sz w:val="16"/>
                <w:szCs w:val="16"/>
              </w:rPr>
            </w:pPr>
            <w:r w:rsidRPr="00AB2881">
              <w:rPr>
                <w:sz w:val="16"/>
                <w:szCs w:val="16"/>
              </w:rPr>
              <w:t>-</w:t>
            </w:r>
          </w:p>
        </w:tc>
        <w:tc>
          <w:tcPr>
            <w:tcW w:w="1701" w:type="dxa"/>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4 966</w:t>
            </w:r>
          </w:p>
        </w:tc>
        <w:tc>
          <w:tcPr>
            <w:tcW w:w="2835" w:type="dxa"/>
            <w:vAlign w:val="center"/>
          </w:tcPr>
          <w:p w:rsidR="003B4A0C" w:rsidRPr="00AB2881" w:rsidRDefault="003B4A0C" w:rsidP="00474C0E">
            <w:pPr>
              <w:spacing w:line="240" w:lineRule="auto"/>
              <w:jc w:val="center"/>
              <w:rPr>
                <w:sz w:val="16"/>
                <w:szCs w:val="16"/>
              </w:rPr>
            </w:pPr>
            <w:r w:rsidRPr="00AB2881">
              <w:rPr>
                <w:sz w:val="16"/>
                <w:szCs w:val="16"/>
              </w:rPr>
              <w:t>Вновь образованный.</w:t>
            </w:r>
          </w:p>
          <w:p w:rsidR="003B4A0C" w:rsidRPr="00AB2881" w:rsidRDefault="003B4A0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AB2881" w:rsidRDefault="003B4A0C"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3B4A0C">
        <w:trPr>
          <w:trHeight w:val="20"/>
          <w:jc w:val="center"/>
        </w:trPr>
        <w:tc>
          <w:tcPr>
            <w:tcW w:w="1129" w:type="dxa"/>
            <w:vAlign w:val="center"/>
          </w:tcPr>
          <w:p w:rsidR="003B4A0C" w:rsidRPr="00AB2881" w:rsidRDefault="003B4A0C" w:rsidP="00474C0E">
            <w:pPr>
              <w:spacing w:line="240" w:lineRule="auto"/>
              <w:jc w:val="center"/>
              <w:rPr>
                <w:sz w:val="16"/>
                <w:szCs w:val="16"/>
              </w:rPr>
            </w:pPr>
            <w:r w:rsidRPr="00AB2881">
              <w:rPr>
                <w:sz w:val="16"/>
                <w:szCs w:val="16"/>
              </w:rPr>
              <w:t>:ЗУ81</w:t>
            </w:r>
          </w:p>
        </w:tc>
        <w:tc>
          <w:tcPr>
            <w:tcW w:w="1843" w:type="dxa"/>
            <w:vAlign w:val="center"/>
          </w:tcPr>
          <w:p w:rsidR="003B4A0C" w:rsidRPr="00AB2881" w:rsidRDefault="003B4A0C" w:rsidP="00474C0E">
            <w:pPr>
              <w:autoSpaceDE w:val="0"/>
              <w:spacing w:line="240" w:lineRule="auto"/>
              <w:jc w:val="center"/>
              <w:rPr>
                <w:sz w:val="16"/>
                <w:szCs w:val="16"/>
              </w:rPr>
            </w:pPr>
            <w:r w:rsidRPr="00AB2881">
              <w:rPr>
                <w:sz w:val="16"/>
                <w:szCs w:val="16"/>
              </w:rPr>
              <w:t>-</w:t>
            </w:r>
          </w:p>
        </w:tc>
        <w:tc>
          <w:tcPr>
            <w:tcW w:w="1701"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3 501</w:t>
            </w:r>
          </w:p>
        </w:tc>
        <w:tc>
          <w:tcPr>
            <w:tcW w:w="2835" w:type="dxa"/>
            <w:vAlign w:val="center"/>
          </w:tcPr>
          <w:p w:rsidR="003B4A0C" w:rsidRPr="00AB2881" w:rsidRDefault="003B4A0C" w:rsidP="00474C0E">
            <w:pPr>
              <w:spacing w:line="240" w:lineRule="auto"/>
              <w:jc w:val="center"/>
              <w:rPr>
                <w:sz w:val="16"/>
                <w:szCs w:val="16"/>
              </w:rPr>
            </w:pPr>
            <w:r w:rsidRPr="00AB2881">
              <w:rPr>
                <w:sz w:val="16"/>
                <w:szCs w:val="16"/>
              </w:rPr>
              <w:t>Вновь образованный.</w:t>
            </w:r>
          </w:p>
          <w:p w:rsidR="003B4A0C" w:rsidRPr="00AB2881" w:rsidRDefault="003B4A0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AB2881" w:rsidRDefault="003B4A0C"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3B4A0C">
        <w:trPr>
          <w:trHeight w:val="20"/>
          <w:jc w:val="center"/>
        </w:trPr>
        <w:tc>
          <w:tcPr>
            <w:tcW w:w="1129" w:type="dxa"/>
            <w:vAlign w:val="center"/>
          </w:tcPr>
          <w:p w:rsidR="003B4A0C" w:rsidRPr="00AB2881" w:rsidRDefault="003B4A0C" w:rsidP="00474C0E">
            <w:pPr>
              <w:spacing w:line="240" w:lineRule="auto"/>
              <w:jc w:val="center"/>
              <w:rPr>
                <w:sz w:val="16"/>
                <w:szCs w:val="16"/>
              </w:rPr>
            </w:pPr>
            <w:r w:rsidRPr="00AB2881">
              <w:rPr>
                <w:sz w:val="16"/>
                <w:szCs w:val="16"/>
              </w:rPr>
              <w:t>:ЗУ82</w:t>
            </w:r>
          </w:p>
        </w:tc>
        <w:tc>
          <w:tcPr>
            <w:tcW w:w="1843" w:type="dxa"/>
            <w:vAlign w:val="center"/>
          </w:tcPr>
          <w:p w:rsidR="003B4A0C" w:rsidRPr="00AB2881" w:rsidRDefault="003B4A0C" w:rsidP="00474C0E">
            <w:pPr>
              <w:autoSpaceDE w:val="0"/>
              <w:spacing w:line="240" w:lineRule="auto"/>
              <w:jc w:val="center"/>
              <w:rPr>
                <w:sz w:val="16"/>
                <w:szCs w:val="16"/>
              </w:rPr>
            </w:pPr>
            <w:r w:rsidRPr="00AB2881">
              <w:rPr>
                <w:sz w:val="16"/>
                <w:szCs w:val="16"/>
              </w:rPr>
              <w:t>-</w:t>
            </w:r>
          </w:p>
        </w:tc>
        <w:tc>
          <w:tcPr>
            <w:tcW w:w="1701"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B4A0C"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4 647</w:t>
            </w:r>
          </w:p>
        </w:tc>
        <w:tc>
          <w:tcPr>
            <w:tcW w:w="2835" w:type="dxa"/>
            <w:vAlign w:val="center"/>
          </w:tcPr>
          <w:p w:rsidR="003B4A0C" w:rsidRPr="00AB2881" w:rsidRDefault="003B4A0C" w:rsidP="00474C0E">
            <w:pPr>
              <w:spacing w:line="240" w:lineRule="auto"/>
              <w:jc w:val="center"/>
              <w:rPr>
                <w:sz w:val="16"/>
                <w:szCs w:val="16"/>
              </w:rPr>
            </w:pPr>
            <w:r w:rsidRPr="00AB2881">
              <w:rPr>
                <w:sz w:val="16"/>
                <w:szCs w:val="16"/>
              </w:rPr>
              <w:t>Вновь образованный.</w:t>
            </w:r>
          </w:p>
          <w:p w:rsidR="003B4A0C" w:rsidRPr="00AB2881" w:rsidRDefault="003B4A0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AB2881" w:rsidRDefault="003B4A0C"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3B4A0C">
        <w:trPr>
          <w:trHeight w:val="20"/>
          <w:jc w:val="center"/>
        </w:trPr>
        <w:tc>
          <w:tcPr>
            <w:tcW w:w="1129" w:type="dxa"/>
            <w:vAlign w:val="center"/>
          </w:tcPr>
          <w:p w:rsidR="003B4A0C" w:rsidRPr="00AB2881" w:rsidRDefault="003B4A0C" w:rsidP="00474C0E">
            <w:pPr>
              <w:spacing w:line="240" w:lineRule="auto"/>
              <w:jc w:val="center"/>
              <w:rPr>
                <w:sz w:val="16"/>
                <w:szCs w:val="16"/>
              </w:rPr>
            </w:pPr>
            <w:r w:rsidRPr="00AB2881">
              <w:rPr>
                <w:sz w:val="16"/>
                <w:szCs w:val="16"/>
              </w:rPr>
              <w:t>:ЗУ83</w:t>
            </w:r>
          </w:p>
        </w:tc>
        <w:tc>
          <w:tcPr>
            <w:tcW w:w="1843" w:type="dxa"/>
            <w:vAlign w:val="center"/>
          </w:tcPr>
          <w:p w:rsidR="003B4A0C" w:rsidRPr="00AB2881" w:rsidRDefault="003B4A0C" w:rsidP="00474C0E">
            <w:pPr>
              <w:autoSpaceDE w:val="0"/>
              <w:spacing w:line="240" w:lineRule="auto"/>
              <w:jc w:val="center"/>
              <w:rPr>
                <w:sz w:val="16"/>
                <w:szCs w:val="16"/>
              </w:rPr>
            </w:pPr>
            <w:r w:rsidRPr="00AB2881">
              <w:rPr>
                <w:sz w:val="16"/>
                <w:szCs w:val="16"/>
              </w:rPr>
              <w:t>-</w:t>
            </w:r>
          </w:p>
        </w:tc>
        <w:tc>
          <w:tcPr>
            <w:tcW w:w="1701"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4 909</w:t>
            </w:r>
          </w:p>
        </w:tc>
        <w:tc>
          <w:tcPr>
            <w:tcW w:w="2835" w:type="dxa"/>
            <w:vAlign w:val="center"/>
          </w:tcPr>
          <w:p w:rsidR="003B4A0C" w:rsidRPr="00AB2881" w:rsidRDefault="003B4A0C" w:rsidP="00474C0E">
            <w:pPr>
              <w:spacing w:line="240" w:lineRule="auto"/>
              <w:jc w:val="center"/>
              <w:rPr>
                <w:sz w:val="16"/>
                <w:szCs w:val="16"/>
              </w:rPr>
            </w:pPr>
            <w:r w:rsidRPr="00AB2881">
              <w:rPr>
                <w:sz w:val="16"/>
                <w:szCs w:val="16"/>
              </w:rPr>
              <w:t>Вновь образованный.</w:t>
            </w:r>
          </w:p>
          <w:p w:rsidR="003B4A0C" w:rsidRPr="00AB2881" w:rsidRDefault="003B4A0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AB2881" w:rsidRDefault="003B4A0C"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3B4A0C">
        <w:trPr>
          <w:trHeight w:val="20"/>
          <w:jc w:val="center"/>
        </w:trPr>
        <w:tc>
          <w:tcPr>
            <w:tcW w:w="1129" w:type="dxa"/>
            <w:vAlign w:val="center"/>
          </w:tcPr>
          <w:p w:rsidR="003B4A0C" w:rsidRPr="00AB2881" w:rsidRDefault="003B4A0C" w:rsidP="00474C0E">
            <w:pPr>
              <w:spacing w:line="240" w:lineRule="auto"/>
              <w:jc w:val="center"/>
              <w:rPr>
                <w:sz w:val="16"/>
                <w:szCs w:val="16"/>
              </w:rPr>
            </w:pPr>
            <w:r w:rsidRPr="00AB2881">
              <w:rPr>
                <w:sz w:val="16"/>
                <w:szCs w:val="16"/>
              </w:rPr>
              <w:t>:ЗУ8</w:t>
            </w:r>
            <w:r w:rsidR="00420649" w:rsidRPr="00AB2881">
              <w:rPr>
                <w:sz w:val="16"/>
                <w:szCs w:val="16"/>
              </w:rPr>
              <w:t>5</w:t>
            </w:r>
          </w:p>
        </w:tc>
        <w:tc>
          <w:tcPr>
            <w:tcW w:w="1843" w:type="dxa"/>
            <w:vAlign w:val="center"/>
          </w:tcPr>
          <w:p w:rsidR="003B4A0C" w:rsidRPr="00AB2881" w:rsidRDefault="003B4A0C" w:rsidP="00474C0E">
            <w:pPr>
              <w:autoSpaceDE w:val="0"/>
              <w:spacing w:line="240" w:lineRule="auto"/>
              <w:jc w:val="center"/>
              <w:rPr>
                <w:sz w:val="16"/>
                <w:szCs w:val="16"/>
              </w:rPr>
            </w:pPr>
            <w:r w:rsidRPr="00AB2881">
              <w:rPr>
                <w:sz w:val="16"/>
                <w:szCs w:val="16"/>
              </w:rPr>
              <w:t>-</w:t>
            </w:r>
          </w:p>
        </w:tc>
        <w:tc>
          <w:tcPr>
            <w:tcW w:w="1701"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B4A0C" w:rsidRPr="00AB2881" w:rsidRDefault="00420649" w:rsidP="00474C0E">
            <w:pPr>
              <w:autoSpaceDE w:val="0"/>
              <w:spacing w:line="240" w:lineRule="auto"/>
              <w:jc w:val="center"/>
              <w:rPr>
                <w:rFonts w:eastAsia="GOST Type AU"/>
                <w:sz w:val="16"/>
                <w:szCs w:val="16"/>
              </w:rPr>
            </w:pPr>
            <w:r w:rsidRPr="00AB2881">
              <w:rPr>
                <w:rFonts w:eastAsia="GOST Type AU"/>
                <w:sz w:val="16"/>
                <w:szCs w:val="16"/>
              </w:rPr>
              <w:t>6 571</w:t>
            </w:r>
          </w:p>
        </w:tc>
        <w:tc>
          <w:tcPr>
            <w:tcW w:w="2835" w:type="dxa"/>
            <w:vAlign w:val="center"/>
          </w:tcPr>
          <w:p w:rsidR="003B4A0C" w:rsidRPr="00AB2881" w:rsidRDefault="003B4A0C" w:rsidP="00474C0E">
            <w:pPr>
              <w:spacing w:line="240" w:lineRule="auto"/>
              <w:jc w:val="center"/>
              <w:rPr>
                <w:sz w:val="16"/>
                <w:szCs w:val="16"/>
              </w:rPr>
            </w:pPr>
            <w:r w:rsidRPr="00AB2881">
              <w:rPr>
                <w:sz w:val="16"/>
                <w:szCs w:val="16"/>
              </w:rPr>
              <w:t>Вновь образованный.</w:t>
            </w:r>
          </w:p>
          <w:p w:rsidR="003B4A0C" w:rsidRPr="00AB2881" w:rsidRDefault="003B4A0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AB2881" w:rsidRDefault="008E0B44" w:rsidP="00474C0E">
            <w:pPr>
              <w:spacing w:line="240" w:lineRule="auto"/>
              <w:jc w:val="center"/>
              <w:rPr>
                <w:rFonts w:eastAsia="GOST Type AU"/>
                <w:sz w:val="16"/>
                <w:szCs w:val="16"/>
              </w:rPr>
            </w:pPr>
            <w:r w:rsidRPr="00AB2881">
              <w:rPr>
                <w:rFonts w:eastAsia="GOST Type AU"/>
                <w:sz w:val="16"/>
                <w:szCs w:val="16"/>
              </w:rPr>
              <w:t xml:space="preserve">Дошкольное, начальное и среднее общее образование </w:t>
            </w:r>
            <w:r w:rsidR="003B4A0C" w:rsidRPr="00AB2881">
              <w:rPr>
                <w:rFonts w:eastAsia="GOST Type AU"/>
                <w:sz w:val="16"/>
                <w:szCs w:val="16"/>
              </w:rPr>
              <w:t>(</w:t>
            </w:r>
            <w:r w:rsidRPr="00AB2881">
              <w:rPr>
                <w:rFonts w:eastAsia="GOST Type AU"/>
                <w:sz w:val="16"/>
                <w:szCs w:val="16"/>
              </w:rPr>
              <w:t>3.5.1</w:t>
            </w:r>
            <w:r w:rsidR="003B4A0C" w:rsidRPr="00AB2881">
              <w:rPr>
                <w:rFonts w:eastAsia="GOST Type AU"/>
                <w:sz w:val="16"/>
                <w:szCs w:val="16"/>
              </w:rPr>
              <w:t>)</w:t>
            </w:r>
          </w:p>
        </w:tc>
      </w:tr>
      <w:tr w:rsidR="00AB2881" w:rsidRPr="00AB2881" w:rsidTr="003B4A0C">
        <w:trPr>
          <w:trHeight w:val="20"/>
          <w:jc w:val="center"/>
        </w:trPr>
        <w:tc>
          <w:tcPr>
            <w:tcW w:w="1129" w:type="dxa"/>
            <w:vAlign w:val="center"/>
          </w:tcPr>
          <w:p w:rsidR="00420649" w:rsidRPr="00AB2881" w:rsidRDefault="00420649" w:rsidP="00474C0E">
            <w:pPr>
              <w:spacing w:line="240" w:lineRule="auto"/>
              <w:jc w:val="center"/>
              <w:rPr>
                <w:sz w:val="16"/>
                <w:szCs w:val="16"/>
              </w:rPr>
            </w:pPr>
            <w:r w:rsidRPr="00AB2881">
              <w:rPr>
                <w:sz w:val="16"/>
                <w:szCs w:val="16"/>
              </w:rPr>
              <w:t>:ЗУ86</w:t>
            </w:r>
          </w:p>
        </w:tc>
        <w:tc>
          <w:tcPr>
            <w:tcW w:w="1843" w:type="dxa"/>
            <w:vAlign w:val="center"/>
          </w:tcPr>
          <w:p w:rsidR="00420649" w:rsidRPr="00AB2881" w:rsidRDefault="00420649" w:rsidP="00474C0E">
            <w:pPr>
              <w:autoSpaceDE w:val="0"/>
              <w:spacing w:line="240" w:lineRule="auto"/>
              <w:jc w:val="center"/>
              <w:rPr>
                <w:sz w:val="16"/>
                <w:szCs w:val="16"/>
              </w:rPr>
            </w:pPr>
            <w:r w:rsidRPr="00AB2881">
              <w:rPr>
                <w:sz w:val="16"/>
                <w:szCs w:val="16"/>
              </w:rPr>
              <w:t>-</w:t>
            </w:r>
          </w:p>
        </w:tc>
        <w:tc>
          <w:tcPr>
            <w:tcW w:w="1701" w:type="dxa"/>
            <w:vAlign w:val="center"/>
          </w:tcPr>
          <w:p w:rsidR="00420649" w:rsidRPr="00AB2881" w:rsidRDefault="00420649"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420649" w:rsidRPr="00AB2881" w:rsidRDefault="00420649" w:rsidP="00474C0E">
            <w:pPr>
              <w:autoSpaceDE w:val="0"/>
              <w:spacing w:line="240" w:lineRule="auto"/>
              <w:jc w:val="center"/>
              <w:rPr>
                <w:rFonts w:eastAsia="GOST Type AU"/>
                <w:sz w:val="16"/>
                <w:szCs w:val="16"/>
              </w:rPr>
            </w:pPr>
            <w:r w:rsidRPr="00AB2881">
              <w:rPr>
                <w:rFonts w:eastAsia="GOST Type AU"/>
                <w:sz w:val="16"/>
                <w:szCs w:val="16"/>
              </w:rPr>
              <w:t>4 845</w:t>
            </w:r>
          </w:p>
        </w:tc>
        <w:tc>
          <w:tcPr>
            <w:tcW w:w="2835" w:type="dxa"/>
            <w:vAlign w:val="center"/>
          </w:tcPr>
          <w:p w:rsidR="00420649" w:rsidRPr="00AB2881" w:rsidRDefault="00420649" w:rsidP="00474C0E">
            <w:pPr>
              <w:spacing w:line="240" w:lineRule="auto"/>
              <w:jc w:val="center"/>
              <w:rPr>
                <w:sz w:val="16"/>
                <w:szCs w:val="16"/>
              </w:rPr>
            </w:pPr>
            <w:r w:rsidRPr="00AB2881">
              <w:rPr>
                <w:sz w:val="16"/>
                <w:szCs w:val="16"/>
              </w:rPr>
              <w:t>Вновь образованный.</w:t>
            </w:r>
          </w:p>
          <w:p w:rsidR="00420649" w:rsidRPr="00AB2881" w:rsidRDefault="00420649"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420649" w:rsidRPr="00AB2881" w:rsidRDefault="00420649"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3B4A0C">
        <w:trPr>
          <w:trHeight w:val="20"/>
          <w:jc w:val="center"/>
        </w:trPr>
        <w:tc>
          <w:tcPr>
            <w:tcW w:w="1129" w:type="dxa"/>
            <w:vAlign w:val="center"/>
          </w:tcPr>
          <w:p w:rsidR="00420649" w:rsidRPr="00AB2881" w:rsidRDefault="00420649" w:rsidP="00474C0E">
            <w:pPr>
              <w:spacing w:line="240" w:lineRule="auto"/>
              <w:jc w:val="center"/>
              <w:rPr>
                <w:sz w:val="16"/>
                <w:szCs w:val="16"/>
              </w:rPr>
            </w:pPr>
            <w:r w:rsidRPr="00AB2881">
              <w:rPr>
                <w:sz w:val="16"/>
                <w:szCs w:val="16"/>
              </w:rPr>
              <w:t>:ЗУ87</w:t>
            </w:r>
          </w:p>
        </w:tc>
        <w:tc>
          <w:tcPr>
            <w:tcW w:w="1843" w:type="dxa"/>
            <w:vAlign w:val="center"/>
          </w:tcPr>
          <w:p w:rsidR="00420649" w:rsidRPr="00AB2881" w:rsidRDefault="00420649" w:rsidP="00474C0E">
            <w:pPr>
              <w:autoSpaceDE w:val="0"/>
              <w:spacing w:line="240" w:lineRule="auto"/>
              <w:jc w:val="center"/>
              <w:rPr>
                <w:sz w:val="16"/>
                <w:szCs w:val="16"/>
              </w:rPr>
            </w:pPr>
            <w:r w:rsidRPr="00AB2881">
              <w:rPr>
                <w:sz w:val="16"/>
                <w:szCs w:val="16"/>
              </w:rPr>
              <w:t>-</w:t>
            </w:r>
          </w:p>
        </w:tc>
        <w:tc>
          <w:tcPr>
            <w:tcW w:w="1701" w:type="dxa"/>
            <w:vAlign w:val="center"/>
          </w:tcPr>
          <w:p w:rsidR="00420649" w:rsidRPr="00AB2881" w:rsidRDefault="00420649"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420649" w:rsidRPr="00AB2881" w:rsidRDefault="00420649" w:rsidP="00474C0E">
            <w:pPr>
              <w:autoSpaceDE w:val="0"/>
              <w:spacing w:line="240" w:lineRule="auto"/>
              <w:jc w:val="center"/>
              <w:rPr>
                <w:rFonts w:eastAsia="GOST Type AU"/>
                <w:sz w:val="16"/>
                <w:szCs w:val="16"/>
              </w:rPr>
            </w:pPr>
            <w:r w:rsidRPr="00AB2881">
              <w:rPr>
                <w:rFonts w:eastAsia="GOST Type AU"/>
                <w:sz w:val="16"/>
                <w:szCs w:val="16"/>
              </w:rPr>
              <w:t>5 355</w:t>
            </w:r>
          </w:p>
        </w:tc>
        <w:tc>
          <w:tcPr>
            <w:tcW w:w="2835" w:type="dxa"/>
            <w:vAlign w:val="center"/>
          </w:tcPr>
          <w:p w:rsidR="00420649" w:rsidRPr="00AB2881" w:rsidRDefault="00420649" w:rsidP="00474C0E">
            <w:pPr>
              <w:spacing w:line="240" w:lineRule="auto"/>
              <w:jc w:val="center"/>
              <w:rPr>
                <w:sz w:val="16"/>
                <w:szCs w:val="16"/>
              </w:rPr>
            </w:pPr>
            <w:r w:rsidRPr="00AB2881">
              <w:rPr>
                <w:sz w:val="16"/>
                <w:szCs w:val="16"/>
              </w:rPr>
              <w:t>Вновь образованный.</w:t>
            </w:r>
          </w:p>
          <w:p w:rsidR="00420649" w:rsidRPr="00AB2881" w:rsidRDefault="00420649"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420649" w:rsidRPr="00AB2881" w:rsidRDefault="00420649"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420649">
        <w:trPr>
          <w:trHeight w:val="20"/>
          <w:jc w:val="center"/>
        </w:trPr>
        <w:tc>
          <w:tcPr>
            <w:tcW w:w="1129" w:type="dxa"/>
            <w:vAlign w:val="center"/>
          </w:tcPr>
          <w:p w:rsidR="003B4A0C" w:rsidRPr="00AB2881" w:rsidRDefault="00420649" w:rsidP="00474C0E">
            <w:pPr>
              <w:spacing w:line="240" w:lineRule="auto"/>
              <w:jc w:val="center"/>
              <w:rPr>
                <w:sz w:val="16"/>
                <w:szCs w:val="16"/>
              </w:rPr>
            </w:pPr>
            <w:r w:rsidRPr="00AB2881">
              <w:rPr>
                <w:sz w:val="16"/>
                <w:szCs w:val="16"/>
              </w:rPr>
              <w:t>:ЗУ89</w:t>
            </w:r>
          </w:p>
        </w:tc>
        <w:tc>
          <w:tcPr>
            <w:tcW w:w="1843" w:type="dxa"/>
            <w:vAlign w:val="center"/>
          </w:tcPr>
          <w:p w:rsidR="003B4A0C" w:rsidRPr="00AB2881" w:rsidRDefault="003B4A0C" w:rsidP="00474C0E">
            <w:pPr>
              <w:autoSpaceDE w:val="0"/>
              <w:spacing w:line="240" w:lineRule="auto"/>
              <w:jc w:val="center"/>
              <w:rPr>
                <w:sz w:val="16"/>
                <w:szCs w:val="16"/>
              </w:rPr>
            </w:pPr>
            <w:r w:rsidRPr="00AB2881">
              <w:rPr>
                <w:sz w:val="16"/>
                <w:szCs w:val="16"/>
              </w:rPr>
              <w:t>-</w:t>
            </w:r>
          </w:p>
        </w:tc>
        <w:tc>
          <w:tcPr>
            <w:tcW w:w="1701"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B4A0C" w:rsidRPr="00AB2881" w:rsidRDefault="00420649" w:rsidP="00474C0E">
            <w:pPr>
              <w:autoSpaceDE w:val="0"/>
              <w:spacing w:line="240" w:lineRule="auto"/>
              <w:jc w:val="center"/>
              <w:rPr>
                <w:rFonts w:eastAsia="GOST Type AU"/>
                <w:sz w:val="16"/>
                <w:szCs w:val="16"/>
              </w:rPr>
            </w:pPr>
            <w:r w:rsidRPr="00AB2881">
              <w:rPr>
                <w:rFonts w:eastAsia="GOST Type AU"/>
                <w:sz w:val="16"/>
                <w:szCs w:val="16"/>
              </w:rPr>
              <w:t>3 378</w:t>
            </w:r>
          </w:p>
        </w:tc>
        <w:tc>
          <w:tcPr>
            <w:tcW w:w="2835" w:type="dxa"/>
            <w:vAlign w:val="center"/>
          </w:tcPr>
          <w:p w:rsidR="00420649" w:rsidRPr="00AB2881" w:rsidRDefault="00420649" w:rsidP="00474C0E">
            <w:pPr>
              <w:spacing w:line="240" w:lineRule="auto"/>
              <w:jc w:val="center"/>
              <w:rPr>
                <w:sz w:val="16"/>
                <w:szCs w:val="16"/>
              </w:rPr>
            </w:pPr>
            <w:r w:rsidRPr="00AB2881">
              <w:rPr>
                <w:sz w:val="16"/>
                <w:szCs w:val="16"/>
              </w:rPr>
              <w:t>Вновь образованный.</w:t>
            </w:r>
          </w:p>
          <w:p w:rsidR="003B4A0C" w:rsidRPr="00AB2881" w:rsidRDefault="00420649"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AB2881" w:rsidRDefault="00420649" w:rsidP="00474C0E">
            <w:pPr>
              <w:spacing w:line="240" w:lineRule="auto"/>
              <w:jc w:val="center"/>
              <w:rPr>
                <w:rFonts w:eastAsia="GOST Type AU"/>
                <w:sz w:val="16"/>
                <w:szCs w:val="16"/>
              </w:rPr>
            </w:pPr>
            <w:r w:rsidRPr="00AB2881">
              <w:rPr>
                <w:rFonts w:eastAsia="GOST Type AU"/>
                <w:sz w:val="16"/>
                <w:szCs w:val="16"/>
              </w:rPr>
              <w:t>Предпринимательство (4.0)</w:t>
            </w:r>
          </w:p>
        </w:tc>
      </w:tr>
      <w:tr w:rsidR="00AB2881" w:rsidRPr="00AB2881" w:rsidTr="003B4A0C">
        <w:trPr>
          <w:trHeight w:val="20"/>
          <w:jc w:val="center"/>
        </w:trPr>
        <w:tc>
          <w:tcPr>
            <w:tcW w:w="1129" w:type="dxa"/>
            <w:vAlign w:val="center"/>
          </w:tcPr>
          <w:p w:rsidR="003B4A0C" w:rsidRPr="00AB2881" w:rsidRDefault="00420649" w:rsidP="00474C0E">
            <w:pPr>
              <w:spacing w:line="240" w:lineRule="auto"/>
              <w:jc w:val="center"/>
              <w:rPr>
                <w:sz w:val="16"/>
                <w:szCs w:val="16"/>
                <w:highlight w:val="yellow"/>
              </w:rPr>
            </w:pPr>
            <w:r w:rsidRPr="00AB2881">
              <w:rPr>
                <w:sz w:val="16"/>
                <w:szCs w:val="16"/>
              </w:rPr>
              <w:t>:ЗУ90</w:t>
            </w:r>
          </w:p>
        </w:tc>
        <w:tc>
          <w:tcPr>
            <w:tcW w:w="1843" w:type="dxa"/>
            <w:vAlign w:val="center"/>
          </w:tcPr>
          <w:p w:rsidR="003B4A0C" w:rsidRPr="00AB2881" w:rsidRDefault="005F1BC0" w:rsidP="00E35B62">
            <w:pPr>
              <w:spacing w:line="240" w:lineRule="auto"/>
              <w:jc w:val="center"/>
              <w:rPr>
                <w:sz w:val="16"/>
                <w:szCs w:val="16"/>
              </w:rPr>
            </w:pPr>
            <w:r w:rsidRPr="00AB2881">
              <w:rPr>
                <w:sz w:val="16"/>
                <w:szCs w:val="16"/>
              </w:rPr>
              <w:t>-</w:t>
            </w:r>
          </w:p>
        </w:tc>
        <w:tc>
          <w:tcPr>
            <w:tcW w:w="1701" w:type="dxa"/>
            <w:vAlign w:val="center"/>
          </w:tcPr>
          <w:p w:rsidR="003B4A0C" w:rsidRPr="00AB2881" w:rsidRDefault="003B4A0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3B4A0C" w:rsidRPr="00AB2881" w:rsidRDefault="00420649" w:rsidP="00474C0E">
            <w:pPr>
              <w:autoSpaceDE w:val="0"/>
              <w:spacing w:line="240" w:lineRule="auto"/>
              <w:jc w:val="center"/>
              <w:rPr>
                <w:rFonts w:eastAsia="GOST Type AU"/>
                <w:sz w:val="16"/>
                <w:szCs w:val="16"/>
              </w:rPr>
            </w:pPr>
            <w:r w:rsidRPr="00AB2881">
              <w:rPr>
                <w:rFonts w:eastAsia="GOST Type AU"/>
                <w:sz w:val="16"/>
                <w:szCs w:val="16"/>
              </w:rPr>
              <w:t>12 087</w:t>
            </w:r>
          </w:p>
        </w:tc>
        <w:tc>
          <w:tcPr>
            <w:tcW w:w="2835" w:type="dxa"/>
            <w:vAlign w:val="center"/>
          </w:tcPr>
          <w:p w:rsidR="005F1BC0" w:rsidRPr="00AB2881" w:rsidRDefault="005F1BC0" w:rsidP="005F1BC0">
            <w:pPr>
              <w:spacing w:line="240" w:lineRule="auto"/>
              <w:jc w:val="center"/>
              <w:rPr>
                <w:sz w:val="16"/>
                <w:szCs w:val="16"/>
              </w:rPr>
            </w:pPr>
            <w:r w:rsidRPr="00AB2881">
              <w:rPr>
                <w:sz w:val="16"/>
                <w:szCs w:val="16"/>
              </w:rPr>
              <w:t>Вновь образованный.</w:t>
            </w:r>
          </w:p>
          <w:p w:rsidR="003B4A0C" w:rsidRPr="00AB2881" w:rsidRDefault="005F1BC0" w:rsidP="005F1BC0">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AB2881" w:rsidRDefault="00420649" w:rsidP="00474C0E">
            <w:pPr>
              <w:spacing w:line="240" w:lineRule="auto"/>
              <w:jc w:val="center"/>
              <w:rPr>
                <w:rFonts w:eastAsia="GOST Type AU"/>
                <w:sz w:val="16"/>
                <w:szCs w:val="16"/>
              </w:rPr>
            </w:pPr>
            <w:r w:rsidRPr="00AB2881">
              <w:rPr>
                <w:rFonts w:eastAsia="GOST Type AU"/>
                <w:sz w:val="16"/>
                <w:szCs w:val="16"/>
              </w:rPr>
              <w:t>Обеспечение внутреннего правопорядка (8.3)</w:t>
            </w:r>
          </w:p>
        </w:tc>
      </w:tr>
      <w:tr w:rsidR="00AB2881" w:rsidRPr="00AB2881" w:rsidTr="003B4A0C">
        <w:trPr>
          <w:trHeight w:val="20"/>
          <w:jc w:val="center"/>
        </w:trPr>
        <w:tc>
          <w:tcPr>
            <w:tcW w:w="1129" w:type="dxa"/>
            <w:vAlign w:val="center"/>
          </w:tcPr>
          <w:p w:rsidR="00C12185" w:rsidRPr="00AB2881" w:rsidRDefault="00C12185" w:rsidP="00474C0E">
            <w:pPr>
              <w:spacing w:line="240" w:lineRule="auto"/>
              <w:jc w:val="center"/>
              <w:rPr>
                <w:sz w:val="16"/>
                <w:szCs w:val="16"/>
              </w:rPr>
            </w:pPr>
            <w:r w:rsidRPr="00AB2881">
              <w:rPr>
                <w:sz w:val="16"/>
                <w:szCs w:val="16"/>
              </w:rPr>
              <w:t>:ЗУ92</w:t>
            </w:r>
          </w:p>
        </w:tc>
        <w:tc>
          <w:tcPr>
            <w:tcW w:w="1843" w:type="dxa"/>
            <w:vAlign w:val="center"/>
          </w:tcPr>
          <w:p w:rsidR="00C12185" w:rsidRPr="00AB2881" w:rsidRDefault="00C12185" w:rsidP="00474C0E">
            <w:pPr>
              <w:autoSpaceDE w:val="0"/>
              <w:spacing w:line="240" w:lineRule="auto"/>
              <w:jc w:val="center"/>
              <w:rPr>
                <w:sz w:val="16"/>
                <w:szCs w:val="16"/>
              </w:rPr>
            </w:pPr>
            <w:r w:rsidRPr="00AB2881">
              <w:rPr>
                <w:sz w:val="16"/>
                <w:szCs w:val="16"/>
              </w:rPr>
              <w:t>74:25:0307205:1981</w:t>
            </w:r>
          </w:p>
        </w:tc>
        <w:tc>
          <w:tcPr>
            <w:tcW w:w="1701" w:type="dxa"/>
            <w:vAlign w:val="center"/>
          </w:tcPr>
          <w:p w:rsidR="00C12185" w:rsidRPr="00AB2881" w:rsidRDefault="00C12185"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C12185" w:rsidRPr="00AB2881" w:rsidRDefault="00C12185" w:rsidP="00474C0E">
            <w:pPr>
              <w:autoSpaceDE w:val="0"/>
              <w:spacing w:line="240" w:lineRule="auto"/>
              <w:jc w:val="center"/>
              <w:rPr>
                <w:rFonts w:eastAsia="GOST Type AU"/>
                <w:sz w:val="16"/>
                <w:szCs w:val="16"/>
              </w:rPr>
            </w:pPr>
            <w:r w:rsidRPr="00AB2881">
              <w:rPr>
                <w:rFonts w:eastAsia="GOST Type AU"/>
                <w:sz w:val="16"/>
                <w:szCs w:val="16"/>
              </w:rPr>
              <w:t>153</w:t>
            </w:r>
          </w:p>
        </w:tc>
        <w:tc>
          <w:tcPr>
            <w:tcW w:w="2835" w:type="dxa"/>
            <w:vAlign w:val="center"/>
          </w:tcPr>
          <w:p w:rsidR="00C12185" w:rsidRPr="00AB2881" w:rsidRDefault="00C12185" w:rsidP="00474C0E">
            <w:pPr>
              <w:spacing w:line="240" w:lineRule="auto"/>
              <w:jc w:val="center"/>
              <w:rPr>
                <w:sz w:val="16"/>
                <w:szCs w:val="16"/>
              </w:rPr>
            </w:pPr>
            <w:r w:rsidRPr="00AB2881">
              <w:rPr>
                <w:sz w:val="16"/>
                <w:szCs w:val="16"/>
              </w:rPr>
              <w:t>Перераспределение 74:25:0307205:1981</w:t>
            </w:r>
          </w:p>
        </w:tc>
        <w:tc>
          <w:tcPr>
            <w:tcW w:w="1984" w:type="dxa"/>
            <w:vAlign w:val="center"/>
          </w:tcPr>
          <w:p w:rsidR="00C12185" w:rsidRPr="00AB2881" w:rsidRDefault="00C12185" w:rsidP="00474C0E">
            <w:pPr>
              <w:spacing w:line="240" w:lineRule="auto"/>
              <w:jc w:val="center"/>
              <w:rPr>
                <w:rFonts w:eastAsia="GOST Type AU"/>
                <w:sz w:val="16"/>
                <w:szCs w:val="16"/>
              </w:rPr>
            </w:pPr>
            <w:r w:rsidRPr="00AB2881">
              <w:rPr>
                <w:rFonts w:eastAsia="GOST Type AU"/>
                <w:sz w:val="16"/>
                <w:szCs w:val="16"/>
              </w:rPr>
              <w:t>Обслуживание жилой застройки</w:t>
            </w:r>
            <w:r w:rsidRPr="00AB2881">
              <w:rPr>
                <w:rFonts w:eastAsia="GOST Type AU"/>
                <w:sz w:val="16"/>
                <w:szCs w:val="16"/>
              </w:rPr>
              <w:tab/>
              <w:t>(2.7)</w:t>
            </w:r>
          </w:p>
        </w:tc>
      </w:tr>
      <w:tr w:rsidR="00AB2881" w:rsidRPr="00AB2881" w:rsidTr="00070F00">
        <w:trPr>
          <w:trHeight w:val="20"/>
          <w:jc w:val="center"/>
        </w:trPr>
        <w:tc>
          <w:tcPr>
            <w:tcW w:w="1129" w:type="dxa"/>
            <w:vAlign w:val="center"/>
          </w:tcPr>
          <w:p w:rsidR="00DC4BAE" w:rsidRPr="00AB2881" w:rsidRDefault="00DC4BAE" w:rsidP="00474C0E">
            <w:pPr>
              <w:spacing w:line="240" w:lineRule="auto"/>
              <w:jc w:val="center"/>
              <w:rPr>
                <w:sz w:val="16"/>
                <w:szCs w:val="16"/>
              </w:rPr>
            </w:pPr>
            <w:r w:rsidRPr="00AB2881">
              <w:rPr>
                <w:sz w:val="16"/>
                <w:szCs w:val="16"/>
              </w:rPr>
              <w:t>:ЗУ128</w:t>
            </w:r>
          </w:p>
        </w:tc>
        <w:tc>
          <w:tcPr>
            <w:tcW w:w="1843" w:type="dxa"/>
            <w:vAlign w:val="center"/>
          </w:tcPr>
          <w:p w:rsidR="00DC4BAE" w:rsidRPr="00AB2881" w:rsidRDefault="00DC4BAE" w:rsidP="00474C0E">
            <w:pPr>
              <w:autoSpaceDE w:val="0"/>
              <w:spacing w:line="240" w:lineRule="auto"/>
              <w:jc w:val="center"/>
              <w:rPr>
                <w:sz w:val="16"/>
                <w:szCs w:val="16"/>
              </w:rPr>
            </w:pPr>
            <w:r w:rsidRPr="00AB2881">
              <w:rPr>
                <w:sz w:val="16"/>
                <w:szCs w:val="16"/>
              </w:rPr>
              <w:t>-</w:t>
            </w:r>
          </w:p>
        </w:tc>
        <w:tc>
          <w:tcPr>
            <w:tcW w:w="1701" w:type="dxa"/>
            <w:vAlign w:val="center"/>
          </w:tcPr>
          <w:p w:rsidR="00DC4BAE" w:rsidRPr="00AB2881" w:rsidRDefault="00DC4BAE"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DC4BAE" w:rsidRPr="00AB2881" w:rsidRDefault="00DC4BAE" w:rsidP="00474C0E">
            <w:pPr>
              <w:autoSpaceDE w:val="0"/>
              <w:spacing w:line="240" w:lineRule="auto"/>
              <w:jc w:val="center"/>
              <w:rPr>
                <w:rFonts w:eastAsia="GOST Type AU"/>
                <w:sz w:val="16"/>
                <w:szCs w:val="16"/>
              </w:rPr>
            </w:pPr>
            <w:r w:rsidRPr="00AB2881">
              <w:rPr>
                <w:rFonts w:eastAsia="GOST Type AU"/>
                <w:sz w:val="16"/>
                <w:szCs w:val="16"/>
              </w:rPr>
              <w:t>529</w:t>
            </w:r>
          </w:p>
        </w:tc>
        <w:tc>
          <w:tcPr>
            <w:tcW w:w="2835" w:type="dxa"/>
            <w:vAlign w:val="center"/>
          </w:tcPr>
          <w:p w:rsidR="00DC4BAE" w:rsidRPr="00AB2881" w:rsidRDefault="00DC4BAE" w:rsidP="00474C0E">
            <w:pPr>
              <w:spacing w:line="240" w:lineRule="auto"/>
              <w:jc w:val="center"/>
              <w:rPr>
                <w:sz w:val="16"/>
                <w:szCs w:val="16"/>
              </w:rPr>
            </w:pPr>
            <w:r w:rsidRPr="00AB2881">
              <w:rPr>
                <w:sz w:val="16"/>
                <w:szCs w:val="16"/>
              </w:rPr>
              <w:t>Вновь образованный.</w:t>
            </w:r>
          </w:p>
          <w:p w:rsidR="00DC4BAE" w:rsidRPr="00AB2881" w:rsidRDefault="00DC4BAE"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DC4BAE" w:rsidRPr="00AB2881" w:rsidRDefault="00DC4BAE" w:rsidP="00474C0E">
            <w:pPr>
              <w:spacing w:line="240" w:lineRule="auto"/>
              <w:jc w:val="center"/>
              <w:rPr>
                <w:rFonts w:eastAsia="GOST Type AU"/>
                <w:sz w:val="16"/>
                <w:szCs w:val="16"/>
              </w:rPr>
            </w:pPr>
            <w:r w:rsidRPr="00AB2881">
              <w:rPr>
                <w:rFonts w:eastAsia="GOST Type AU"/>
                <w:sz w:val="16"/>
                <w:szCs w:val="16"/>
              </w:rPr>
              <w:t>Коммунальное обслуживание (3.1)</w:t>
            </w:r>
          </w:p>
        </w:tc>
      </w:tr>
      <w:tr w:rsidR="004D2951" w:rsidRPr="00AB2881" w:rsidTr="00070F00">
        <w:trPr>
          <w:trHeight w:val="20"/>
          <w:jc w:val="center"/>
        </w:trPr>
        <w:tc>
          <w:tcPr>
            <w:tcW w:w="1129" w:type="dxa"/>
            <w:vAlign w:val="center"/>
          </w:tcPr>
          <w:p w:rsidR="00E274F9" w:rsidRPr="00AB2881" w:rsidRDefault="000F695F" w:rsidP="00474C0E">
            <w:pPr>
              <w:spacing w:line="240" w:lineRule="auto"/>
              <w:jc w:val="center"/>
              <w:rPr>
                <w:sz w:val="16"/>
                <w:szCs w:val="16"/>
              </w:rPr>
            </w:pPr>
            <w:r w:rsidRPr="00AB2881">
              <w:rPr>
                <w:sz w:val="16"/>
                <w:szCs w:val="16"/>
              </w:rPr>
              <w:t>:ЗУ149</w:t>
            </w:r>
          </w:p>
        </w:tc>
        <w:tc>
          <w:tcPr>
            <w:tcW w:w="1843" w:type="dxa"/>
            <w:vAlign w:val="center"/>
          </w:tcPr>
          <w:p w:rsidR="00E274F9" w:rsidRPr="00AB2881" w:rsidRDefault="00E274F9" w:rsidP="00474C0E">
            <w:pPr>
              <w:autoSpaceDE w:val="0"/>
              <w:spacing w:line="240" w:lineRule="auto"/>
              <w:jc w:val="center"/>
              <w:rPr>
                <w:sz w:val="16"/>
                <w:szCs w:val="16"/>
              </w:rPr>
            </w:pPr>
            <w:r w:rsidRPr="00AB2881">
              <w:rPr>
                <w:sz w:val="16"/>
                <w:szCs w:val="16"/>
              </w:rPr>
              <w:t>-</w:t>
            </w:r>
          </w:p>
        </w:tc>
        <w:tc>
          <w:tcPr>
            <w:tcW w:w="1701" w:type="dxa"/>
            <w:vAlign w:val="center"/>
          </w:tcPr>
          <w:p w:rsidR="00E274F9" w:rsidRPr="00AB2881" w:rsidRDefault="00E274F9"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E274F9"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973</w:t>
            </w:r>
          </w:p>
        </w:tc>
        <w:tc>
          <w:tcPr>
            <w:tcW w:w="2835" w:type="dxa"/>
            <w:vAlign w:val="center"/>
          </w:tcPr>
          <w:p w:rsidR="00E274F9" w:rsidRPr="00AB2881" w:rsidRDefault="00E274F9" w:rsidP="00474C0E">
            <w:pPr>
              <w:spacing w:line="240" w:lineRule="auto"/>
              <w:jc w:val="center"/>
              <w:rPr>
                <w:sz w:val="16"/>
                <w:szCs w:val="16"/>
              </w:rPr>
            </w:pPr>
            <w:r w:rsidRPr="00AB2881">
              <w:rPr>
                <w:sz w:val="16"/>
                <w:szCs w:val="16"/>
              </w:rPr>
              <w:t>Вновь образованный.</w:t>
            </w:r>
          </w:p>
          <w:p w:rsidR="00E274F9" w:rsidRPr="00AB2881" w:rsidRDefault="00E274F9"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274F9" w:rsidRPr="00AB2881" w:rsidRDefault="00E274F9" w:rsidP="00474C0E">
            <w:pPr>
              <w:spacing w:line="240" w:lineRule="auto"/>
              <w:jc w:val="center"/>
              <w:rPr>
                <w:rFonts w:eastAsia="GOST Type AU"/>
                <w:sz w:val="16"/>
                <w:szCs w:val="16"/>
              </w:rPr>
            </w:pPr>
            <w:r w:rsidRPr="00AB2881">
              <w:rPr>
                <w:rFonts w:eastAsia="GOST Type AU"/>
                <w:sz w:val="16"/>
                <w:szCs w:val="16"/>
              </w:rPr>
              <w:t>Хранение автотранспорта (2.7.1)</w:t>
            </w:r>
          </w:p>
        </w:tc>
      </w:tr>
    </w:tbl>
    <w:p w:rsidR="00846CCC" w:rsidRPr="00AB2881" w:rsidRDefault="00846CCC" w:rsidP="006F7642">
      <w:pPr>
        <w:spacing w:before="240"/>
        <w:jc w:val="right"/>
        <w:rPr>
          <w:sz w:val="20"/>
          <w:szCs w:val="20"/>
        </w:rPr>
      </w:pPr>
    </w:p>
    <w:p w:rsidR="00846CCC" w:rsidRPr="00AB2881" w:rsidRDefault="00846CCC" w:rsidP="006F7642">
      <w:pPr>
        <w:spacing w:before="240"/>
        <w:jc w:val="right"/>
        <w:rPr>
          <w:sz w:val="20"/>
          <w:szCs w:val="20"/>
        </w:rPr>
      </w:pPr>
    </w:p>
    <w:p w:rsidR="00846CCC" w:rsidRPr="00AB2881" w:rsidRDefault="00846CCC" w:rsidP="006F7642">
      <w:pPr>
        <w:spacing w:before="240"/>
        <w:jc w:val="right"/>
        <w:rPr>
          <w:sz w:val="20"/>
          <w:szCs w:val="20"/>
        </w:rPr>
      </w:pPr>
    </w:p>
    <w:p w:rsidR="00846CCC" w:rsidRPr="00AB2881" w:rsidRDefault="00846CCC" w:rsidP="006F7642">
      <w:pPr>
        <w:spacing w:before="240"/>
        <w:jc w:val="right"/>
        <w:rPr>
          <w:sz w:val="20"/>
          <w:szCs w:val="20"/>
        </w:rPr>
      </w:pPr>
    </w:p>
    <w:p w:rsidR="00846CCC" w:rsidRPr="00AB2881" w:rsidRDefault="00846CCC" w:rsidP="006F7642">
      <w:pPr>
        <w:spacing w:before="240"/>
        <w:jc w:val="right"/>
        <w:rPr>
          <w:sz w:val="20"/>
          <w:szCs w:val="20"/>
        </w:rPr>
      </w:pPr>
    </w:p>
    <w:p w:rsidR="00846CCC" w:rsidRPr="00AB2881" w:rsidRDefault="00846CCC" w:rsidP="006F7642">
      <w:pPr>
        <w:spacing w:before="240"/>
        <w:jc w:val="right"/>
        <w:rPr>
          <w:sz w:val="20"/>
          <w:szCs w:val="20"/>
        </w:rPr>
      </w:pPr>
    </w:p>
    <w:p w:rsidR="006F7642" w:rsidRPr="00AB2881" w:rsidRDefault="006F7642" w:rsidP="006F7642">
      <w:pPr>
        <w:spacing w:before="240"/>
        <w:jc w:val="right"/>
        <w:rPr>
          <w:sz w:val="20"/>
          <w:szCs w:val="20"/>
        </w:rPr>
      </w:pPr>
      <w:r w:rsidRPr="00AB2881">
        <w:rPr>
          <w:sz w:val="20"/>
          <w:szCs w:val="20"/>
        </w:rPr>
        <w:lastRenderedPageBreak/>
        <w:t>Таблица 2</w:t>
      </w:r>
    </w:p>
    <w:p w:rsidR="006F7642" w:rsidRPr="00AB2881" w:rsidRDefault="006F7642" w:rsidP="006F7642">
      <w:pPr>
        <w:autoSpaceDE w:val="0"/>
        <w:ind w:left="420"/>
        <w:jc w:val="center"/>
        <w:rPr>
          <w:rFonts w:eastAsia="GOST Type AU"/>
          <w:b/>
        </w:rPr>
      </w:pPr>
      <w:r w:rsidRPr="00AB2881">
        <w:rPr>
          <w:rFonts w:eastAsia="GOST Type AU"/>
          <w:b/>
        </w:rPr>
        <w:t>Ведомость образуемых земельных участков, 2 этап</w:t>
      </w:r>
    </w:p>
    <w:tbl>
      <w:tblPr>
        <w:tblStyle w:val="af1"/>
        <w:tblW w:w="10625" w:type="dxa"/>
        <w:jc w:val="center"/>
        <w:tblLayout w:type="fixed"/>
        <w:tblLook w:val="04A0"/>
      </w:tblPr>
      <w:tblGrid>
        <w:gridCol w:w="1129"/>
        <w:gridCol w:w="1985"/>
        <w:gridCol w:w="1700"/>
        <w:gridCol w:w="851"/>
        <w:gridCol w:w="2976"/>
        <w:gridCol w:w="1984"/>
      </w:tblGrid>
      <w:tr w:rsidR="00AB2881" w:rsidRPr="00AB2881" w:rsidTr="0037371D">
        <w:trPr>
          <w:trHeight w:val="20"/>
          <w:jc w:val="center"/>
        </w:trPr>
        <w:tc>
          <w:tcPr>
            <w:tcW w:w="1129" w:type="dxa"/>
            <w:tcBorders>
              <w:bottom w:val="single" w:sz="4" w:space="0" w:color="auto"/>
            </w:tcBorders>
            <w:vAlign w:val="center"/>
          </w:tcPr>
          <w:p w:rsidR="006F7642" w:rsidRPr="00AB2881" w:rsidRDefault="006F7642" w:rsidP="00474C0E">
            <w:pPr>
              <w:autoSpaceDE w:val="0"/>
              <w:spacing w:line="240" w:lineRule="auto"/>
              <w:jc w:val="center"/>
              <w:rPr>
                <w:rFonts w:eastAsia="GOST Type AU"/>
                <w:b/>
                <w:sz w:val="18"/>
                <w:szCs w:val="18"/>
              </w:rPr>
            </w:pPr>
            <w:r w:rsidRPr="00AB2881">
              <w:rPr>
                <w:rFonts w:eastAsia="GOST Type AU"/>
                <w:b/>
                <w:sz w:val="18"/>
                <w:szCs w:val="18"/>
              </w:rPr>
              <w:t>№</w:t>
            </w:r>
          </w:p>
        </w:tc>
        <w:tc>
          <w:tcPr>
            <w:tcW w:w="1985" w:type="dxa"/>
            <w:tcBorders>
              <w:bottom w:val="single" w:sz="4" w:space="0" w:color="auto"/>
            </w:tcBorders>
            <w:vAlign w:val="center"/>
          </w:tcPr>
          <w:p w:rsidR="006F7642" w:rsidRPr="00AB2881" w:rsidRDefault="006F7642" w:rsidP="00474C0E">
            <w:pPr>
              <w:autoSpaceDE w:val="0"/>
              <w:spacing w:line="240" w:lineRule="auto"/>
              <w:jc w:val="center"/>
              <w:rPr>
                <w:rFonts w:eastAsia="GOST Type AU"/>
                <w:b/>
                <w:sz w:val="18"/>
                <w:szCs w:val="18"/>
              </w:rPr>
            </w:pPr>
            <w:r w:rsidRPr="00AB2881">
              <w:rPr>
                <w:rFonts w:eastAsia="GOST Type AU"/>
                <w:b/>
                <w:sz w:val="18"/>
                <w:szCs w:val="18"/>
              </w:rPr>
              <w:t>Кадастровый номер</w:t>
            </w:r>
          </w:p>
        </w:tc>
        <w:tc>
          <w:tcPr>
            <w:tcW w:w="1700" w:type="dxa"/>
            <w:tcBorders>
              <w:bottom w:val="single" w:sz="4" w:space="0" w:color="auto"/>
            </w:tcBorders>
            <w:vAlign w:val="center"/>
          </w:tcPr>
          <w:p w:rsidR="006F7642" w:rsidRPr="00AB2881" w:rsidRDefault="006F7642" w:rsidP="00474C0E">
            <w:pPr>
              <w:autoSpaceDE w:val="0"/>
              <w:spacing w:line="240" w:lineRule="auto"/>
              <w:jc w:val="center"/>
              <w:rPr>
                <w:rFonts w:eastAsia="GOST Type AU"/>
                <w:b/>
                <w:sz w:val="18"/>
                <w:szCs w:val="18"/>
              </w:rPr>
            </w:pPr>
            <w:r w:rsidRPr="00AB2881">
              <w:rPr>
                <w:rFonts w:eastAsia="GOST Type AU"/>
                <w:b/>
                <w:sz w:val="18"/>
                <w:szCs w:val="18"/>
              </w:rPr>
              <w:t>Адрес</w:t>
            </w:r>
          </w:p>
        </w:tc>
        <w:tc>
          <w:tcPr>
            <w:tcW w:w="851" w:type="dxa"/>
            <w:tcBorders>
              <w:bottom w:val="single" w:sz="4" w:space="0" w:color="auto"/>
            </w:tcBorders>
            <w:vAlign w:val="center"/>
          </w:tcPr>
          <w:p w:rsidR="006F7642" w:rsidRPr="00AB2881" w:rsidRDefault="006F7642" w:rsidP="00474C0E">
            <w:pPr>
              <w:autoSpaceDE w:val="0"/>
              <w:spacing w:line="240" w:lineRule="auto"/>
              <w:jc w:val="center"/>
              <w:rPr>
                <w:rFonts w:eastAsia="GOST Type AU"/>
                <w:b/>
                <w:sz w:val="18"/>
                <w:szCs w:val="18"/>
              </w:rPr>
            </w:pPr>
            <w:r w:rsidRPr="00AB2881">
              <w:rPr>
                <w:rFonts w:eastAsia="GOST Type AU"/>
                <w:b/>
                <w:sz w:val="18"/>
                <w:szCs w:val="18"/>
              </w:rPr>
              <w:t>Площадь, м</w:t>
            </w:r>
            <w:r w:rsidRPr="00AB2881">
              <w:rPr>
                <w:rFonts w:eastAsia="GOST Type AU"/>
                <w:b/>
                <w:sz w:val="18"/>
                <w:szCs w:val="18"/>
                <w:vertAlign w:val="superscript"/>
              </w:rPr>
              <w:t>2</w:t>
            </w:r>
          </w:p>
        </w:tc>
        <w:tc>
          <w:tcPr>
            <w:tcW w:w="2976" w:type="dxa"/>
            <w:tcBorders>
              <w:bottom w:val="single" w:sz="4" w:space="0" w:color="auto"/>
            </w:tcBorders>
            <w:vAlign w:val="center"/>
          </w:tcPr>
          <w:p w:rsidR="006F7642" w:rsidRPr="00AB2881" w:rsidRDefault="006F7642" w:rsidP="00474C0E">
            <w:pPr>
              <w:autoSpaceDE w:val="0"/>
              <w:spacing w:line="240" w:lineRule="auto"/>
              <w:jc w:val="center"/>
              <w:rPr>
                <w:rFonts w:eastAsia="GOST Type AU"/>
                <w:b/>
                <w:sz w:val="18"/>
                <w:szCs w:val="18"/>
              </w:rPr>
            </w:pPr>
            <w:r w:rsidRPr="00AB2881">
              <w:rPr>
                <w:rFonts w:eastAsia="GOST Type AU"/>
                <w:b/>
                <w:sz w:val="18"/>
                <w:szCs w:val="18"/>
              </w:rPr>
              <w:t>Возможный способ образования</w:t>
            </w:r>
          </w:p>
        </w:tc>
        <w:tc>
          <w:tcPr>
            <w:tcW w:w="1984" w:type="dxa"/>
            <w:tcBorders>
              <w:bottom w:val="single" w:sz="4" w:space="0" w:color="auto"/>
            </w:tcBorders>
            <w:vAlign w:val="center"/>
          </w:tcPr>
          <w:p w:rsidR="006F7642" w:rsidRPr="00AB2881" w:rsidRDefault="006F7642" w:rsidP="00474C0E">
            <w:pPr>
              <w:autoSpaceDE w:val="0"/>
              <w:spacing w:line="240" w:lineRule="auto"/>
              <w:jc w:val="center"/>
              <w:rPr>
                <w:rFonts w:eastAsia="GOST Type AU"/>
                <w:b/>
                <w:sz w:val="18"/>
                <w:szCs w:val="18"/>
              </w:rPr>
            </w:pPr>
            <w:r w:rsidRPr="00AB2881">
              <w:rPr>
                <w:rFonts w:eastAsia="GOST Type AU"/>
                <w:b/>
                <w:sz w:val="18"/>
                <w:szCs w:val="18"/>
              </w:rPr>
              <w:t>Вид разрешенного использования</w:t>
            </w:r>
          </w:p>
        </w:tc>
      </w:tr>
      <w:tr w:rsidR="00AB2881" w:rsidRPr="00AB2881" w:rsidTr="0037371D">
        <w:trPr>
          <w:trHeight w:val="20"/>
          <w:jc w:val="center"/>
        </w:trPr>
        <w:tc>
          <w:tcPr>
            <w:tcW w:w="1129"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:ЗУ50</w:t>
            </w:r>
          </w:p>
        </w:tc>
        <w:tc>
          <w:tcPr>
            <w:tcW w:w="1985"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w:t>
            </w:r>
          </w:p>
        </w:tc>
        <w:tc>
          <w:tcPr>
            <w:tcW w:w="1700"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AB2881" w:rsidRDefault="00C76B76" w:rsidP="00474C0E">
            <w:pPr>
              <w:autoSpaceDE w:val="0"/>
              <w:spacing w:line="240" w:lineRule="auto"/>
              <w:jc w:val="center"/>
              <w:rPr>
                <w:rFonts w:eastAsia="GOST Type AU"/>
                <w:b/>
                <w:sz w:val="18"/>
                <w:szCs w:val="18"/>
              </w:rPr>
            </w:pPr>
            <w:r w:rsidRPr="00AB2881">
              <w:rPr>
                <w:rFonts w:eastAsia="GOST Type AU"/>
                <w:sz w:val="16"/>
                <w:szCs w:val="16"/>
              </w:rPr>
              <w:t>687</w:t>
            </w:r>
          </w:p>
        </w:tc>
        <w:tc>
          <w:tcPr>
            <w:tcW w:w="2976" w:type="dxa"/>
            <w:tcBorders>
              <w:bottom w:val="single" w:sz="4" w:space="0" w:color="auto"/>
            </w:tcBorders>
            <w:vAlign w:val="center"/>
          </w:tcPr>
          <w:p w:rsidR="00E274F9" w:rsidRPr="00AB2881" w:rsidRDefault="00E274F9" w:rsidP="00474C0E">
            <w:pPr>
              <w:spacing w:line="240" w:lineRule="auto"/>
              <w:jc w:val="center"/>
              <w:rPr>
                <w:sz w:val="16"/>
                <w:szCs w:val="16"/>
              </w:rPr>
            </w:pPr>
            <w:r w:rsidRPr="00AB2881">
              <w:rPr>
                <w:sz w:val="16"/>
                <w:szCs w:val="16"/>
              </w:rPr>
              <w:t>Вновь образованный.</w:t>
            </w:r>
          </w:p>
          <w:p w:rsidR="00E274F9" w:rsidRPr="00AB2881" w:rsidRDefault="00E274F9" w:rsidP="00474C0E">
            <w:pPr>
              <w:autoSpaceDE w:val="0"/>
              <w:spacing w:line="240" w:lineRule="auto"/>
              <w:jc w:val="center"/>
              <w:rPr>
                <w:rFonts w:eastAsia="GOST Type AU"/>
                <w:b/>
                <w:sz w:val="18"/>
                <w:szCs w:val="18"/>
              </w:rPr>
            </w:pPr>
            <w:r w:rsidRPr="00AB288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37371D">
        <w:trPr>
          <w:trHeight w:val="20"/>
          <w:jc w:val="center"/>
        </w:trPr>
        <w:tc>
          <w:tcPr>
            <w:tcW w:w="1129"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:ЗУ51</w:t>
            </w:r>
          </w:p>
        </w:tc>
        <w:tc>
          <w:tcPr>
            <w:tcW w:w="1985"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w:t>
            </w:r>
          </w:p>
        </w:tc>
        <w:tc>
          <w:tcPr>
            <w:tcW w:w="1700"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AB2881" w:rsidRDefault="00C76B76" w:rsidP="00474C0E">
            <w:pPr>
              <w:autoSpaceDE w:val="0"/>
              <w:spacing w:line="240" w:lineRule="auto"/>
              <w:jc w:val="center"/>
              <w:rPr>
                <w:rFonts w:eastAsia="GOST Type AU"/>
                <w:b/>
                <w:sz w:val="18"/>
                <w:szCs w:val="18"/>
              </w:rPr>
            </w:pPr>
            <w:r w:rsidRPr="00AB2881">
              <w:rPr>
                <w:rFonts w:eastAsia="GOST Type AU"/>
                <w:sz w:val="16"/>
                <w:szCs w:val="16"/>
              </w:rPr>
              <w:t>674</w:t>
            </w:r>
          </w:p>
        </w:tc>
        <w:tc>
          <w:tcPr>
            <w:tcW w:w="2976" w:type="dxa"/>
            <w:tcBorders>
              <w:bottom w:val="single" w:sz="4" w:space="0" w:color="auto"/>
            </w:tcBorders>
            <w:vAlign w:val="center"/>
          </w:tcPr>
          <w:p w:rsidR="00E274F9" w:rsidRPr="00AB2881" w:rsidRDefault="00E274F9" w:rsidP="00474C0E">
            <w:pPr>
              <w:spacing w:line="240" w:lineRule="auto"/>
              <w:jc w:val="center"/>
              <w:rPr>
                <w:sz w:val="16"/>
                <w:szCs w:val="16"/>
              </w:rPr>
            </w:pPr>
            <w:r w:rsidRPr="00AB2881">
              <w:rPr>
                <w:sz w:val="16"/>
                <w:szCs w:val="16"/>
              </w:rPr>
              <w:t>Вновь образованный.</w:t>
            </w:r>
          </w:p>
          <w:p w:rsidR="00E274F9" w:rsidRPr="00AB2881" w:rsidRDefault="00E274F9" w:rsidP="00474C0E">
            <w:pPr>
              <w:autoSpaceDE w:val="0"/>
              <w:spacing w:line="240" w:lineRule="auto"/>
              <w:jc w:val="center"/>
              <w:rPr>
                <w:rFonts w:eastAsia="GOST Type AU"/>
                <w:b/>
                <w:sz w:val="18"/>
                <w:szCs w:val="18"/>
              </w:rPr>
            </w:pPr>
            <w:r w:rsidRPr="00AB288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37371D">
        <w:trPr>
          <w:trHeight w:val="20"/>
          <w:jc w:val="center"/>
        </w:trPr>
        <w:tc>
          <w:tcPr>
            <w:tcW w:w="1129"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:ЗУ52</w:t>
            </w:r>
          </w:p>
        </w:tc>
        <w:tc>
          <w:tcPr>
            <w:tcW w:w="1985"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w:t>
            </w:r>
          </w:p>
        </w:tc>
        <w:tc>
          <w:tcPr>
            <w:tcW w:w="1700"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AB2881" w:rsidRDefault="00C76B76" w:rsidP="00474C0E">
            <w:pPr>
              <w:autoSpaceDE w:val="0"/>
              <w:spacing w:line="240" w:lineRule="auto"/>
              <w:jc w:val="center"/>
              <w:rPr>
                <w:rFonts w:eastAsia="GOST Type AU"/>
                <w:b/>
                <w:sz w:val="18"/>
                <w:szCs w:val="18"/>
              </w:rPr>
            </w:pPr>
            <w:r w:rsidRPr="00AB2881">
              <w:rPr>
                <w:rFonts w:eastAsia="GOST Type AU"/>
                <w:sz w:val="16"/>
                <w:szCs w:val="16"/>
              </w:rPr>
              <w:t>444</w:t>
            </w:r>
          </w:p>
        </w:tc>
        <w:tc>
          <w:tcPr>
            <w:tcW w:w="2976" w:type="dxa"/>
            <w:tcBorders>
              <w:bottom w:val="single" w:sz="4" w:space="0" w:color="auto"/>
            </w:tcBorders>
            <w:vAlign w:val="center"/>
          </w:tcPr>
          <w:p w:rsidR="00E274F9" w:rsidRPr="00AB2881" w:rsidRDefault="00E274F9" w:rsidP="00474C0E">
            <w:pPr>
              <w:spacing w:line="240" w:lineRule="auto"/>
              <w:jc w:val="center"/>
              <w:rPr>
                <w:sz w:val="16"/>
                <w:szCs w:val="16"/>
              </w:rPr>
            </w:pPr>
            <w:r w:rsidRPr="00AB2881">
              <w:rPr>
                <w:sz w:val="16"/>
                <w:szCs w:val="16"/>
              </w:rPr>
              <w:t>Вновь образованный.</w:t>
            </w:r>
          </w:p>
          <w:p w:rsidR="00E274F9" w:rsidRPr="00AB2881" w:rsidRDefault="00E274F9" w:rsidP="00474C0E">
            <w:pPr>
              <w:autoSpaceDE w:val="0"/>
              <w:spacing w:line="240" w:lineRule="auto"/>
              <w:jc w:val="center"/>
              <w:rPr>
                <w:rFonts w:eastAsia="GOST Type AU"/>
                <w:b/>
                <w:sz w:val="18"/>
                <w:szCs w:val="18"/>
              </w:rPr>
            </w:pPr>
            <w:r w:rsidRPr="00AB288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37371D">
        <w:trPr>
          <w:trHeight w:val="20"/>
          <w:jc w:val="center"/>
        </w:trPr>
        <w:tc>
          <w:tcPr>
            <w:tcW w:w="1129"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:ЗУ53</w:t>
            </w:r>
          </w:p>
        </w:tc>
        <w:tc>
          <w:tcPr>
            <w:tcW w:w="1985"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w:t>
            </w:r>
          </w:p>
        </w:tc>
        <w:tc>
          <w:tcPr>
            <w:tcW w:w="1700"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AB2881" w:rsidRDefault="00C76B76" w:rsidP="00474C0E">
            <w:pPr>
              <w:autoSpaceDE w:val="0"/>
              <w:spacing w:line="240" w:lineRule="auto"/>
              <w:jc w:val="center"/>
              <w:rPr>
                <w:rFonts w:eastAsia="GOST Type AU"/>
                <w:b/>
                <w:sz w:val="18"/>
                <w:szCs w:val="18"/>
              </w:rPr>
            </w:pPr>
            <w:r w:rsidRPr="00AB2881">
              <w:rPr>
                <w:rFonts w:eastAsia="GOST Type AU"/>
                <w:sz w:val="16"/>
                <w:szCs w:val="16"/>
              </w:rPr>
              <w:t>438</w:t>
            </w:r>
          </w:p>
        </w:tc>
        <w:tc>
          <w:tcPr>
            <w:tcW w:w="2976" w:type="dxa"/>
            <w:tcBorders>
              <w:bottom w:val="single" w:sz="4" w:space="0" w:color="auto"/>
            </w:tcBorders>
            <w:vAlign w:val="center"/>
          </w:tcPr>
          <w:p w:rsidR="00E274F9" w:rsidRPr="00AB2881" w:rsidRDefault="00E274F9" w:rsidP="00474C0E">
            <w:pPr>
              <w:spacing w:line="240" w:lineRule="auto"/>
              <w:jc w:val="center"/>
              <w:rPr>
                <w:sz w:val="16"/>
                <w:szCs w:val="16"/>
              </w:rPr>
            </w:pPr>
            <w:r w:rsidRPr="00AB2881">
              <w:rPr>
                <w:sz w:val="16"/>
                <w:szCs w:val="16"/>
              </w:rPr>
              <w:t>Вновь образованный.</w:t>
            </w:r>
          </w:p>
          <w:p w:rsidR="00E274F9" w:rsidRPr="00AB2881" w:rsidRDefault="00E274F9" w:rsidP="00474C0E">
            <w:pPr>
              <w:autoSpaceDE w:val="0"/>
              <w:spacing w:line="240" w:lineRule="auto"/>
              <w:jc w:val="center"/>
              <w:rPr>
                <w:rFonts w:eastAsia="GOST Type AU"/>
                <w:b/>
                <w:sz w:val="18"/>
                <w:szCs w:val="18"/>
              </w:rPr>
            </w:pPr>
            <w:r w:rsidRPr="00AB288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37371D">
        <w:trPr>
          <w:trHeight w:val="20"/>
          <w:jc w:val="center"/>
        </w:trPr>
        <w:tc>
          <w:tcPr>
            <w:tcW w:w="1129"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:ЗУ54</w:t>
            </w:r>
          </w:p>
        </w:tc>
        <w:tc>
          <w:tcPr>
            <w:tcW w:w="1985"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w:t>
            </w:r>
          </w:p>
        </w:tc>
        <w:tc>
          <w:tcPr>
            <w:tcW w:w="1700"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AB2881" w:rsidRDefault="00C76B76" w:rsidP="00474C0E">
            <w:pPr>
              <w:autoSpaceDE w:val="0"/>
              <w:spacing w:line="240" w:lineRule="auto"/>
              <w:jc w:val="center"/>
              <w:rPr>
                <w:rFonts w:eastAsia="GOST Type AU"/>
                <w:b/>
                <w:sz w:val="18"/>
                <w:szCs w:val="18"/>
              </w:rPr>
            </w:pPr>
            <w:r w:rsidRPr="00AB2881">
              <w:rPr>
                <w:rFonts w:eastAsia="GOST Type AU"/>
                <w:sz w:val="16"/>
                <w:szCs w:val="16"/>
              </w:rPr>
              <w:t>430</w:t>
            </w:r>
          </w:p>
        </w:tc>
        <w:tc>
          <w:tcPr>
            <w:tcW w:w="2976" w:type="dxa"/>
            <w:tcBorders>
              <w:bottom w:val="single" w:sz="4" w:space="0" w:color="auto"/>
            </w:tcBorders>
            <w:vAlign w:val="center"/>
          </w:tcPr>
          <w:p w:rsidR="00E274F9" w:rsidRPr="00AB2881" w:rsidRDefault="00E274F9" w:rsidP="00474C0E">
            <w:pPr>
              <w:spacing w:line="240" w:lineRule="auto"/>
              <w:jc w:val="center"/>
              <w:rPr>
                <w:sz w:val="16"/>
                <w:szCs w:val="16"/>
              </w:rPr>
            </w:pPr>
            <w:r w:rsidRPr="00AB2881">
              <w:rPr>
                <w:sz w:val="16"/>
                <w:szCs w:val="16"/>
              </w:rPr>
              <w:t>Вновь образованный.</w:t>
            </w:r>
          </w:p>
          <w:p w:rsidR="00E274F9" w:rsidRPr="00AB2881" w:rsidRDefault="00E274F9" w:rsidP="00474C0E">
            <w:pPr>
              <w:autoSpaceDE w:val="0"/>
              <w:spacing w:line="240" w:lineRule="auto"/>
              <w:jc w:val="center"/>
              <w:rPr>
                <w:rFonts w:eastAsia="GOST Type AU"/>
                <w:b/>
                <w:sz w:val="18"/>
                <w:szCs w:val="18"/>
              </w:rPr>
            </w:pPr>
            <w:r w:rsidRPr="00AB288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37371D">
        <w:trPr>
          <w:trHeight w:val="20"/>
          <w:jc w:val="center"/>
        </w:trPr>
        <w:tc>
          <w:tcPr>
            <w:tcW w:w="1129"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:ЗУ55</w:t>
            </w:r>
          </w:p>
        </w:tc>
        <w:tc>
          <w:tcPr>
            <w:tcW w:w="1985"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w:t>
            </w:r>
          </w:p>
        </w:tc>
        <w:tc>
          <w:tcPr>
            <w:tcW w:w="1700"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AB2881" w:rsidRDefault="00C76B76" w:rsidP="00474C0E">
            <w:pPr>
              <w:autoSpaceDE w:val="0"/>
              <w:spacing w:line="240" w:lineRule="auto"/>
              <w:jc w:val="center"/>
              <w:rPr>
                <w:rFonts w:eastAsia="GOST Type AU"/>
                <w:b/>
                <w:sz w:val="18"/>
                <w:szCs w:val="18"/>
              </w:rPr>
            </w:pPr>
            <w:r w:rsidRPr="00AB2881">
              <w:rPr>
                <w:rFonts w:eastAsia="GOST Type AU"/>
                <w:sz w:val="16"/>
                <w:szCs w:val="16"/>
              </w:rPr>
              <w:t>430</w:t>
            </w:r>
          </w:p>
        </w:tc>
        <w:tc>
          <w:tcPr>
            <w:tcW w:w="2976" w:type="dxa"/>
            <w:tcBorders>
              <w:bottom w:val="single" w:sz="4" w:space="0" w:color="auto"/>
            </w:tcBorders>
            <w:vAlign w:val="center"/>
          </w:tcPr>
          <w:p w:rsidR="00E274F9" w:rsidRPr="00AB2881" w:rsidRDefault="00E274F9" w:rsidP="00474C0E">
            <w:pPr>
              <w:spacing w:line="240" w:lineRule="auto"/>
              <w:jc w:val="center"/>
              <w:rPr>
                <w:sz w:val="16"/>
                <w:szCs w:val="16"/>
              </w:rPr>
            </w:pPr>
            <w:r w:rsidRPr="00AB2881">
              <w:rPr>
                <w:sz w:val="16"/>
                <w:szCs w:val="16"/>
              </w:rPr>
              <w:t>Вновь образованный.</w:t>
            </w:r>
          </w:p>
          <w:p w:rsidR="00E274F9" w:rsidRPr="00AB2881" w:rsidRDefault="00E274F9" w:rsidP="00474C0E">
            <w:pPr>
              <w:autoSpaceDE w:val="0"/>
              <w:spacing w:line="240" w:lineRule="auto"/>
              <w:jc w:val="center"/>
              <w:rPr>
                <w:rFonts w:eastAsia="GOST Type AU"/>
                <w:b/>
                <w:sz w:val="18"/>
                <w:szCs w:val="18"/>
              </w:rPr>
            </w:pPr>
            <w:r w:rsidRPr="00AB288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37371D">
        <w:trPr>
          <w:trHeight w:val="20"/>
          <w:jc w:val="center"/>
        </w:trPr>
        <w:tc>
          <w:tcPr>
            <w:tcW w:w="1129"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:ЗУ56</w:t>
            </w:r>
          </w:p>
        </w:tc>
        <w:tc>
          <w:tcPr>
            <w:tcW w:w="1985"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w:t>
            </w:r>
          </w:p>
        </w:tc>
        <w:tc>
          <w:tcPr>
            <w:tcW w:w="1700"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AB2881" w:rsidRDefault="00C76B76" w:rsidP="00474C0E">
            <w:pPr>
              <w:autoSpaceDE w:val="0"/>
              <w:spacing w:line="240" w:lineRule="auto"/>
              <w:jc w:val="center"/>
              <w:rPr>
                <w:rFonts w:eastAsia="GOST Type AU"/>
                <w:b/>
                <w:sz w:val="18"/>
                <w:szCs w:val="18"/>
              </w:rPr>
            </w:pPr>
            <w:r w:rsidRPr="00AB2881">
              <w:rPr>
                <w:rFonts w:eastAsia="GOST Type AU"/>
                <w:sz w:val="16"/>
                <w:szCs w:val="16"/>
              </w:rPr>
              <w:t>418</w:t>
            </w:r>
          </w:p>
        </w:tc>
        <w:tc>
          <w:tcPr>
            <w:tcW w:w="2976" w:type="dxa"/>
            <w:tcBorders>
              <w:bottom w:val="single" w:sz="4" w:space="0" w:color="auto"/>
            </w:tcBorders>
            <w:vAlign w:val="center"/>
          </w:tcPr>
          <w:p w:rsidR="00E274F9" w:rsidRPr="00AB2881" w:rsidRDefault="00E274F9" w:rsidP="00474C0E">
            <w:pPr>
              <w:spacing w:line="240" w:lineRule="auto"/>
              <w:jc w:val="center"/>
              <w:rPr>
                <w:sz w:val="16"/>
                <w:szCs w:val="16"/>
              </w:rPr>
            </w:pPr>
            <w:r w:rsidRPr="00AB2881">
              <w:rPr>
                <w:sz w:val="16"/>
                <w:szCs w:val="16"/>
              </w:rPr>
              <w:t>Вновь образованный.</w:t>
            </w:r>
          </w:p>
          <w:p w:rsidR="00E274F9" w:rsidRPr="00AB2881" w:rsidRDefault="00E274F9" w:rsidP="00474C0E">
            <w:pPr>
              <w:autoSpaceDE w:val="0"/>
              <w:spacing w:line="240" w:lineRule="auto"/>
              <w:jc w:val="center"/>
              <w:rPr>
                <w:rFonts w:eastAsia="GOST Type AU"/>
                <w:b/>
                <w:sz w:val="18"/>
                <w:szCs w:val="18"/>
              </w:rPr>
            </w:pPr>
            <w:r w:rsidRPr="00AB288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37371D">
        <w:trPr>
          <w:trHeight w:val="20"/>
          <w:jc w:val="center"/>
        </w:trPr>
        <w:tc>
          <w:tcPr>
            <w:tcW w:w="1129"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:ЗУ57</w:t>
            </w:r>
          </w:p>
        </w:tc>
        <w:tc>
          <w:tcPr>
            <w:tcW w:w="1985"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w:t>
            </w:r>
          </w:p>
        </w:tc>
        <w:tc>
          <w:tcPr>
            <w:tcW w:w="1700"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AB2881" w:rsidRDefault="00C76B76" w:rsidP="00474C0E">
            <w:pPr>
              <w:autoSpaceDE w:val="0"/>
              <w:spacing w:line="240" w:lineRule="auto"/>
              <w:jc w:val="center"/>
              <w:rPr>
                <w:rFonts w:eastAsia="GOST Type AU"/>
                <w:b/>
                <w:sz w:val="18"/>
                <w:szCs w:val="18"/>
              </w:rPr>
            </w:pPr>
            <w:r w:rsidRPr="00AB2881">
              <w:rPr>
                <w:rFonts w:eastAsia="GOST Type AU"/>
                <w:sz w:val="16"/>
                <w:szCs w:val="16"/>
              </w:rPr>
              <w:t>412</w:t>
            </w:r>
          </w:p>
        </w:tc>
        <w:tc>
          <w:tcPr>
            <w:tcW w:w="2976" w:type="dxa"/>
            <w:tcBorders>
              <w:bottom w:val="single" w:sz="4" w:space="0" w:color="auto"/>
            </w:tcBorders>
            <w:vAlign w:val="center"/>
          </w:tcPr>
          <w:p w:rsidR="00E274F9" w:rsidRPr="00AB2881" w:rsidRDefault="00E274F9" w:rsidP="00474C0E">
            <w:pPr>
              <w:spacing w:line="240" w:lineRule="auto"/>
              <w:jc w:val="center"/>
              <w:rPr>
                <w:sz w:val="16"/>
                <w:szCs w:val="16"/>
              </w:rPr>
            </w:pPr>
            <w:r w:rsidRPr="00AB2881">
              <w:rPr>
                <w:sz w:val="16"/>
                <w:szCs w:val="16"/>
              </w:rPr>
              <w:t>Вновь образованный.</w:t>
            </w:r>
          </w:p>
          <w:p w:rsidR="00E274F9" w:rsidRPr="00AB2881" w:rsidRDefault="00E274F9" w:rsidP="00474C0E">
            <w:pPr>
              <w:autoSpaceDE w:val="0"/>
              <w:spacing w:line="240" w:lineRule="auto"/>
              <w:jc w:val="center"/>
              <w:rPr>
                <w:rFonts w:eastAsia="GOST Type AU"/>
                <w:b/>
                <w:sz w:val="18"/>
                <w:szCs w:val="18"/>
              </w:rPr>
            </w:pPr>
            <w:r w:rsidRPr="00AB288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37371D">
        <w:trPr>
          <w:trHeight w:val="20"/>
          <w:jc w:val="center"/>
        </w:trPr>
        <w:tc>
          <w:tcPr>
            <w:tcW w:w="1129"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:ЗУ58</w:t>
            </w:r>
          </w:p>
        </w:tc>
        <w:tc>
          <w:tcPr>
            <w:tcW w:w="1985"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w:t>
            </w:r>
          </w:p>
        </w:tc>
        <w:tc>
          <w:tcPr>
            <w:tcW w:w="1700"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AB2881" w:rsidRDefault="00C76B76" w:rsidP="00474C0E">
            <w:pPr>
              <w:autoSpaceDE w:val="0"/>
              <w:spacing w:line="240" w:lineRule="auto"/>
              <w:jc w:val="center"/>
              <w:rPr>
                <w:rFonts w:eastAsia="GOST Type AU"/>
                <w:b/>
                <w:sz w:val="18"/>
                <w:szCs w:val="18"/>
              </w:rPr>
            </w:pPr>
            <w:r w:rsidRPr="00AB2881">
              <w:rPr>
                <w:rFonts w:eastAsia="GOST Type AU"/>
                <w:sz w:val="16"/>
                <w:szCs w:val="16"/>
              </w:rPr>
              <w:t>574</w:t>
            </w:r>
          </w:p>
        </w:tc>
        <w:tc>
          <w:tcPr>
            <w:tcW w:w="2976" w:type="dxa"/>
            <w:tcBorders>
              <w:bottom w:val="single" w:sz="4" w:space="0" w:color="auto"/>
            </w:tcBorders>
            <w:vAlign w:val="center"/>
          </w:tcPr>
          <w:p w:rsidR="00E274F9" w:rsidRPr="00AB2881" w:rsidRDefault="00E274F9" w:rsidP="00474C0E">
            <w:pPr>
              <w:spacing w:line="240" w:lineRule="auto"/>
              <w:jc w:val="center"/>
              <w:rPr>
                <w:sz w:val="16"/>
                <w:szCs w:val="16"/>
              </w:rPr>
            </w:pPr>
            <w:r w:rsidRPr="00AB2881">
              <w:rPr>
                <w:sz w:val="16"/>
                <w:szCs w:val="16"/>
              </w:rPr>
              <w:t>Вновь образованный.</w:t>
            </w:r>
          </w:p>
          <w:p w:rsidR="00E274F9" w:rsidRPr="00AB2881" w:rsidRDefault="00E274F9" w:rsidP="00474C0E">
            <w:pPr>
              <w:autoSpaceDE w:val="0"/>
              <w:spacing w:line="240" w:lineRule="auto"/>
              <w:jc w:val="center"/>
              <w:rPr>
                <w:rFonts w:eastAsia="GOST Type AU"/>
                <w:b/>
                <w:sz w:val="18"/>
                <w:szCs w:val="18"/>
              </w:rPr>
            </w:pPr>
            <w:r w:rsidRPr="00AB288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37371D">
        <w:trPr>
          <w:trHeight w:val="20"/>
          <w:jc w:val="center"/>
        </w:trPr>
        <w:tc>
          <w:tcPr>
            <w:tcW w:w="1129"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:ЗУ59</w:t>
            </w:r>
          </w:p>
        </w:tc>
        <w:tc>
          <w:tcPr>
            <w:tcW w:w="1985"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sz w:val="16"/>
                <w:szCs w:val="16"/>
              </w:rPr>
              <w:t>-</w:t>
            </w:r>
          </w:p>
        </w:tc>
        <w:tc>
          <w:tcPr>
            <w:tcW w:w="1700"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AB2881" w:rsidRDefault="00C76B76" w:rsidP="00474C0E">
            <w:pPr>
              <w:autoSpaceDE w:val="0"/>
              <w:spacing w:line="240" w:lineRule="auto"/>
              <w:jc w:val="center"/>
              <w:rPr>
                <w:rFonts w:eastAsia="GOST Type AU"/>
                <w:b/>
                <w:sz w:val="18"/>
                <w:szCs w:val="18"/>
              </w:rPr>
            </w:pPr>
            <w:r w:rsidRPr="00AB2881">
              <w:rPr>
                <w:rFonts w:eastAsia="GOST Type AU"/>
                <w:sz w:val="16"/>
                <w:szCs w:val="16"/>
              </w:rPr>
              <w:t>566</w:t>
            </w:r>
          </w:p>
        </w:tc>
        <w:tc>
          <w:tcPr>
            <w:tcW w:w="2976" w:type="dxa"/>
            <w:tcBorders>
              <w:bottom w:val="single" w:sz="4" w:space="0" w:color="auto"/>
            </w:tcBorders>
            <w:vAlign w:val="center"/>
          </w:tcPr>
          <w:p w:rsidR="00E274F9" w:rsidRPr="00AB2881" w:rsidRDefault="00E274F9" w:rsidP="00474C0E">
            <w:pPr>
              <w:spacing w:line="240" w:lineRule="auto"/>
              <w:jc w:val="center"/>
              <w:rPr>
                <w:sz w:val="16"/>
                <w:szCs w:val="16"/>
              </w:rPr>
            </w:pPr>
            <w:r w:rsidRPr="00AB2881">
              <w:rPr>
                <w:sz w:val="16"/>
                <w:szCs w:val="16"/>
              </w:rPr>
              <w:t>Вновь образованный.</w:t>
            </w:r>
          </w:p>
          <w:p w:rsidR="00E274F9" w:rsidRPr="00AB2881" w:rsidRDefault="00E274F9" w:rsidP="00474C0E">
            <w:pPr>
              <w:autoSpaceDE w:val="0"/>
              <w:spacing w:line="240" w:lineRule="auto"/>
              <w:jc w:val="center"/>
              <w:rPr>
                <w:rFonts w:eastAsia="GOST Type AU"/>
                <w:b/>
                <w:sz w:val="18"/>
                <w:szCs w:val="18"/>
              </w:rPr>
            </w:pPr>
            <w:r w:rsidRPr="00AB288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AB2881" w:rsidRDefault="00E274F9" w:rsidP="00474C0E">
            <w:pPr>
              <w:autoSpaceDE w:val="0"/>
              <w:spacing w:line="240" w:lineRule="auto"/>
              <w:jc w:val="center"/>
              <w:rPr>
                <w:rFonts w:eastAsia="GOST Type AU"/>
                <w:b/>
                <w:sz w:val="18"/>
                <w:szCs w:val="18"/>
              </w:rPr>
            </w:pPr>
            <w:r w:rsidRPr="00AB2881">
              <w:rPr>
                <w:rFonts w:eastAsia="GOST Type AU"/>
                <w:sz w:val="16"/>
                <w:szCs w:val="16"/>
              </w:rPr>
              <w:t>Блокированная жилая застройка</w:t>
            </w:r>
            <w:r w:rsidRPr="00AB2881">
              <w:rPr>
                <w:rFonts w:eastAsia="GOST Type AU"/>
                <w:sz w:val="16"/>
                <w:szCs w:val="16"/>
              </w:rPr>
              <w:tab/>
              <w:t>(2.3)</w:t>
            </w:r>
          </w:p>
        </w:tc>
      </w:tr>
      <w:tr w:rsidR="00AB2881" w:rsidRPr="00AB288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spacing w:line="240" w:lineRule="auto"/>
              <w:jc w:val="center"/>
              <w:rPr>
                <w:sz w:val="16"/>
                <w:szCs w:val="16"/>
              </w:rPr>
            </w:pPr>
            <w:r w:rsidRPr="00AB2881">
              <w:rPr>
                <w:sz w:val="16"/>
                <w:szCs w:val="16"/>
              </w:rPr>
              <w:t>:ЗУ129</w:t>
            </w:r>
          </w:p>
        </w:tc>
        <w:tc>
          <w:tcPr>
            <w:tcW w:w="1985"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autoSpaceDE w:val="0"/>
              <w:spacing w:line="240" w:lineRule="auto"/>
              <w:jc w:val="center"/>
              <w:rPr>
                <w:rFonts w:eastAsia="GOST Type AU"/>
                <w:sz w:val="16"/>
                <w:szCs w:val="16"/>
              </w:rPr>
            </w:pPr>
            <w:r w:rsidRPr="00AB2881">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autoSpaceDE w:val="0"/>
              <w:spacing w:line="240" w:lineRule="auto"/>
              <w:jc w:val="center"/>
              <w:rPr>
                <w:rFonts w:eastAsia="GOST Type AU"/>
                <w:sz w:val="16"/>
                <w:szCs w:val="16"/>
              </w:rPr>
            </w:pPr>
            <w:r w:rsidRPr="00AB2881">
              <w:rPr>
                <w:rFonts w:eastAsia="GOST Type AU"/>
                <w:sz w:val="16"/>
                <w:szCs w:val="16"/>
              </w:rPr>
              <w:t>27 030</w:t>
            </w:r>
          </w:p>
        </w:tc>
        <w:tc>
          <w:tcPr>
            <w:tcW w:w="2976"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spacing w:line="240" w:lineRule="auto"/>
              <w:jc w:val="center"/>
              <w:rPr>
                <w:sz w:val="16"/>
                <w:szCs w:val="16"/>
              </w:rPr>
            </w:pPr>
            <w:r w:rsidRPr="00AB2881">
              <w:rPr>
                <w:sz w:val="16"/>
                <w:szCs w:val="16"/>
              </w:rPr>
              <w:t>Вновь образованный.</w:t>
            </w:r>
          </w:p>
          <w:p w:rsidR="008E0B44" w:rsidRPr="00AB2881" w:rsidRDefault="008E0B44" w:rsidP="00474C0E">
            <w:pPr>
              <w:spacing w:line="240" w:lineRule="auto"/>
              <w:jc w:val="center"/>
              <w:rPr>
                <w:rFonts w:eastAsia="GOST Type AU"/>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spacing w:line="240" w:lineRule="auto"/>
              <w:jc w:val="center"/>
              <w:rPr>
                <w:rFonts w:eastAsia="GOST Type AU"/>
                <w:sz w:val="20"/>
                <w:szCs w:val="20"/>
              </w:rPr>
            </w:pPr>
            <w:r w:rsidRPr="00AB2881">
              <w:rPr>
                <w:rFonts w:eastAsia="GOST Type AU"/>
                <w:sz w:val="16"/>
                <w:szCs w:val="16"/>
              </w:rPr>
              <w:t>Дошкольное, начальное и среднее общее образование (3.5.1)</w:t>
            </w:r>
          </w:p>
        </w:tc>
      </w:tr>
      <w:tr w:rsidR="00AB2881" w:rsidRPr="00AB288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spacing w:line="240" w:lineRule="auto"/>
              <w:jc w:val="center"/>
              <w:rPr>
                <w:sz w:val="16"/>
                <w:szCs w:val="16"/>
              </w:rPr>
            </w:pPr>
            <w:r w:rsidRPr="00AB2881">
              <w:rPr>
                <w:sz w:val="16"/>
                <w:szCs w:val="16"/>
              </w:rPr>
              <w:t>:ЗУ130</w:t>
            </w:r>
          </w:p>
        </w:tc>
        <w:tc>
          <w:tcPr>
            <w:tcW w:w="1985"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autoSpaceDE w:val="0"/>
              <w:spacing w:line="240" w:lineRule="auto"/>
              <w:jc w:val="center"/>
              <w:rPr>
                <w:rFonts w:eastAsia="GOST Type AU"/>
                <w:sz w:val="16"/>
                <w:szCs w:val="16"/>
              </w:rPr>
            </w:pPr>
            <w:r w:rsidRPr="00AB2881">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8E0B44"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6 823</w:t>
            </w:r>
          </w:p>
        </w:tc>
        <w:tc>
          <w:tcPr>
            <w:tcW w:w="2976"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spacing w:line="240" w:lineRule="auto"/>
              <w:jc w:val="center"/>
              <w:rPr>
                <w:sz w:val="16"/>
                <w:szCs w:val="16"/>
              </w:rPr>
            </w:pPr>
            <w:r w:rsidRPr="00AB2881">
              <w:rPr>
                <w:sz w:val="16"/>
                <w:szCs w:val="16"/>
              </w:rPr>
              <w:t>Вновь образованный.</w:t>
            </w:r>
          </w:p>
          <w:p w:rsidR="008E0B44" w:rsidRPr="00AB2881" w:rsidRDefault="008E0B44" w:rsidP="00474C0E">
            <w:pPr>
              <w:spacing w:line="240" w:lineRule="auto"/>
              <w:jc w:val="center"/>
              <w:rPr>
                <w:rFonts w:eastAsia="GOST Type AU"/>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spacing w:line="240" w:lineRule="auto"/>
              <w:jc w:val="center"/>
              <w:rPr>
                <w:rFonts w:eastAsia="GOST Type AU"/>
                <w:sz w:val="20"/>
                <w:szCs w:val="20"/>
              </w:rPr>
            </w:pPr>
            <w:r w:rsidRPr="00AB2881">
              <w:rPr>
                <w:rFonts w:eastAsia="GOST Type AU"/>
                <w:sz w:val="16"/>
                <w:szCs w:val="16"/>
              </w:rPr>
              <w:t>Многоэтажная жилая застройка (высотная застройка) (2.6)</w:t>
            </w:r>
          </w:p>
        </w:tc>
      </w:tr>
      <w:tr w:rsidR="00AB2881" w:rsidRPr="00AB288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spacing w:line="240" w:lineRule="auto"/>
              <w:jc w:val="center"/>
              <w:rPr>
                <w:sz w:val="16"/>
                <w:szCs w:val="16"/>
              </w:rPr>
            </w:pPr>
            <w:r w:rsidRPr="00AB2881">
              <w:rPr>
                <w:sz w:val="16"/>
                <w:szCs w:val="16"/>
              </w:rPr>
              <w:t>:ЗУ131</w:t>
            </w:r>
          </w:p>
        </w:tc>
        <w:tc>
          <w:tcPr>
            <w:tcW w:w="1985"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autoSpaceDE w:val="0"/>
              <w:spacing w:line="240" w:lineRule="auto"/>
              <w:jc w:val="center"/>
              <w:rPr>
                <w:rFonts w:eastAsia="GOST Type AU"/>
                <w:sz w:val="16"/>
                <w:szCs w:val="16"/>
              </w:rPr>
            </w:pPr>
            <w:r w:rsidRPr="00AB2881">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autoSpaceDE w:val="0"/>
              <w:spacing w:line="240" w:lineRule="auto"/>
              <w:jc w:val="center"/>
              <w:rPr>
                <w:rFonts w:eastAsia="GOST Type AU"/>
                <w:sz w:val="16"/>
                <w:szCs w:val="16"/>
              </w:rPr>
            </w:pPr>
            <w:r w:rsidRPr="00AB2881">
              <w:rPr>
                <w:rFonts w:eastAsia="GOST Type AU"/>
                <w:sz w:val="16"/>
                <w:szCs w:val="16"/>
              </w:rPr>
              <w:t>5 324</w:t>
            </w:r>
          </w:p>
        </w:tc>
        <w:tc>
          <w:tcPr>
            <w:tcW w:w="2976"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spacing w:line="240" w:lineRule="auto"/>
              <w:jc w:val="center"/>
              <w:rPr>
                <w:sz w:val="16"/>
                <w:szCs w:val="16"/>
              </w:rPr>
            </w:pPr>
            <w:r w:rsidRPr="00AB2881">
              <w:rPr>
                <w:sz w:val="16"/>
                <w:szCs w:val="16"/>
              </w:rPr>
              <w:t>Вновь образованный.</w:t>
            </w:r>
          </w:p>
          <w:p w:rsidR="008E0B44" w:rsidRPr="00AB2881" w:rsidRDefault="008E0B44"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spacing w:line="240" w:lineRule="auto"/>
              <w:jc w:val="center"/>
              <w:rPr>
                <w:sz w:val="16"/>
                <w:szCs w:val="16"/>
              </w:rPr>
            </w:pPr>
            <w:r w:rsidRPr="00AB2881">
              <w:rPr>
                <w:sz w:val="16"/>
                <w:szCs w:val="16"/>
              </w:rPr>
              <w:t>:ЗУ132</w:t>
            </w:r>
          </w:p>
        </w:tc>
        <w:tc>
          <w:tcPr>
            <w:tcW w:w="1985"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autoSpaceDE w:val="0"/>
              <w:spacing w:line="240" w:lineRule="auto"/>
              <w:jc w:val="center"/>
              <w:rPr>
                <w:rFonts w:eastAsia="GOST Type AU"/>
                <w:sz w:val="16"/>
                <w:szCs w:val="16"/>
              </w:rPr>
            </w:pPr>
            <w:r w:rsidRPr="00AB2881">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autoSpaceDE w:val="0"/>
              <w:spacing w:line="240" w:lineRule="auto"/>
              <w:jc w:val="center"/>
              <w:rPr>
                <w:rFonts w:eastAsia="GOST Type AU"/>
                <w:sz w:val="16"/>
                <w:szCs w:val="16"/>
              </w:rPr>
            </w:pPr>
            <w:r w:rsidRPr="00AB2881">
              <w:rPr>
                <w:rFonts w:eastAsia="GOST Type AU"/>
                <w:sz w:val="16"/>
                <w:szCs w:val="16"/>
              </w:rPr>
              <w:t>3 279</w:t>
            </w:r>
          </w:p>
        </w:tc>
        <w:tc>
          <w:tcPr>
            <w:tcW w:w="2976"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spacing w:line="240" w:lineRule="auto"/>
              <w:jc w:val="center"/>
              <w:rPr>
                <w:sz w:val="16"/>
                <w:szCs w:val="16"/>
              </w:rPr>
            </w:pPr>
            <w:r w:rsidRPr="00AB2881">
              <w:rPr>
                <w:sz w:val="16"/>
                <w:szCs w:val="16"/>
              </w:rPr>
              <w:t>Перераспределение :ЗУ94</w:t>
            </w:r>
          </w:p>
        </w:tc>
        <w:tc>
          <w:tcPr>
            <w:tcW w:w="1984"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243BCA" w:rsidRPr="00AB2881" w:rsidRDefault="00243BCA" w:rsidP="00474C0E">
            <w:pPr>
              <w:spacing w:line="240" w:lineRule="auto"/>
              <w:jc w:val="center"/>
              <w:rPr>
                <w:sz w:val="16"/>
                <w:szCs w:val="16"/>
              </w:rPr>
            </w:pPr>
            <w:r w:rsidRPr="00AB2881">
              <w:rPr>
                <w:sz w:val="16"/>
                <w:szCs w:val="16"/>
              </w:rPr>
              <w:t>:ЗУ133</w:t>
            </w:r>
          </w:p>
        </w:tc>
        <w:tc>
          <w:tcPr>
            <w:tcW w:w="1985" w:type="dxa"/>
            <w:tcBorders>
              <w:top w:val="single" w:sz="4" w:space="0" w:color="auto"/>
              <w:left w:val="single" w:sz="4" w:space="0" w:color="auto"/>
              <w:bottom w:val="single" w:sz="4" w:space="0" w:color="auto"/>
              <w:right w:val="single" w:sz="4" w:space="0" w:color="auto"/>
            </w:tcBorders>
            <w:vAlign w:val="center"/>
          </w:tcPr>
          <w:p w:rsidR="00243BCA" w:rsidRPr="00AB2881" w:rsidRDefault="00243BCA" w:rsidP="00474C0E">
            <w:pPr>
              <w:autoSpaceDE w:val="0"/>
              <w:spacing w:line="240" w:lineRule="auto"/>
              <w:jc w:val="center"/>
              <w:rPr>
                <w:rFonts w:eastAsia="GOST Type AU"/>
                <w:sz w:val="16"/>
                <w:szCs w:val="16"/>
              </w:rPr>
            </w:pPr>
            <w:r w:rsidRPr="00AB2881">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243BCA" w:rsidRPr="00AB2881" w:rsidRDefault="00243BCA"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243BCA" w:rsidRPr="00AB2881" w:rsidRDefault="00243BCA" w:rsidP="00474C0E">
            <w:pPr>
              <w:autoSpaceDE w:val="0"/>
              <w:spacing w:line="240" w:lineRule="auto"/>
              <w:jc w:val="center"/>
              <w:rPr>
                <w:rFonts w:eastAsia="GOST Type AU"/>
                <w:sz w:val="16"/>
                <w:szCs w:val="16"/>
              </w:rPr>
            </w:pPr>
            <w:r w:rsidRPr="00AB2881">
              <w:rPr>
                <w:rFonts w:eastAsia="GOST Type AU"/>
                <w:sz w:val="16"/>
                <w:szCs w:val="16"/>
              </w:rPr>
              <w:t>3 318</w:t>
            </w:r>
          </w:p>
        </w:tc>
        <w:tc>
          <w:tcPr>
            <w:tcW w:w="2976" w:type="dxa"/>
            <w:tcBorders>
              <w:top w:val="single" w:sz="4" w:space="0" w:color="auto"/>
              <w:left w:val="single" w:sz="4" w:space="0" w:color="auto"/>
              <w:bottom w:val="single" w:sz="4" w:space="0" w:color="auto"/>
              <w:right w:val="single" w:sz="4" w:space="0" w:color="auto"/>
            </w:tcBorders>
            <w:vAlign w:val="center"/>
          </w:tcPr>
          <w:p w:rsidR="00243BCA" w:rsidRPr="00AB2881" w:rsidRDefault="00243BCA" w:rsidP="00474C0E">
            <w:pPr>
              <w:spacing w:line="240" w:lineRule="auto"/>
              <w:jc w:val="center"/>
              <w:rPr>
                <w:sz w:val="16"/>
                <w:szCs w:val="16"/>
              </w:rPr>
            </w:pPr>
            <w:r w:rsidRPr="00AB2881">
              <w:rPr>
                <w:sz w:val="16"/>
                <w:szCs w:val="16"/>
              </w:rPr>
              <w:t>Вновь образованный.</w:t>
            </w:r>
          </w:p>
          <w:p w:rsidR="00243BCA" w:rsidRPr="00AB2881" w:rsidRDefault="00243BCA"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243BCA" w:rsidRPr="00AB2881" w:rsidRDefault="00243BCA"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243BCA" w:rsidRPr="00AB2881" w:rsidRDefault="00243BCA" w:rsidP="00474C0E">
            <w:pPr>
              <w:spacing w:line="240" w:lineRule="auto"/>
              <w:jc w:val="center"/>
              <w:rPr>
                <w:sz w:val="16"/>
                <w:szCs w:val="16"/>
              </w:rPr>
            </w:pPr>
            <w:r w:rsidRPr="00AB2881">
              <w:rPr>
                <w:sz w:val="16"/>
                <w:szCs w:val="16"/>
              </w:rPr>
              <w:t>:ЗУ134</w:t>
            </w:r>
          </w:p>
        </w:tc>
        <w:tc>
          <w:tcPr>
            <w:tcW w:w="1985" w:type="dxa"/>
            <w:tcBorders>
              <w:top w:val="single" w:sz="4" w:space="0" w:color="auto"/>
              <w:left w:val="single" w:sz="4" w:space="0" w:color="auto"/>
              <w:bottom w:val="single" w:sz="4" w:space="0" w:color="auto"/>
              <w:right w:val="single" w:sz="4" w:space="0" w:color="auto"/>
            </w:tcBorders>
            <w:vAlign w:val="center"/>
          </w:tcPr>
          <w:p w:rsidR="00243BCA" w:rsidRPr="00AB2881" w:rsidRDefault="00243BCA" w:rsidP="00474C0E">
            <w:pPr>
              <w:autoSpaceDE w:val="0"/>
              <w:spacing w:line="240" w:lineRule="auto"/>
              <w:jc w:val="center"/>
              <w:rPr>
                <w:rFonts w:eastAsia="GOST Type AU"/>
                <w:sz w:val="16"/>
                <w:szCs w:val="16"/>
              </w:rPr>
            </w:pPr>
            <w:r w:rsidRPr="00AB2881">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243BCA" w:rsidRPr="00AB2881" w:rsidRDefault="00243BCA"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243BCA" w:rsidRPr="00AB2881" w:rsidRDefault="00243BCA" w:rsidP="00474C0E">
            <w:pPr>
              <w:autoSpaceDE w:val="0"/>
              <w:spacing w:line="240" w:lineRule="auto"/>
              <w:jc w:val="center"/>
              <w:rPr>
                <w:rFonts w:eastAsia="GOST Type AU"/>
                <w:sz w:val="16"/>
                <w:szCs w:val="16"/>
              </w:rPr>
            </w:pPr>
            <w:r w:rsidRPr="00AB2881">
              <w:rPr>
                <w:rFonts w:eastAsia="GOST Type AU"/>
                <w:sz w:val="16"/>
                <w:szCs w:val="16"/>
              </w:rPr>
              <w:t>3 617</w:t>
            </w:r>
          </w:p>
        </w:tc>
        <w:tc>
          <w:tcPr>
            <w:tcW w:w="2976" w:type="dxa"/>
            <w:tcBorders>
              <w:top w:val="single" w:sz="4" w:space="0" w:color="auto"/>
              <w:left w:val="single" w:sz="4" w:space="0" w:color="auto"/>
              <w:bottom w:val="single" w:sz="4" w:space="0" w:color="auto"/>
              <w:right w:val="single" w:sz="4" w:space="0" w:color="auto"/>
            </w:tcBorders>
            <w:vAlign w:val="center"/>
          </w:tcPr>
          <w:p w:rsidR="00243BCA" w:rsidRPr="00AB2881" w:rsidRDefault="00243BCA" w:rsidP="00474C0E">
            <w:pPr>
              <w:spacing w:line="240" w:lineRule="auto"/>
              <w:jc w:val="center"/>
              <w:rPr>
                <w:sz w:val="16"/>
                <w:szCs w:val="16"/>
              </w:rPr>
            </w:pPr>
            <w:r w:rsidRPr="00AB2881">
              <w:rPr>
                <w:sz w:val="16"/>
                <w:szCs w:val="16"/>
              </w:rPr>
              <w:t>Вновь образованный.</w:t>
            </w:r>
          </w:p>
          <w:p w:rsidR="00243BCA" w:rsidRPr="00AB2881" w:rsidRDefault="00243BCA"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243BCA" w:rsidRPr="00AB2881" w:rsidRDefault="00243BCA" w:rsidP="00474C0E">
            <w:pPr>
              <w:spacing w:line="240" w:lineRule="auto"/>
              <w:jc w:val="center"/>
              <w:rPr>
                <w:rFonts w:eastAsia="GOST Type AU"/>
                <w:sz w:val="16"/>
                <w:szCs w:val="16"/>
              </w:rPr>
            </w:pPr>
            <w:r w:rsidRPr="00AB2881">
              <w:rPr>
                <w:rFonts w:eastAsia="GOST Type AU"/>
                <w:sz w:val="16"/>
                <w:szCs w:val="16"/>
              </w:rPr>
              <w:t>Многоэтажная жилая застройка (высотная застройка) (2.6)</w:t>
            </w:r>
          </w:p>
        </w:tc>
      </w:tr>
      <w:tr w:rsidR="00AB2881" w:rsidRPr="00AB288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spacing w:line="240" w:lineRule="auto"/>
              <w:jc w:val="center"/>
              <w:rPr>
                <w:sz w:val="16"/>
                <w:szCs w:val="16"/>
              </w:rPr>
            </w:pPr>
            <w:r w:rsidRPr="00AB2881">
              <w:rPr>
                <w:sz w:val="16"/>
                <w:szCs w:val="16"/>
              </w:rPr>
              <w:t>:ЗУ135</w:t>
            </w:r>
          </w:p>
        </w:tc>
        <w:tc>
          <w:tcPr>
            <w:tcW w:w="1985"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autoSpaceDE w:val="0"/>
              <w:spacing w:line="240" w:lineRule="auto"/>
              <w:jc w:val="center"/>
              <w:rPr>
                <w:rFonts w:eastAsia="GOST Type AU"/>
                <w:sz w:val="16"/>
                <w:szCs w:val="16"/>
              </w:rPr>
            </w:pPr>
            <w:r w:rsidRPr="00AB2881">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8E0B44" w:rsidRPr="00AB2881" w:rsidRDefault="008E0B44"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8E0B44" w:rsidRPr="00AB2881" w:rsidRDefault="009134FA" w:rsidP="00474C0E">
            <w:pPr>
              <w:autoSpaceDE w:val="0"/>
              <w:spacing w:line="240" w:lineRule="auto"/>
              <w:jc w:val="center"/>
              <w:rPr>
                <w:rFonts w:eastAsia="GOST Type AU"/>
                <w:sz w:val="16"/>
                <w:szCs w:val="16"/>
              </w:rPr>
            </w:pPr>
            <w:r w:rsidRPr="00AB2881">
              <w:rPr>
                <w:rFonts w:eastAsia="GOST Type AU"/>
                <w:sz w:val="16"/>
                <w:szCs w:val="16"/>
              </w:rPr>
              <w:t>168</w:t>
            </w:r>
          </w:p>
        </w:tc>
        <w:tc>
          <w:tcPr>
            <w:tcW w:w="2976" w:type="dxa"/>
            <w:tcBorders>
              <w:top w:val="single" w:sz="4" w:space="0" w:color="auto"/>
              <w:left w:val="single" w:sz="4" w:space="0" w:color="auto"/>
              <w:bottom w:val="single" w:sz="4" w:space="0" w:color="auto"/>
              <w:right w:val="single" w:sz="4" w:space="0" w:color="auto"/>
            </w:tcBorders>
            <w:vAlign w:val="center"/>
          </w:tcPr>
          <w:p w:rsidR="009134FA" w:rsidRPr="00AB2881" w:rsidRDefault="009134FA" w:rsidP="00474C0E">
            <w:pPr>
              <w:spacing w:line="240" w:lineRule="auto"/>
              <w:jc w:val="center"/>
              <w:rPr>
                <w:sz w:val="16"/>
                <w:szCs w:val="16"/>
              </w:rPr>
            </w:pPr>
            <w:r w:rsidRPr="00AB2881">
              <w:rPr>
                <w:sz w:val="16"/>
                <w:szCs w:val="16"/>
              </w:rPr>
              <w:t>Вновь образованный.</w:t>
            </w:r>
          </w:p>
          <w:p w:rsidR="008E0B44" w:rsidRPr="00AB2881" w:rsidRDefault="009134FA"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8E0B44" w:rsidRPr="00AB2881" w:rsidRDefault="009134FA" w:rsidP="00474C0E">
            <w:pPr>
              <w:spacing w:line="240" w:lineRule="auto"/>
              <w:jc w:val="center"/>
              <w:rPr>
                <w:rFonts w:eastAsia="GOST Type AU"/>
                <w:sz w:val="16"/>
                <w:szCs w:val="16"/>
              </w:rPr>
            </w:pPr>
            <w:r w:rsidRPr="00AB2881">
              <w:rPr>
                <w:rFonts w:eastAsia="GOST Type AU"/>
                <w:sz w:val="16"/>
                <w:szCs w:val="16"/>
              </w:rPr>
              <w:t>Коммунальное обслуживание (3.1)</w:t>
            </w:r>
          </w:p>
        </w:tc>
      </w:tr>
      <w:tr w:rsidR="00AB2881" w:rsidRPr="00AB288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1670BD" w:rsidRPr="00AB2881" w:rsidRDefault="001670BD" w:rsidP="00474C0E">
            <w:pPr>
              <w:jc w:val="center"/>
              <w:rPr>
                <w:sz w:val="16"/>
                <w:szCs w:val="16"/>
              </w:rPr>
            </w:pPr>
            <w:r w:rsidRPr="00AB2881">
              <w:rPr>
                <w:sz w:val="16"/>
                <w:szCs w:val="16"/>
              </w:rPr>
              <w:t>:ЗУ 152</w:t>
            </w:r>
          </w:p>
        </w:tc>
        <w:tc>
          <w:tcPr>
            <w:tcW w:w="1985" w:type="dxa"/>
            <w:tcBorders>
              <w:top w:val="single" w:sz="4" w:space="0" w:color="auto"/>
              <w:left w:val="single" w:sz="4" w:space="0" w:color="auto"/>
              <w:bottom w:val="single" w:sz="4" w:space="0" w:color="auto"/>
              <w:right w:val="single" w:sz="4" w:space="0" w:color="auto"/>
            </w:tcBorders>
            <w:vAlign w:val="center"/>
          </w:tcPr>
          <w:p w:rsidR="001670BD" w:rsidRPr="00AB2881" w:rsidRDefault="00744244" w:rsidP="00474C0E">
            <w:pPr>
              <w:autoSpaceDE w:val="0"/>
              <w:jc w:val="center"/>
              <w:rPr>
                <w:sz w:val="16"/>
                <w:szCs w:val="16"/>
              </w:rPr>
            </w:pPr>
            <w:r w:rsidRPr="00AB2881">
              <w:rPr>
                <w:sz w:val="16"/>
                <w:szCs w:val="16"/>
              </w:rPr>
              <w:t>74:25:0305504:2</w:t>
            </w:r>
          </w:p>
        </w:tc>
        <w:tc>
          <w:tcPr>
            <w:tcW w:w="1700" w:type="dxa"/>
            <w:tcBorders>
              <w:top w:val="single" w:sz="4" w:space="0" w:color="auto"/>
              <w:left w:val="single" w:sz="4" w:space="0" w:color="auto"/>
              <w:bottom w:val="single" w:sz="4" w:space="0" w:color="auto"/>
              <w:right w:val="single" w:sz="4" w:space="0" w:color="auto"/>
            </w:tcBorders>
            <w:vAlign w:val="center"/>
          </w:tcPr>
          <w:p w:rsidR="001670BD" w:rsidRPr="00AB2881" w:rsidRDefault="001670BD" w:rsidP="001670BD">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1670BD" w:rsidRPr="00AB2881" w:rsidRDefault="00744244" w:rsidP="00CC4A6F">
            <w:pPr>
              <w:autoSpaceDE w:val="0"/>
              <w:jc w:val="center"/>
              <w:rPr>
                <w:rFonts w:eastAsia="GOST Type AU"/>
                <w:sz w:val="16"/>
                <w:szCs w:val="16"/>
              </w:rPr>
            </w:pPr>
            <w:r w:rsidRPr="00AB2881">
              <w:rPr>
                <w:rFonts w:eastAsia="GOST Type AU"/>
                <w:sz w:val="16"/>
                <w:szCs w:val="16"/>
              </w:rPr>
              <w:t>5862</w:t>
            </w:r>
          </w:p>
        </w:tc>
        <w:tc>
          <w:tcPr>
            <w:tcW w:w="2976" w:type="dxa"/>
            <w:tcBorders>
              <w:top w:val="single" w:sz="4" w:space="0" w:color="auto"/>
              <w:left w:val="single" w:sz="4" w:space="0" w:color="auto"/>
              <w:bottom w:val="single" w:sz="4" w:space="0" w:color="auto"/>
              <w:right w:val="single" w:sz="4" w:space="0" w:color="auto"/>
            </w:tcBorders>
            <w:vAlign w:val="center"/>
          </w:tcPr>
          <w:p w:rsidR="005A16FA" w:rsidRPr="00AB2881" w:rsidRDefault="005A16FA" w:rsidP="005A16FA">
            <w:pPr>
              <w:pStyle w:val="afd"/>
              <w:spacing w:after="0"/>
              <w:ind w:left="0"/>
              <w:jc w:val="center"/>
              <w:rPr>
                <w:rFonts w:ascii="Times New Roman" w:eastAsia="Times New Roman" w:hAnsi="Times New Roman"/>
                <w:sz w:val="16"/>
                <w:szCs w:val="16"/>
              </w:rPr>
            </w:pPr>
            <w:r w:rsidRPr="00AB2881">
              <w:rPr>
                <w:rFonts w:ascii="Times New Roman" w:eastAsia="Times New Roman" w:hAnsi="Times New Roman"/>
                <w:sz w:val="16"/>
                <w:szCs w:val="16"/>
              </w:rPr>
              <w:t>Вновь образованный.</w:t>
            </w:r>
          </w:p>
          <w:p w:rsidR="001670BD" w:rsidRPr="00AB2881" w:rsidRDefault="00744244" w:rsidP="00744244">
            <w:pPr>
              <w:pStyle w:val="afd"/>
              <w:spacing w:after="0" w:line="240" w:lineRule="auto"/>
              <w:ind w:left="108"/>
              <w:rPr>
                <w:rFonts w:ascii="Times New Roman" w:eastAsia="Times New Roman" w:hAnsi="Times New Roman"/>
                <w:sz w:val="16"/>
                <w:szCs w:val="16"/>
              </w:rPr>
            </w:pPr>
            <w:r w:rsidRPr="00AB2881">
              <w:rPr>
                <w:rFonts w:ascii="Times New Roman" w:hAnsi="Times New Roman"/>
                <w:sz w:val="16"/>
                <w:szCs w:val="16"/>
              </w:rPr>
              <w:t>Образование одного земельного участка путем раздела земельного участка с кадастровым номером 74:25:0305504:2 с сохранение исходного в измененных границах.</w:t>
            </w:r>
          </w:p>
        </w:tc>
        <w:tc>
          <w:tcPr>
            <w:tcW w:w="1984" w:type="dxa"/>
            <w:tcBorders>
              <w:top w:val="single" w:sz="4" w:space="0" w:color="auto"/>
              <w:left w:val="single" w:sz="4" w:space="0" w:color="auto"/>
              <w:bottom w:val="single" w:sz="4" w:space="0" w:color="auto"/>
              <w:right w:val="single" w:sz="4" w:space="0" w:color="auto"/>
            </w:tcBorders>
            <w:vAlign w:val="center"/>
          </w:tcPr>
          <w:p w:rsidR="001670BD" w:rsidRPr="00AB2881" w:rsidRDefault="007F24C5" w:rsidP="007F24C5">
            <w:pPr>
              <w:spacing w:line="240" w:lineRule="auto"/>
              <w:jc w:val="center"/>
              <w:rPr>
                <w:sz w:val="16"/>
                <w:szCs w:val="16"/>
              </w:rPr>
            </w:pPr>
            <w:r w:rsidRPr="00AB2881">
              <w:rPr>
                <w:sz w:val="16"/>
                <w:szCs w:val="16"/>
              </w:rPr>
              <w:t>Развлекательные мероприятия (4.8.1)</w:t>
            </w:r>
          </w:p>
        </w:tc>
      </w:tr>
    </w:tbl>
    <w:p w:rsidR="00F311E3" w:rsidRPr="00AB2881" w:rsidRDefault="001862DF" w:rsidP="00216683">
      <w:pPr>
        <w:pStyle w:val="afd"/>
        <w:autoSpaceDE w:val="0"/>
        <w:adjustRightInd w:val="0"/>
        <w:spacing w:before="240" w:line="240" w:lineRule="auto"/>
        <w:ind w:left="499"/>
        <w:jc w:val="center"/>
        <w:textAlignment w:val="baseline"/>
        <w:outlineLvl w:val="0"/>
        <w:rPr>
          <w:rFonts w:ascii="Times New Roman" w:eastAsia="GOST Type AU" w:hAnsi="Times New Roman"/>
          <w:b/>
          <w:sz w:val="24"/>
          <w:szCs w:val="24"/>
        </w:rPr>
      </w:pPr>
      <w:bookmarkStart w:id="12" w:name="_Toc81046613"/>
      <w:r w:rsidRPr="00AB2881">
        <w:rPr>
          <w:rFonts w:ascii="Times New Roman" w:eastAsia="GOST Type AU" w:hAnsi="Times New Roman"/>
          <w:b/>
          <w:sz w:val="24"/>
          <w:szCs w:val="24"/>
        </w:rPr>
        <w:lastRenderedPageBreak/>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bookmarkEnd w:id="12"/>
    </w:p>
    <w:p w:rsidR="00957286" w:rsidRPr="00AB2881" w:rsidRDefault="00957286" w:rsidP="00957286">
      <w:pPr>
        <w:spacing w:before="240"/>
        <w:jc w:val="right"/>
        <w:rPr>
          <w:sz w:val="20"/>
          <w:szCs w:val="20"/>
        </w:rPr>
      </w:pPr>
      <w:r w:rsidRPr="00AB2881">
        <w:rPr>
          <w:sz w:val="20"/>
          <w:szCs w:val="20"/>
        </w:rPr>
        <w:t>Таблица 4</w:t>
      </w:r>
    </w:p>
    <w:p w:rsidR="00957286" w:rsidRPr="00AB2881" w:rsidRDefault="00957286" w:rsidP="00957286">
      <w:pPr>
        <w:autoSpaceDE w:val="0"/>
        <w:ind w:left="420"/>
        <w:jc w:val="center"/>
        <w:rPr>
          <w:rFonts w:eastAsia="GOST Type AU"/>
        </w:rPr>
      </w:pPr>
      <w:r w:rsidRPr="00AB2881">
        <w:rPr>
          <w:rFonts w:eastAsia="GOST Type AU"/>
        </w:rPr>
        <w:t xml:space="preserve">Ведомость образуемых земельных участков, </w:t>
      </w:r>
      <w:r w:rsidR="002D5765" w:rsidRPr="00AB2881">
        <w:rPr>
          <w:rFonts w:eastAsia="GOST Type AU"/>
        </w:rPr>
        <w:t>1</w:t>
      </w:r>
      <w:r w:rsidRPr="00AB2881">
        <w:rPr>
          <w:rFonts w:eastAsia="GOST Type AU"/>
        </w:rPr>
        <w:t xml:space="preserve"> этап</w:t>
      </w:r>
    </w:p>
    <w:tbl>
      <w:tblPr>
        <w:tblStyle w:val="af1"/>
        <w:tblW w:w="10625" w:type="dxa"/>
        <w:jc w:val="center"/>
        <w:tblLayout w:type="fixed"/>
        <w:tblLook w:val="04A0"/>
      </w:tblPr>
      <w:tblGrid>
        <w:gridCol w:w="1129"/>
        <w:gridCol w:w="1985"/>
        <w:gridCol w:w="1700"/>
        <w:gridCol w:w="851"/>
        <w:gridCol w:w="2976"/>
        <w:gridCol w:w="1984"/>
      </w:tblGrid>
      <w:tr w:rsidR="00AB2881" w:rsidRPr="00AB2881" w:rsidTr="0037371D">
        <w:trPr>
          <w:trHeight w:val="20"/>
          <w:jc w:val="center"/>
        </w:trPr>
        <w:tc>
          <w:tcPr>
            <w:tcW w:w="1129" w:type="dxa"/>
            <w:vAlign w:val="center"/>
          </w:tcPr>
          <w:p w:rsidR="00957286" w:rsidRPr="00AB2881" w:rsidRDefault="00957286" w:rsidP="00474C0E">
            <w:pPr>
              <w:autoSpaceDE w:val="0"/>
              <w:spacing w:line="240" w:lineRule="auto"/>
              <w:jc w:val="center"/>
              <w:rPr>
                <w:rFonts w:eastAsia="GOST Type AU"/>
                <w:b/>
                <w:sz w:val="18"/>
                <w:szCs w:val="18"/>
              </w:rPr>
            </w:pPr>
            <w:r w:rsidRPr="00AB2881">
              <w:rPr>
                <w:rFonts w:eastAsia="GOST Type AU"/>
                <w:b/>
                <w:sz w:val="18"/>
                <w:szCs w:val="18"/>
              </w:rPr>
              <w:t>№</w:t>
            </w:r>
          </w:p>
        </w:tc>
        <w:tc>
          <w:tcPr>
            <w:tcW w:w="1985" w:type="dxa"/>
            <w:vAlign w:val="center"/>
          </w:tcPr>
          <w:p w:rsidR="00957286" w:rsidRPr="00AB2881" w:rsidRDefault="00957286" w:rsidP="00474C0E">
            <w:pPr>
              <w:autoSpaceDE w:val="0"/>
              <w:spacing w:line="240" w:lineRule="auto"/>
              <w:jc w:val="center"/>
              <w:rPr>
                <w:rFonts w:eastAsia="GOST Type AU"/>
                <w:b/>
                <w:sz w:val="18"/>
                <w:szCs w:val="18"/>
              </w:rPr>
            </w:pPr>
            <w:r w:rsidRPr="00AB2881">
              <w:rPr>
                <w:rFonts w:eastAsia="GOST Type AU"/>
                <w:b/>
                <w:sz w:val="18"/>
                <w:szCs w:val="18"/>
              </w:rPr>
              <w:t>Кадастровый номер</w:t>
            </w:r>
          </w:p>
        </w:tc>
        <w:tc>
          <w:tcPr>
            <w:tcW w:w="1700" w:type="dxa"/>
            <w:vAlign w:val="center"/>
          </w:tcPr>
          <w:p w:rsidR="00957286" w:rsidRPr="00AB2881" w:rsidRDefault="00957286" w:rsidP="00474C0E">
            <w:pPr>
              <w:autoSpaceDE w:val="0"/>
              <w:spacing w:line="240" w:lineRule="auto"/>
              <w:jc w:val="center"/>
              <w:rPr>
                <w:rFonts w:eastAsia="GOST Type AU"/>
                <w:b/>
                <w:sz w:val="18"/>
                <w:szCs w:val="18"/>
              </w:rPr>
            </w:pPr>
            <w:r w:rsidRPr="00AB2881">
              <w:rPr>
                <w:rFonts w:eastAsia="GOST Type AU"/>
                <w:b/>
                <w:sz w:val="18"/>
                <w:szCs w:val="18"/>
              </w:rPr>
              <w:t>Адрес</w:t>
            </w:r>
          </w:p>
        </w:tc>
        <w:tc>
          <w:tcPr>
            <w:tcW w:w="851" w:type="dxa"/>
            <w:vAlign w:val="center"/>
          </w:tcPr>
          <w:p w:rsidR="00957286" w:rsidRPr="00AB2881" w:rsidRDefault="00957286" w:rsidP="00474C0E">
            <w:pPr>
              <w:autoSpaceDE w:val="0"/>
              <w:spacing w:line="240" w:lineRule="auto"/>
              <w:jc w:val="center"/>
              <w:rPr>
                <w:rFonts w:eastAsia="GOST Type AU"/>
                <w:b/>
                <w:sz w:val="18"/>
                <w:szCs w:val="18"/>
              </w:rPr>
            </w:pPr>
            <w:r w:rsidRPr="00AB2881">
              <w:rPr>
                <w:rFonts w:eastAsia="GOST Type AU"/>
                <w:b/>
                <w:sz w:val="18"/>
                <w:szCs w:val="18"/>
              </w:rPr>
              <w:t>Площадь, м</w:t>
            </w:r>
            <w:r w:rsidRPr="00AB2881">
              <w:rPr>
                <w:rFonts w:eastAsia="GOST Type AU"/>
                <w:b/>
                <w:sz w:val="18"/>
                <w:szCs w:val="18"/>
                <w:vertAlign w:val="superscript"/>
              </w:rPr>
              <w:t>2</w:t>
            </w:r>
          </w:p>
        </w:tc>
        <w:tc>
          <w:tcPr>
            <w:tcW w:w="2976" w:type="dxa"/>
            <w:vAlign w:val="center"/>
          </w:tcPr>
          <w:p w:rsidR="00957286" w:rsidRPr="00AB2881" w:rsidRDefault="00957286" w:rsidP="00474C0E">
            <w:pPr>
              <w:autoSpaceDE w:val="0"/>
              <w:spacing w:line="240" w:lineRule="auto"/>
              <w:jc w:val="center"/>
              <w:rPr>
                <w:rFonts w:eastAsia="GOST Type AU"/>
                <w:b/>
                <w:sz w:val="18"/>
                <w:szCs w:val="18"/>
              </w:rPr>
            </w:pPr>
            <w:r w:rsidRPr="00AB2881">
              <w:rPr>
                <w:rFonts w:eastAsia="GOST Type AU"/>
                <w:b/>
                <w:sz w:val="18"/>
                <w:szCs w:val="18"/>
              </w:rPr>
              <w:t>Возможный способ образования</w:t>
            </w:r>
          </w:p>
        </w:tc>
        <w:tc>
          <w:tcPr>
            <w:tcW w:w="1984" w:type="dxa"/>
            <w:vAlign w:val="center"/>
          </w:tcPr>
          <w:p w:rsidR="00957286" w:rsidRPr="00AB2881" w:rsidRDefault="00957286" w:rsidP="00474C0E">
            <w:pPr>
              <w:autoSpaceDE w:val="0"/>
              <w:spacing w:line="240" w:lineRule="auto"/>
              <w:jc w:val="center"/>
              <w:rPr>
                <w:rFonts w:eastAsia="GOST Type AU"/>
                <w:b/>
                <w:sz w:val="18"/>
                <w:szCs w:val="18"/>
              </w:rPr>
            </w:pPr>
            <w:r w:rsidRPr="00AB2881">
              <w:rPr>
                <w:rFonts w:eastAsia="GOST Type AU"/>
                <w:b/>
                <w:sz w:val="18"/>
                <w:szCs w:val="18"/>
              </w:rPr>
              <w:t>Вид разрешенного использования</w:t>
            </w:r>
          </w:p>
        </w:tc>
      </w:tr>
      <w:tr w:rsidR="00AB2881" w:rsidRPr="00AB2881" w:rsidTr="0037371D">
        <w:trPr>
          <w:trHeight w:val="20"/>
          <w:jc w:val="center"/>
        </w:trPr>
        <w:tc>
          <w:tcPr>
            <w:tcW w:w="1129" w:type="dxa"/>
            <w:vAlign w:val="center"/>
          </w:tcPr>
          <w:p w:rsidR="000F695F" w:rsidRPr="00AB2881" w:rsidRDefault="000F695F" w:rsidP="00474C0E">
            <w:pPr>
              <w:autoSpaceDE w:val="0"/>
              <w:spacing w:line="240" w:lineRule="auto"/>
              <w:jc w:val="center"/>
              <w:rPr>
                <w:rFonts w:eastAsia="GOST Type AU"/>
                <w:b/>
                <w:sz w:val="18"/>
                <w:szCs w:val="18"/>
              </w:rPr>
            </w:pPr>
            <w:r w:rsidRPr="00AB2881">
              <w:rPr>
                <w:sz w:val="16"/>
                <w:szCs w:val="16"/>
              </w:rPr>
              <w:t>:ЗУ91</w:t>
            </w:r>
          </w:p>
        </w:tc>
        <w:tc>
          <w:tcPr>
            <w:tcW w:w="1985" w:type="dxa"/>
            <w:vAlign w:val="center"/>
          </w:tcPr>
          <w:p w:rsidR="000F695F" w:rsidRPr="00AB2881" w:rsidRDefault="000F695F" w:rsidP="00474C0E">
            <w:pPr>
              <w:autoSpaceDE w:val="0"/>
              <w:spacing w:line="240" w:lineRule="auto"/>
              <w:jc w:val="center"/>
              <w:rPr>
                <w:rFonts w:eastAsia="GOST Type AU"/>
                <w:b/>
                <w:sz w:val="18"/>
                <w:szCs w:val="18"/>
              </w:rPr>
            </w:pPr>
            <w:r w:rsidRPr="00AB2881">
              <w:rPr>
                <w:sz w:val="16"/>
                <w:szCs w:val="16"/>
              </w:rPr>
              <w:t>-</w:t>
            </w:r>
          </w:p>
        </w:tc>
        <w:tc>
          <w:tcPr>
            <w:tcW w:w="1700" w:type="dxa"/>
            <w:vAlign w:val="center"/>
          </w:tcPr>
          <w:p w:rsidR="000F695F" w:rsidRPr="00AB2881" w:rsidRDefault="000F695F" w:rsidP="00474C0E">
            <w:pPr>
              <w:autoSpaceDE w:val="0"/>
              <w:spacing w:line="240" w:lineRule="auto"/>
              <w:jc w:val="center"/>
              <w:rPr>
                <w:rFonts w:eastAsia="GOST Type AU"/>
                <w:b/>
                <w:sz w:val="18"/>
                <w:szCs w:val="18"/>
              </w:rPr>
            </w:pPr>
            <w:r w:rsidRPr="00AB2881">
              <w:rPr>
                <w:rFonts w:eastAsia="GOST Type AU"/>
                <w:sz w:val="16"/>
                <w:szCs w:val="16"/>
              </w:rPr>
              <w:t>Челябинская область, г Златоуст</w:t>
            </w:r>
          </w:p>
        </w:tc>
        <w:tc>
          <w:tcPr>
            <w:tcW w:w="851" w:type="dxa"/>
            <w:vAlign w:val="center"/>
          </w:tcPr>
          <w:p w:rsidR="000F695F" w:rsidRPr="00AB2881" w:rsidRDefault="00C76B76" w:rsidP="00474C0E">
            <w:pPr>
              <w:autoSpaceDE w:val="0"/>
              <w:spacing w:line="240" w:lineRule="auto"/>
              <w:jc w:val="center"/>
              <w:rPr>
                <w:rFonts w:eastAsia="GOST Type AU"/>
                <w:b/>
                <w:sz w:val="18"/>
                <w:szCs w:val="18"/>
              </w:rPr>
            </w:pPr>
            <w:r w:rsidRPr="00AB2881">
              <w:rPr>
                <w:rFonts w:eastAsia="GOST Type AU"/>
                <w:sz w:val="16"/>
                <w:szCs w:val="16"/>
              </w:rPr>
              <w:t>3 805</w:t>
            </w:r>
          </w:p>
        </w:tc>
        <w:tc>
          <w:tcPr>
            <w:tcW w:w="2976" w:type="dxa"/>
            <w:vAlign w:val="center"/>
          </w:tcPr>
          <w:p w:rsidR="000F695F" w:rsidRPr="00AB2881" w:rsidRDefault="000F695F" w:rsidP="00474C0E">
            <w:pPr>
              <w:spacing w:line="240" w:lineRule="auto"/>
              <w:jc w:val="center"/>
              <w:rPr>
                <w:sz w:val="16"/>
                <w:szCs w:val="16"/>
              </w:rPr>
            </w:pPr>
            <w:r w:rsidRPr="00AB2881">
              <w:rPr>
                <w:sz w:val="16"/>
                <w:szCs w:val="16"/>
              </w:rPr>
              <w:t>Вновь образованный.</w:t>
            </w:r>
          </w:p>
          <w:p w:rsidR="000F695F" w:rsidRPr="00AB2881" w:rsidRDefault="000F695F" w:rsidP="00474C0E">
            <w:pPr>
              <w:autoSpaceDE w:val="0"/>
              <w:spacing w:line="240" w:lineRule="auto"/>
              <w:jc w:val="center"/>
              <w:rPr>
                <w:rFonts w:eastAsia="GOST Type AU"/>
                <w:b/>
                <w:sz w:val="18"/>
                <w:szCs w:val="18"/>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0F695F" w:rsidRPr="00AB2881" w:rsidRDefault="000F695F" w:rsidP="00474C0E">
            <w:pPr>
              <w:autoSpaceDE w:val="0"/>
              <w:spacing w:line="240" w:lineRule="auto"/>
              <w:jc w:val="center"/>
              <w:rPr>
                <w:rFonts w:eastAsia="GOST Type AU"/>
                <w:b/>
                <w:sz w:val="18"/>
                <w:szCs w:val="18"/>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957286" w:rsidRPr="00AB2881" w:rsidRDefault="00957286" w:rsidP="00474C0E">
            <w:pPr>
              <w:spacing w:line="240" w:lineRule="auto"/>
              <w:jc w:val="center"/>
              <w:rPr>
                <w:sz w:val="16"/>
                <w:szCs w:val="16"/>
              </w:rPr>
            </w:pPr>
            <w:r w:rsidRPr="00AB2881">
              <w:rPr>
                <w:sz w:val="16"/>
                <w:szCs w:val="16"/>
              </w:rPr>
              <w:t>:ЗУ</w:t>
            </w:r>
            <w:r w:rsidR="002D5765" w:rsidRPr="00AB2881">
              <w:rPr>
                <w:sz w:val="16"/>
                <w:szCs w:val="16"/>
              </w:rPr>
              <w:t>96</w:t>
            </w:r>
          </w:p>
        </w:tc>
        <w:tc>
          <w:tcPr>
            <w:tcW w:w="1985" w:type="dxa"/>
            <w:vAlign w:val="center"/>
          </w:tcPr>
          <w:p w:rsidR="00957286" w:rsidRPr="00AB2881" w:rsidRDefault="002F7D9E" w:rsidP="00474C0E">
            <w:pPr>
              <w:autoSpaceDE w:val="0"/>
              <w:spacing w:line="240" w:lineRule="auto"/>
              <w:jc w:val="center"/>
              <w:rPr>
                <w:rFonts w:eastAsia="GOST Type AU"/>
                <w:sz w:val="16"/>
                <w:szCs w:val="16"/>
              </w:rPr>
            </w:pPr>
            <w:r w:rsidRPr="00AB2881">
              <w:rPr>
                <w:sz w:val="16"/>
                <w:szCs w:val="16"/>
              </w:rPr>
              <w:t>-</w:t>
            </w:r>
          </w:p>
        </w:tc>
        <w:tc>
          <w:tcPr>
            <w:tcW w:w="1700" w:type="dxa"/>
            <w:vAlign w:val="center"/>
          </w:tcPr>
          <w:p w:rsidR="00957286" w:rsidRPr="00AB2881" w:rsidRDefault="0037371D"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957286"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24 318</w:t>
            </w:r>
          </w:p>
        </w:tc>
        <w:tc>
          <w:tcPr>
            <w:tcW w:w="2976" w:type="dxa"/>
            <w:vAlign w:val="center"/>
          </w:tcPr>
          <w:p w:rsidR="002F7D9E" w:rsidRPr="00AB2881" w:rsidRDefault="002F7D9E" w:rsidP="002F7D9E">
            <w:pPr>
              <w:spacing w:line="240" w:lineRule="auto"/>
              <w:jc w:val="center"/>
              <w:rPr>
                <w:sz w:val="16"/>
                <w:szCs w:val="16"/>
              </w:rPr>
            </w:pPr>
            <w:r w:rsidRPr="00AB2881">
              <w:rPr>
                <w:sz w:val="16"/>
                <w:szCs w:val="16"/>
              </w:rPr>
              <w:t>Вновь образованный.</w:t>
            </w:r>
          </w:p>
          <w:p w:rsidR="00957286" w:rsidRPr="00AB2881" w:rsidRDefault="002F7D9E" w:rsidP="002F7D9E">
            <w:pPr>
              <w:spacing w:line="240" w:lineRule="auto"/>
              <w:jc w:val="center"/>
              <w:rPr>
                <w:rFonts w:eastAsia="GOST Type AU"/>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957286" w:rsidRPr="00AB2881" w:rsidRDefault="00957286" w:rsidP="00474C0E">
            <w:pPr>
              <w:spacing w:line="240" w:lineRule="auto"/>
              <w:jc w:val="center"/>
              <w:rPr>
                <w:rFonts w:eastAsia="GOST Type AU"/>
                <w:sz w:val="20"/>
                <w:szCs w:val="20"/>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37371D" w:rsidRPr="00AB2881" w:rsidRDefault="0037371D" w:rsidP="00474C0E">
            <w:pPr>
              <w:spacing w:line="240" w:lineRule="auto"/>
              <w:jc w:val="center"/>
              <w:rPr>
                <w:sz w:val="16"/>
                <w:szCs w:val="16"/>
              </w:rPr>
            </w:pPr>
            <w:r w:rsidRPr="00AB2881">
              <w:rPr>
                <w:sz w:val="16"/>
                <w:szCs w:val="16"/>
              </w:rPr>
              <w:t>:ЗУ97</w:t>
            </w:r>
          </w:p>
        </w:tc>
        <w:tc>
          <w:tcPr>
            <w:tcW w:w="1985" w:type="dxa"/>
            <w:vAlign w:val="center"/>
          </w:tcPr>
          <w:p w:rsidR="0037371D" w:rsidRPr="00AB2881" w:rsidRDefault="0037371D"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37371D" w:rsidRPr="00AB2881" w:rsidRDefault="0037371D"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37371D"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1 670</w:t>
            </w:r>
          </w:p>
        </w:tc>
        <w:tc>
          <w:tcPr>
            <w:tcW w:w="2976" w:type="dxa"/>
            <w:vAlign w:val="center"/>
          </w:tcPr>
          <w:p w:rsidR="0037371D" w:rsidRPr="00AB2881" w:rsidRDefault="0037371D" w:rsidP="00474C0E">
            <w:pPr>
              <w:spacing w:line="240" w:lineRule="auto"/>
              <w:jc w:val="center"/>
              <w:rPr>
                <w:sz w:val="16"/>
                <w:szCs w:val="16"/>
              </w:rPr>
            </w:pPr>
            <w:r w:rsidRPr="00AB2881">
              <w:rPr>
                <w:sz w:val="16"/>
                <w:szCs w:val="16"/>
              </w:rPr>
              <w:t>Вновь образованный.</w:t>
            </w:r>
          </w:p>
          <w:p w:rsidR="0037371D" w:rsidRPr="00AB2881" w:rsidRDefault="0037371D"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37371D"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:ЗУ98</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C76B76" w:rsidP="00474C0E">
            <w:pPr>
              <w:autoSpaceDE w:val="0"/>
              <w:spacing w:line="240" w:lineRule="auto"/>
              <w:jc w:val="center"/>
              <w:rPr>
                <w:rFonts w:eastAsia="GOST Type AU"/>
                <w:sz w:val="16"/>
                <w:szCs w:val="16"/>
                <w:lang w:val="en-US"/>
              </w:rPr>
            </w:pPr>
            <w:r w:rsidRPr="00AB2881">
              <w:rPr>
                <w:rFonts w:eastAsia="GOST Type AU"/>
                <w:sz w:val="16"/>
                <w:szCs w:val="16"/>
                <w:lang w:val="en-US"/>
              </w:rPr>
              <w:t>5 607</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:ЗУ99</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E83B6C" w:rsidP="00474C0E">
            <w:pPr>
              <w:autoSpaceDE w:val="0"/>
              <w:spacing w:line="240" w:lineRule="auto"/>
              <w:jc w:val="center"/>
              <w:rPr>
                <w:rFonts w:eastAsia="GOST Type AU"/>
                <w:sz w:val="16"/>
                <w:szCs w:val="16"/>
                <w:lang w:val="en-US"/>
              </w:rPr>
            </w:pPr>
            <w:r w:rsidRPr="00AB2881">
              <w:rPr>
                <w:rFonts w:eastAsia="GOST Type AU"/>
                <w:sz w:val="16"/>
                <w:szCs w:val="16"/>
                <w:lang w:val="en-US"/>
              </w:rPr>
              <w:t>1 284</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:ЗУ100</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9 842</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:ЗУ101</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7 395</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:ЗУ102</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6 376</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:ЗУ103</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3 544</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:ЗУ104</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 xml:space="preserve">17 </w:t>
            </w:r>
            <w:r w:rsidR="00C76B76" w:rsidRPr="00AB2881">
              <w:rPr>
                <w:rFonts w:eastAsia="GOST Type AU"/>
                <w:sz w:val="16"/>
                <w:szCs w:val="16"/>
              </w:rPr>
              <w:t>947</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:ЗУ105</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5 095</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:ЗУ106</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661</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:ЗУ107</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4 221</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:ЗУ108</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2 162</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:ЗУ109</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3 394</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:ЗУ110</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5 895</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:ЗУ111</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 xml:space="preserve">Челябинская область, </w:t>
            </w:r>
            <w:r w:rsidRPr="00AB2881">
              <w:rPr>
                <w:rFonts w:eastAsia="GOST Type AU"/>
                <w:sz w:val="16"/>
                <w:szCs w:val="16"/>
              </w:rPr>
              <w:lastRenderedPageBreak/>
              <w:t>г Златоуст</w:t>
            </w:r>
          </w:p>
        </w:tc>
        <w:tc>
          <w:tcPr>
            <w:tcW w:w="851" w:type="dxa"/>
            <w:vAlign w:val="center"/>
          </w:tcPr>
          <w:p w:rsidR="00E83B6C"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lastRenderedPageBreak/>
              <w:t>36 534</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lastRenderedPageBreak/>
              <w:t>Образование земель, находящихся в государственной или муниципальной собственности</w:t>
            </w:r>
          </w:p>
        </w:tc>
        <w:tc>
          <w:tcPr>
            <w:tcW w:w="1984" w:type="dxa"/>
            <w:vAlign w:val="center"/>
          </w:tcPr>
          <w:p w:rsidR="00E83B6C" w:rsidRPr="00AB2881" w:rsidRDefault="006757E3" w:rsidP="00474C0E">
            <w:pPr>
              <w:spacing w:line="240" w:lineRule="auto"/>
              <w:jc w:val="center"/>
              <w:rPr>
                <w:sz w:val="16"/>
                <w:szCs w:val="16"/>
              </w:rPr>
            </w:pPr>
            <w:r w:rsidRPr="00AB2881">
              <w:rPr>
                <w:sz w:val="16"/>
                <w:szCs w:val="16"/>
              </w:rPr>
              <w:lastRenderedPageBreak/>
              <w:t xml:space="preserve">Улично-дорожная сеть </w:t>
            </w:r>
            <w:r w:rsidRPr="00AB2881">
              <w:rPr>
                <w:sz w:val="16"/>
                <w:szCs w:val="16"/>
              </w:rPr>
              <w:lastRenderedPageBreak/>
              <w:t>(12.0.1)</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lastRenderedPageBreak/>
              <w:t>:ЗУ112</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2 075</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:ЗУ113</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1 430</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:ЗУ114</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3 678</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:ЗУ115</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1 178</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:ЗУ116</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3 406</w:t>
            </w:r>
          </w:p>
        </w:tc>
        <w:tc>
          <w:tcPr>
            <w:tcW w:w="2976" w:type="dxa"/>
            <w:vAlign w:val="center"/>
          </w:tcPr>
          <w:p w:rsidR="00E83B6C" w:rsidRPr="00AB2881" w:rsidRDefault="00A5776C" w:rsidP="00474C0E">
            <w:pPr>
              <w:spacing w:line="240" w:lineRule="auto"/>
              <w:jc w:val="center"/>
              <w:rPr>
                <w:sz w:val="16"/>
                <w:szCs w:val="16"/>
              </w:rPr>
            </w:pPr>
            <w:r w:rsidRPr="00AB2881">
              <w:rPr>
                <w:sz w:val="16"/>
                <w:szCs w:val="16"/>
              </w:rPr>
              <w:t>Перераспределение 74:25:0000000:69 (ЕП) с землями неразграниченнной государственной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:ЗУ117</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3 608</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:ЗУ118</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5 231</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:ЗУ119</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5 243</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:ЗУ120</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1 396</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:ЗУ121</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3 691</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:ЗУ122</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5776C" w:rsidP="00474C0E">
            <w:pPr>
              <w:autoSpaceDE w:val="0"/>
              <w:spacing w:line="240" w:lineRule="auto"/>
              <w:jc w:val="center"/>
              <w:rPr>
                <w:rFonts w:eastAsia="GOST Type AU"/>
                <w:sz w:val="16"/>
                <w:szCs w:val="16"/>
              </w:rPr>
            </w:pPr>
            <w:r w:rsidRPr="00AB2881">
              <w:rPr>
                <w:rFonts w:eastAsia="GOST Type AU"/>
                <w:sz w:val="16"/>
                <w:szCs w:val="16"/>
              </w:rPr>
              <w:t>1 844</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:ЗУ123</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2 457</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:ЗУ124</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183A7A" w:rsidP="00474C0E">
            <w:pPr>
              <w:autoSpaceDE w:val="0"/>
              <w:spacing w:line="240" w:lineRule="auto"/>
              <w:jc w:val="center"/>
              <w:rPr>
                <w:rFonts w:eastAsia="GOST Type AU"/>
                <w:sz w:val="16"/>
                <w:szCs w:val="16"/>
              </w:rPr>
            </w:pPr>
            <w:r w:rsidRPr="00AB2881">
              <w:rPr>
                <w:rFonts w:eastAsia="GOST Type AU"/>
                <w:sz w:val="16"/>
                <w:szCs w:val="16"/>
              </w:rPr>
              <w:t>3 757</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:ЗУ125</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A460CC" w:rsidP="00474C0E">
            <w:pPr>
              <w:autoSpaceDE w:val="0"/>
              <w:spacing w:line="240" w:lineRule="auto"/>
              <w:jc w:val="center"/>
              <w:rPr>
                <w:rFonts w:eastAsia="GOST Type AU"/>
                <w:sz w:val="16"/>
                <w:szCs w:val="16"/>
              </w:rPr>
            </w:pPr>
            <w:r w:rsidRPr="00AB2881">
              <w:rPr>
                <w:rFonts w:eastAsia="GOST Type AU"/>
                <w:sz w:val="16"/>
                <w:szCs w:val="16"/>
              </w:rPr>
              <w:t>18 685</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:ЗУ126</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183A7A" w:rsidP="00474C0E">
            <w:pPr>
              <w:autoSpaceDE w:val="0"/>
              <w:spacing w:line="240" w:lineRule="auto"/>
              <w:jc w:val="center"/>
              <w:rPr>
                <w:rFonts w:eastAsia="GOST Type AU"/>
                <w:sz w:val="16"/>
                <w:szCs w:val="16"/>
              </w:rPr>
            </w:pPr>
            <w:r w:rsidRPr="00AB2881">
              <w:rPr>
                <w:rFonts w:eastAsia="GOST Type AU"/>
                <w:sz w:val="16"/>
                <w:szCs w:val="16"/>
              </w:rPr>
              <w:t>2 750</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E83B6C" w:rsidRPr="00AB2881" w:rsidRDefault="00E83B6C" w:rsidP="00474C0E">
            <w:pPr>
              <w:spacing w:line="240" w:lineRule="auto"/>
              <w:jc w:val="center"/>
              <w:rPr>
                <w:sz w:val="16"/>
                <w:szCs w:val="16"/>
              </w:rPr>
            </w:pPr>
            <w:r w:rsidRPr="00AB2881">
              <w:rPr>
                <w:sz w:val="16"/>
                <w:szCs w:val="16"/>
              </w:rPr>
              <w:t>:ЗУ127</w:t>
            </w:r>
          </w:p>
        </w:tc>
        <w:tc>
          <w:tcPr>
            <w:tcW w:w="1985"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E83B6C" w:rsidRPr="00AB2881" w:rsidRDefault="00E83B6C"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E83B6C" w:rsidRPr="00AB2881" w:rsidRDefault="00183A7A" w:rsidP="00474C0E">
            <w:pPr>
              <w:autoSpaceDE w:val="0"/>
              <w:spacing w:line="240" w:lineRule="auto"/>
              <w:jc w:val="center"/>
              <w:rPr>
                <w:rFonts w:eastAsia="GOST Type AU"/>
                <w:sz w:val="16"/>
                <w:szCs w:val="16"/>
              </w:rPr>
            </w:pPr>
            <w:r w:rsidRPr="00AB2881">
              <w:rPr>
                <w:rFonts w:eastAsia="GOST Type AU"/>
                <w:sz w:val="16"/>
                <w:szCs w:val="16"/>
              </w:rPr>
              <w:t>1 567</w:t>
            </w:r>
          </w:p>
        </w:tc>
        <w:tc>
          <w:tcPr>
            <w:tcW w:w="2976" w:type="dxa"/>
            <w:vAlign w:val="center"/>
          </w:tcPr>
          <w:p w:rsidR="00E83B6C" w:rsidRPr="00AB2881" w:rsidRDefault="00E83B6C" w:rsidP="00474C0E">
            <w:pPr>
              <w:spacing w:line="240" w:lineRule="auto"/>
              <w:jc w:val="center"/>
              <w:rPr>
                <w:sz w:val="16"/>
                <w:szCs w:val="16"/>
              </w:rPr>
            </w:pPr>
            <w:r w:rsidRPr="00AB2881">
              <w:rPr>
                <w:sz w:val="16"/>
                <w:szCs w:val="16"/>
              </w:rPr>
              <w:t>Вновь образованный.</w:t>
            </w:r>
          </w:p>
          <w:p w:rsidR="00E83B6C" w:rsidRPr="00AB2881" w:rsidRDefault="00E83B6C"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AB2881" w:rsidRDefault="00E83B6C"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FC3B5F" w:rsidRPr="00AB2881" w:rsidRDefault="00FC3B5F" w:rsidP="00474C0E">
            <w:pPr>
              <w:spacing w:line="240" w:lineRule="auto"/>
              <w:jc w:val="center"/>
              <w:rPr>
                <w:sz w:val="16"/>
                <w:szCs w:val="16"/>
              </w:rPr>
            </w:pPr>
            <w:r w:rsidRPr="00AB2881">
              <w:rPr>
                <w:sz w:val="16"/>
                <w:szCs w:val="16"/>
              </w:rPr>
              <w:t>:ЗУ142</w:t>
            </w:r>
          </w:p>
        </w:tc>
        <w:tc>
          <w:tcPr>
            <w:tcW w:w="1985" w:type="dxa"/>
            <w:vAlign w:val="center"/>
          </w:tcPr>
          <w:p w:rsidR="00FC3B5F" w:rsidRPr="00AB2881" w:rsidRDefault="00FC3B5F" w:rsidP="00474C0E">
            <w:pPr>
              <w:autoSpaceDE w:val="0"/>
              <w:spacing w:line="240" w:lineRule="auto"/>
              <w:jc w:val="center"/>
              <w:rPr>
                <w:rFonts w:eastAsia="GOST Type AU"/>
                <w:sz w:val="16"/>
                <w:szCs w:val="16"/>
              </w:rPr>
            </w:pPr>
            <w:r w:rsidRPr="00AB2881">
              <w:rPr>
                <w:sz w:val="16"/>
                <w:szCs w:val="16"/>
              </w:rPr>
              <w:t>74:25:0305503:112</w:t>
            </w:r>
          </w:p>
        </w:tc>
        <w:tc>
          <w:tcPr>
            <w:tcW w:w="1700" w:type="dxa"/>
            <w:vAlign w:val="center"/>
          </w:tcPr>
          <w:p w:rsidR="00FC3B5F" w:rsidRPr="00AB2881" w:rsidRDefault="00FC3B5F"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FC3B5F"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1 614</w:t>
            </w:r>
          </w:p>
        </w:tc>
        <w:tc>
          <w:tcPr>
            <w:tcW w:w="2976" w:type="dxa"/>
            <w:vAlign w:val="center"/>
          </w:tcPr>
          <w:p w:rsidR="00FC3B5F" w:rsidRPr="00AB2881" w:rsidRDefault="00FC3B5F" w:rsidP="00474C0E">
            <w:pPr>
              <w:spacing w:line="240" w:lineRule="auto"/>
              <w:jc w:val="center"/>
              <w:rPr>
                <w:sz w:val="16"/>
                <w:szCs w:val="16"/>
              </w:rPr>
            </w:pPr>
            <w:r w:rsidRPr="00AB2881">
              <w:rPr>
                <w:sz w:val="16"/>
                <w:szCs w:val="16"/>
              </w:rPr>
              <w:t>Перераспределение земельного участка 74:25:0305503:112 с землями неразграниченнной государственной собственности</w:t>
            </w:r>
          </w:p>
        </w:tc>
        <w:tc>
          <w:tcPr>
            <w:tcW w:w="1984" w:type="dxa"/>
            <w:vAlign w:val="center"/>
          </w:tcPr>
          <w:p w:rsidR="00FC3B5F" w:rsidRPr="00AB2881" w:rsidRDefault="00FC3B5F" w:rsidP="00474C0E">
            <w:pPr>
              <w:spacing w:line="240" w:lineRule="auto"/>
              <w:jc w:val="center"/>
              <w:rPr>
                <w:sz w:val="16"/>
                <w:szCs w:val="16"/>
              </w:rPr>
            </w:pPr>
            <w:r w:rsidRPr="00AB2881">
              <w:rPr>
                <w:sz w:val="16"/>
                <w:szCs w:val="16"/>
              </w:rPr>
              <w:t>Земельные участки (территории) общего пользования (12.0)</w:t>
            </w:r>
          </w:p>
        </w:tc>
      </w:tr>
      <w:tr w:rsidR="00AB2881" w:rsidRPr="00AB2881" w:rsidTr="0037371D">
        <w:trPr>
          <w:trHeight w:val="20"/>
          <w:jc w:val="center"/>
        </w:trPr>
        <w:tc>
          <w:tcPr>
            <w:tcW w:w="1129" w:type="dxa"/>
            <w:vAlign w:val="center"/>
          </w:tcPr>
          <w:p w:rsidR="00FC3B5F" w:rsidRPr="00AB2881" w:rsidRDefault="00FC3B5F" w:rsidP="00474C0E">
            <w:pPr>
              <w:spacing w:line="240" w:lineRule="auto"/>
              <w:jc w:val="center"/>
              <w:rPr>
                <w:sz w:val="16"/>
                <w:szCs w:val="16"/>
              </w:rPr>
            </w:pPr>
            <w:r w:rsidRPr="00AB2881">
              <w:rPr>
                <w:sz w:val="16"/>
                <w:szCs w:val="16"/>
              </w:rPr>
              <w:t>:ЗУ143</w:t>
            </w:r>
          </w:p>
        </w:tc>
        <w:tc>
          <w:tcPr>
            <w:tcW w:w="1985" w:type="dxa"/>
            <w:vAlign w:val="center"/>
          </w:tcPr>
          <w:p w:rsidR="00FC3B5F" w:rsidRPr="00AB2881" w:rsidRDefault="00FC3B5F" w:rsidP="00474C0E">
            <w:pPr>
              <w:autoSpaceDE w:val="0"/>
              <w:spacing w:line="240" w:lineRule="auto"/>
              <w:jc w:val="center"/>
              <w:rPr>
                <w:rFonts w:eastAsia="GOST Type AU"/>
                <w:sz w:val="16"/>
                <w:szCs w:val="16"/>
              </w:rPr>
            </w:pPr>
            <w:r w:rsidRPr="00AB2881">
              <w:rPr>
                <w:rFonts w:eastAsia="GOST Type AU"/>
                <w:sz w:val="16"/>
                <w:szCs w:val="16"/>
              </w:rPr>
              <w:t>74:25:0305503:113</w:t>
            </w:r>
          </w:p>
        </w:tc>
        <w:tc>
          <w:tcPr>
            <w:tcW w:w="1700" w:type="dxa"/>
            <w:vAlign w:val="center"/>
          </w:tcPr>
          <w:p w:rsidR="00FC3B5F" w:rsidRPr="00AB2881" w:rsidRDefault="00FC3B5F"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851" w:type="dxa"/>
            <w:vAlign w:val="center"/>
          </w:tcPr>
          <w:p w:rsidR="00FC3B5F"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1 169</w:t>
            </w:r>
          </w:p>
        </w:tc>
        <w:tc>
          <w:tcPr>
            <w:tcW w:w="2976" w:type="dxa"/>
            <w:vAlign w:val="center"/>
          </w:tcPr>
          <w:p w:rsidR="00FC3B5F" w:rsidRPr="00AB2881" w:rsidRDefault="00FC3B5F" w:rsidP="00474C0E">
            <w:pPr>
              <w:spacing w:line="240" w:lineRule="auto"/>
              <w:jc w:val="center"/>
              <w:rPr>
                <w:sz w:val="16"/>
                <w:szCs w:val="16"/>
              </w:rPr>
            </w:pPr>
            <w:r w:rsidRPr="00AB2881">
              <w:rPr>
                <w:sz w:val="16"/>
                <w:szCs w:val="16"/>
              </w:rPr>
              <w:t>Перераспределение земельного участка 74:25:0305503:113 с землями неразграниченнной государственной собственности</w:t>
            </w:r>
          </w:p>
        </w:tc>
        <w:tc>
          <w:tcPr>
            <w:tcW w:w="1984" w:type="dxa"/>
            <w:vAlign w:val="center"/>
          </w:tcPr>
          <w:p w:rsidR="00FC3B5F" w:rsidRPr="00AB2881" w:rsidRDefault="00FC3B5F" w:rsidP="00474C0E">
            <w:pPr>
              <w:spacing w:line="240" w:lineRule="auto"/>
              <w:jc w:val="center"/>
              <w:rPr>
                <w:sz w:val="16"/>
                <w:szCs w:val="16"/>
              </w:rPr>
            </w:pPr>
            <w:r w:rsidRPr="00AB2881">
              <w:rPr>
                <w:sz w:val="16"/>
                <w:szCs w:val="16"/>
              </w:rPr>
              <w:t>Земельные участки (территории) общего пользования (12.0)</w:t>
            </w:r>
          </w:p>
        </w:tc>
      </w:tr>
    </w:tbl>
    <w:p w:rsidR="00983660" w:rsidRPr="00AB2881" w:rsidRDefault="00E200CC" w:rsidP="00983660">
      <w:pPr>
        <w:spacing w:before="240"/>
        <w:jc w:val="right"/>
        <w:rPr>
          <w:sz w:val="20"/>
          <w:szCs w:val="20"/>
        </w:rPr>
      </w:pPr>
      <w:r w:rsidRPr="00AB2881">
        <w:rPr>
          <w:sz w:val="20"/>
          <w:szCs w:val="20"/>
        </w:rPr>
        <w:t xml:space="preserve">Таблица </w:t>
      </w:r>
      <w:r w:rsidR="00957286" w:rsidRPr="00AB2881">
        <w:rPr>
          <w:sz w:val="20"/>
          <w:szCs w:val="20"/>
        </w:rPr>
        <w:t>5</w:t>
      </w:r>
    </w:p>
    <w:p w:rsidR="00EA1EA1" w:rsidRPr="00AB2881" w:rsidRDefault="00EA1EA1" w:rsidP="00983660">
      <w:pPr>
        <w:autoSpaceDE w:val="0"/>
        <w:ind w:left="420"/>
        <w:jc w:val="center"/>
        <w:rPr>
          <w:rFonts w:eastAsia="GOST Type AU"/>
        </w:rPr>
      </w:pPr>
    </w:p>
    <w:p w:rsidR="00983660" w:rsidRPr="00AB2881" w:rsidRDefault="00983660" w:rsidP="00983660">
      <w:pPr>
        <w:autoSpaceDE w:val="0"/>
        <w:ind w:left="420"/>
        <w:jc w:val="center"/>
        <w:rPr>
          <w:rFonts w:eastAsia="GOST Type AU"/>
        </w:rPr>
      </w:pPr>
      <w:r w:rsidRPr="00AB2881">
        <w:rPr>
          <w:rFonts w:eastAsia="GOST Type AU"/>
        </w:rPr>
        <w:lastRenderedPageBreak/>
        <w:t>Ведомост</w:t>
      </w:r>
      <w:r w:rsidR="00564B41" w:rsidRPr="00AB2881">
        <w:rPr>
          <w:rFonts w:eastAsia="GOST Type AU"/>
        </w:rPr>
        <w:t>ь образуемых земельных участков</w:t>
      </w:r>
      <w:r w:rsidR="009C4C4F" w:rsidRPr="00AB2881">
        <w:rPr>
          <w:rFonts w:eastAsia="GOST Type AU"/>
        </w:rPr>
        <w:t xml:space="preserve">, </w:t>
      </w:r>
      <w:r w:rsidR="002D5765" w:rsidRPr="00AB2881">
        <w:rPr>
          <w:rFonts w:eastAsia="GOST Type AU"/>
        </w:rPr>
        <w:t>2</w:t>
      </w:r>
      <w:r w:rsidR="009C4C4F" w:rsidRPr="00AB2881">
        <w:rPr>
          <w:rFonts w:eastAsia="GOST Type AU"/>
        </w:rPr>
        <w:t xml:space="preserve"> этап</w:t>
      </w:r>
    </w:p>
    <w:tbl>
      <w:tblPr>
        <w:tblStyle w:val="af1"/>
        <w:tblW w:w="10484" w:type="dxa"/>
        <w:jc w:val="center"/>
        <w:tblLayout w:type="fixed"/>
        <w:tblLook w:val="04A0"/>
      </w:tblPr>
      <w:tblGrid>
        <w:gridCol w:w="988"/>
        <w:gridCol w:w="1985"/>
        <w:gridCol w:w="1700"/>
        <w:gridCol w:w="992"/>
        <w:gridCol w:w="2835"/>
        <w:gridCol w:w="1984"/>
      </w:tblGrid>
      <w:tr w:rsidR="00AB2881" w:rsidRPr="00AB2881" w:rsidTr="00F20784">
        <w:trPr>
          <w:trHeight w:val="20"/>
          <w:jc w:val="center"/>
        </w:trPr>
        <w:tc>
          <w:tcPr>
            <w:tcW w:w="988" w:type="dxa"/>
            <w:vAlign w:val="center"/>
          </w:tcPr>
          <w:p w:rsidR="0032237F" w:rsidRPr="00AB2881" w:rsidRDefault="0032237F" w:rsidP="00474C0E">
            <w:pPr>
              <w:autoSpaceDE w:val="0"/>
              <w:spacing w:line="240" w:lineRule="auto"/>
              <w:jc w:val="center"/>
              <w:rPr>
                <w:rFonts w:eastAsia="GOST Type AU"/>
                <w:b/>
                <w:sz w:val="18"/>
                <w:szCs w:val="18"/>
              </w:rPr>
            </w:pPr>
            <w:r w:rsidRPr="00AB2881">
              <w:rPr>
                <w:rFonts w:eastAsia="GOST Type AU"/>
                <w:b/>
                <w:sz w:val="18"/>
                <w:szCs w:val="18"/>
              </w:rPr>
              <w:t>№</w:t>
            </w:r>
          </w:p>
        </w:tc>
        <w:tc>
          <w:tcPr>
            <w:tcW w:w="1985" w:type="dxa"/>
            <w:vAlign w:val="center"/>
          </w:tcPr>
          <w:p w:rsidR="0032237F" w:rsidRPr="00AB2881" w:rsidRDefault="0032237F" w:rsidP="00474C0E">
            <w:pPr>
              <w:autoSpaceDE w:val="0"/>
              <w:spacing w:line="240" w:lineRule="auto"/>
              <w:jc w:val="center"/>
              <w:rPr>
                <w:rFonts w:eastAsia="GOST Type AU"/>
                <w:b/>
                <w:sz w:val="18"/>
                <w:szCs w:val="18"/>
              </w:rPr>
            </w:pPr>
            <w:r w:rsidRPr="00AB2881">
              <w:rPr>
                <w:rFonts w:eastAsia="GOST Type AU"/>
                <w:b/>
                <w:sz w:val="18"/>
                <w:szCs w:val="18"/>
              </w:rPr>
              <w:t>Кадастровый номер</w:t>
            </w:r>
          </w:p>
        </w:tc>
        <w:tc>
          <w:tcPr>
            <w:tcW w:w="1700" w:type="dxa"/>
            <w:vAlign w:val="center"/>
          </w:tcPr>
          <w:p w:rsidR="0032237F" w:rsidRPr="00AB2881" w:rsidRDefault="0032237F" w:rsidP="00474C0E">
            <w:pPr>
              <w:autoSpaceDE w:val="0"/>
              <w:spacing w:line="240" w:lineRule="auto"/>
              <w:jc w:val="center"/>
              <w:rPr>
                <w:rFonts w:eastAsia="GOST Type AU"/>
                <w:b/>
                <w:sz w:val="18"/>
                <w:szCs w:val="18"/>
              </w:rPr>
            </w:pPr>
            <w:r w:rsidRPr="00AB2881">
              <w:rPr>
                <w:rFonts w:eastAsia="GOST Type AU"/>
                <w:b/>
                <w:sz w:val="18"/>
                <w:szCs w:val="18"/>
              </w:rPr>
              <w:t>Адрес</w:t>
            </w:r>
          </w:p>
        </w:tc>
        <w:tc>
          <w:tcPr>
            <w:tcW w:w="992" w:type="dxa"/>
            <w:vAlign w:val="center"/>
          </w:tcPr>
          <w:p w:rsidR="0032237F" w:rsidRPr="00AB2881" w:rsidRDefault="0032237F" w:rsidP="00474C0E">
            <w:pPr>
              <w:autoSpaceDE w:val="0"/>
              <w:spacing w:line="240" w:lineRule="auto"/>
              <w:jc w:val="center"/>
              <w:rPr>
                <w:rFonts w:eastAsia="GOST Type AU"/>
                <w:b/>
                <w:sz w:val="18"/>
                <w:szCs w:val="18"/>
              </w:rPr>
            </w:pPr>
            <w:r w:rsidRPr="00AB2881">
              <w:rPr>
                <w:rFonts w:eastAsia="GOST Type AU"/>
                <w:b/>
                <w:sz w:val="18"/>
                <w:szCs w:val="18"/>
              </w:rPr>
              <w:t>Площадь, м</w:t>
            </w:r>
            <w:r w:rsidRPr="00AB2881">
              <w:rPr>
                <w:rFonts w:eastAsia="GOST Type AU"/>
                <w:b/>
                <w:sz w:val="18"/>
                <w:szCs w:val="18"/>
                <w:vertAlign w:val="superscript"/>
              </w:rPr>
              <w:t>2</w:t>
            </w:r>
          </w:p>
        </w:tc>
        <w:tc>
          <w:tcPr>
            <w:tcW w:w="2835" w:type="dxa"/>
            <w:vAlign w:val="center"/>
          </w:tcPr>
          <w:p w:rsidR="0032237F" w:rsidRPr="00AB2881" w:rsidRDefault="0032237F" w:rsidP="00474C0E">
            <w:pPr>
              <w:autoSpaceDE w:val="0"/>
              <w:spacing w:line="240" w:lineRule="auto"/>
              <w:jc w:val="center"/>
              <w:rPr>
                <w:rFonts w:eastAsia="GOST Type AU"/>
                <w:b/>
                <w:sz w:val="18"/>
                <w:szCs w:val="18"/>
              </w:rPr>
            </w:pPr>
            <w:r w:rsidRPr="00AB2881">
              <w:rPr>
                <w:rFonts w:eastAsia="GOST Type AU"/>
                <w:b/>
                <w:sz w:val="18"/>
                <w:szCs w:val="18"/>
              </w:rPr>
              <w:t>Возможный способ образования</w:t>
            </w:r>
          </w:p>
        </w:tc>
        <w:tc>
          <w:tcPr>
            <w:tcW w:w="1984" w:type="dxa"/>
            <w:vAlign w:val="center"/>
          </w:tcPr>
          <w:p w:rsidR="0032237F" w:rsidRPr="00AB2881" w:rsidRDefault="0032237F" w:rsidP="00474C0E">
            <w:pPr>
              <w:autoSpaceDE w:val="0"/>
              <w:spacing w:line="240" w:lineRule="auto"/>
              <w:jc w:val="center"/>
              <w:rPr>
                <w:rFonts w:eastAsia="GOST Type AU"/>
                <w:b/>
                <w:sz w:val="18"/>
                <w:szCs w:val="18"/>
              </w:rPr>
            </w:pPr>
            <w:r w:rsidRPr="00AB2881">
              <w:rPr>
                <w:rFonts w:eastAsia="GOST Type AU"/>
                <w:b/>
                <w:sz w:val="18"/>
                <w:szCs w:val="18"/>
              </w:rPr>
              <w:t>Вид разрешенного использования</w:t>
            </w:r>
          </w:p>
        </w:tc>
      </w:tr>
      <w:tr w:rsidR="00AB2881" w:rsidRPr="00AB2881" w:rsidTr="00F20784">
        <w:trPr>
          <w:trHeight w:val="20"/>
          <w:jc w:val="center"/>
        </w:trPr>
        <w:tc>
          <w:tcPr>
            <w:tcW w:w="988" w:type="dxa"/>
            <w:vAlign w:val="center"/>
          </w:tcPr>
          <w:p w:rsidR="00F20784" w:rsidRPr="00AB2881" w:rsidRDefault="00F20784" w:rsidP="00474C0E">
            <w:pPr>
              <w:spacing w:line="240" w:lineRule="auto"/>
              <w:jc w:val="center"/>
              <w:rPr>
                <w:sz w:val="16"/>
                <w:szCs w:val="16"/>
              </w:rPr>
            </w:pPr>
            <w:r w:rsidRPr="00AB2881">
              <w:rPr>
                <w:sz w:val="16"/>
                <w:szCs w:val="16"/>
              </w:rPr>
              <w:t>:ЗУ136</w:t>
            </w:r>
          </w:p>
        </w:tc>
        <w:tc>
          <w:tcPr>
            <w:tcW w:w="1985" w:type="dxa"/>
            <w:vAlign w:val="center"/>
          </w:tcPr>
          <w:p w:rsidR="00F20784" w:rsidRPr="00AB2881" w:rsidRDefault="00F20784" w:rsidP="00474C0E">
            <w:pPr>
              <w:autoSpaceDE w:val="0"/>
              <w:spacing w:line="240" w:lineRule="auto"/>
              <w:jc w:val="center"/>
              <w:rPr>
                <w:rFonts w:eastAsia="GOST Type AU"/>
                <w:sz w:val="16"/>
                <w:szCs w:val="16"/>
              </w:rPr>
            </w:pPr>
            <w:r w:rsidRPr="00AB2881">
              <w:rPr>
                <w:sz w:val="16"/>
                <w:szCs w:val="16"/>
              </w:rPr>
              <w:t>74:25:0000000:15647</w:t>
            </w:r>
          </w:p>
        </w:tc>
        <w:tc>
          <w:tcPr>
            <w:tcW w:w="1700" w:type="dxa"/>
            <w:vAlign w:val="center"/>
          </w:tcPr>
          <w:p w:rsidR="00F20784" w:rsidRPr="00AB2881" w:rsidRDefault="00F20784"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F20784"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50 292</w:t>
            </w:r>
          </w:p>
        </w:tc>
        <w:tc>
          <w:tcPr>
            <w:tcW w:w="2835" w:type="dxa"/>
            <w:vAlign w:val="center"/>
          </w:tcPr>
          <w:p w:rsidR="00F20784" w:rsidRPr="00AB2881" w:rsidRDefault="00F20784" w:rsidP="00474C0E">
            <w:pPr>
              <w:spacing w:line="240" w:lineRule="auto"/>
              <w:jc w:val="center"/>
              <w:rPr>
                <w:rFonts w:eastAsia="GOST Type AU"/>
                <w:sz w:val="16"/>
                <w:szCs w:val="16"/>
              </w:rPr>
            </w:pPr>
            <w:r w:rsidRPr="00AB2881">
              <w:rPr>
                <w:sz w:val="16"/>
                <w:szCs w:val="16"/>
              </w:rPr>
              <w:t>Перераспределение земельного участка 74:25:0000000:15647 с землями неразграниченнной государственной собственности</w:t>
            </w:r>
          </w:p>
        </w:tc>
        <w:tc>
          <w:tcPr>
            <w:tcW w:w="1984" w:type="dxa"/>
            <w:vAlign w:val="center"/>
          </w:tcPr>
          <w:p w:rsidR="00F20784" w:rsidRPr="00AB2881" w:rsidRDefault="00307A7F" w:rsidP="00474C0E">
            <w:pPr>
              <w:spacing w:line="240" w:lineRule="auto"/>
              <w:jc w:val="center"/>
              <w:rPr>
                <w:rFonts w:eastAsia="GOST Type AU"/>
                <w:sz w:val="20"/>
                <w:szCs w:val="20"/>
              </w:rPr>
            </w:pPr>
            <w:r w:rsidRPr="00AB2881">
              <w:rPr>
                <w:sz w:val="16"/>
                <w:szCs w:val="16"/>
              </w:rPr>
              <w:t>Улично-дорожная сеть (12.0.1)</w:t>
            </w:r>
          </w:p>
        </w:tc>
      </w:tr>
      <w:tr w:rsidR="00AB2881" w:rsidRPr="00AB2881" w:rsidTr="00F20784">
        <w:trPr>
          <w:trHeight w:val="20"/>
          <w:jc w:val="center"/>
        </w:trPr>
        <w:tc>
          <w:tcPr>
            <w:tcW w:w="988" w:type="dxa"/>
            <w:vAlign w:val="center"/>
          </w:tcPr>
          <w:p w:rsidR="00F20784" w:rsidRPr="00AB2881" w:rsidRDefault="00F20784" w:rsidP="00474C0E">
            <w:pPr>
              <w:spacing w:line="240" w:lineRule="auto"/>
              <w:jc w:val="center"/>
              <w:rPr>
                <w:sz w:val="16"/>
                <w:szCs w:val="16"/>
              </w:rPr>
            </w:pPr>
            <w:r w:rsidRPr="00AB2881">
              <w:rPr>
                <w:sz w:val="16"/>
                <w:szCs w:val="16"/>
              </w:rPr>
              <w:t>:ЗУ137</w:t>
            </w:r>
          </w:p>
        </w:tc>
        <w:tc>
          <w:tcPr>
            <w:tcW w:w="1985" w:type="dxa"/>
            <w:vAlign w:val="center"/>
          </w:tcPr>
          <w:p w:rsidR="00F20784" w:rsidRPr="00AB2881" w:rsidRDefault="00F20784"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F20784" w:rsidRPr="00AB2881" w:rsidRDefault="00F20784"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F20784"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21 134</w:t>
            </w:r>
          </w:p>
        </w:tc>
        <w:tc>
          <w:tcPr>
            <w:tcW w:w="2835" w:type="dxa"/>
            <w:vAlign w:val="center"/>
          </w:tcPr>
          <w:p w:rsidR="00F20784" w:rsidRPr="00AB2881" w:rsidRDefault="00F20784" w:rsidP="00474C0E">
            <w:pPr>
              <w:spacing w:line="240" w:lineRule="auto"/>
              <w:jc w:val="center"/>
              <w:rPr>
                <w:sz w:val="16"/>
                <w:szCs w:val="16"/>
              </w:rPr>
            </w:pPr>
            <w:r w:rsidRPr="00AB2881">
              <w:rPr>
                <w:sz w:val="16"/>
                <w:szCs w:val="16"/>
              </w:rPr>
              <w:t>Вновь образованный.</w:t>
            </w:r>
          </w:p>
          <w:p w:rsidR="00F20784" w:rsidRPr="00AB2881" w:rsidRDefault="00F20784" w:rsidP="00474C0E">
            <w:pPr>
              <w:spacing w:line="240" w:lineRule="auto"/>
              <w:jc w:val="center"/>
              <w:rPr>
                <w:rFonts w:eastAsia="GOST Type AU"/>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F20784" w:rsidRPr="00AB2881" w:rsidRDefault="00F20784" w:rsidP="00474C0E">
            <w:pPr>
              <w:spacing w:line="240" w:lineRule="auto"/>
              <w:jc w:val="center"/>
              <w:rPr>
                <w:rFonts w:eastAsia="GOST Type AU"/>
                <w:sz w:val="20"/>
                <w:szCs w:val="20"/>
              </w:rPr>
            </w:pPr>
            <w:r w:rsidRPr="00AB2881">
              <w:rPr>
                <w:sz w:val="16"/>
                <w:szCs w:val="16"/>
              </w:rPr>
              <w:t>Земельные участки (территории) общего пользования (12.0)</w:t>
            </w:r>
          </w:p>
        </w:tc>
      </w:tr>
      <w:tr w:rsidR="00AB2881" w:rsidRPr="00AB2881" w:rsidTr="00F20784">
        <w:trPr>
          <w:trHeight w:val="20"/>
          <w:jc w:val="center"/>
        </w:trPr>
        <w:tc>
          <w:tcPr>
            <w:tcW w:w="988" w:type="dxa"/>
            <w:vAlign w:val="center"/>
          </w:tcPr>
          <w:p w:rsidR="00F20784" w:rsidRPr="00AB2881" w:rsidRDefault="00F20784" w:rsidP="00474C0E">
            <w:pPr>
              <w:spacing w:line="240" w:lineRule="auto"/>
              <w:jc w:val="center"/>
              <w:rPr>
                <w:sz w:val="16"/>
                <w:szCs w:val="16"/>
              </w:rPr>
            </w:pPr>
            <w:r w:rsidRPr="00AB2881">
              <w:rPr>
                <w:sz w:val="16"/>
                <w:szCs w:val="16"/>
              </w:rPr>
              <w:t>:ЗУ138</w:t>
            </w:r>
          </w:p>
        </w:tc>
        <w:tc>
          <w:tcPr>
            <w:tcW w:w="1985" w:type="dxa"/>
            <w:vAlign w:val="center"/>
          </w:tcPr>
          <w:p w:rsidR="00F20784" w:rsidRPr="00AB2881" w:rsidRDefault="00F20784"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F20784" w:rsidRPr="00AB2881" w:rsidRDefault="00F20784"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F20784" w:rsidRPr="00AB2881" w:rsidRDefault="00CF433E" w:rsidP="00C34C97">
            <w:pPr>
              <w:autoSpaceDE w:val="0"/>
              <w:spacing w:line="240" w:lineRule="auto"/>
              <w:jc w:val="center"/>
              <w:rPr>
                <w:rFonts w:eastAsia="GOST Type AU"/>
                <w:sz w:val="16"/>
                <w:szCs w:val="16"/>
              </w:rPr>
            </w:pPr>
            <w:r w:rsidRPr="00AB2881">
              <w:rPr>
                <w:rFonts w:eastAsia="GOST Type AU"/>
                <w:sz w:val="16"/>
                <w:szCs w:val="16"/>
              </w:rPr>
              <w:t>46 653</w:t>
            </w:r>
          </w:p>
        </w:tc>
        <w:tc>
          <w:tcPr>
            <w:tcW w:w="2835" w:type="dxa"/>
            <w:vAlign w:val="center"/>
          </w:tcPr>
          <w:p w:rsidR="00F20784" w:rsidRPr="00AB2881" w:rsidRDefault="00F20784" w:rsidP="00474C0E">
            <w:pPr>
              <w:spacing w:line="240" w:lineRule="auto"/>
              <w:jc w:val="center"/>
              <w:rPr>
                <w:sz w:val="16"/>
                <w:szCs w:val="16"/>
              </w:rPr>
            </w:pPr>
            <w:r w:rsidRPr="00AB2881">
              <w:rPr>
                <w:sz w:val="16"/>
                <w:szCs w:val="16"/>
              </w:rPr>
              <w:t>Вновь образованный.</w:t>
            </w:r>
          </w:p>
          <w:p w:rsidR="00F20784" w:rsidRPr="00AB2881" w:rsidRDefault="00F20784" w:rsidP="00474C0E">
            <w:pPr>
              <w:spacing w:line="240" w:lineRule="auto"/>
              <w:jc w:val="center"/>
              <w:rPr>
                <w:rFonts w:eastAsia="GOST Type AU"/>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F20784" w:rsidRPr="00AB2881" w:rsidRDefault="00F20784" w:rsidP="00474C0E">
            <w:pPr>
              <w:spacing w:line="240" w:lineRule="auto"/>
              <w:jc w:val="center"/>
              <w:rPr>
                <w:rFonts w:eastAsia="GOST Type AU"/>
                <w:sz w:val="20"/>
                <w:szCs w:val="20"/>
              </w:rPr>
            </w:pPr>
            <w:r w:rsidRPr="00AB2881">
              <w:rPr>
                <w:sz w:val="16"/>
                <w:szCs w:val="16"/>
              </w:rPr>
              <w:t>Земельные участки (территории) общего пользования (12.0)</w:t>
            </w:r>
          </w:p>
        </w:tc>
      </w:tr>
      <w:tr w:rsidR="00AB2881" w:rsidRPr="00AB2881" w:rsidTr="00F20784">
        <w:trPr>
          <w:trHeight w:val="20"/>
          <w:jc w:val="center"/>
        </w:trPr>
        <w:tc>
          <w:tcPr>
            <w:tcW w:w="988" w:type="dxa"/>
            <w:vAlign w:val="center"/>
          </w:tcPr>
          <w:p w:rsidR="00F20784" w:rsidRPr="00AB2881" w:rsidRDefault="00F20784" w:rsidP="00474C0E">
            <w:pPr>
              <w:spacing w:line="240" w:lineRule="auto"/>
              <w:jc w:val="center"/>
              <w:rPr>
                <w:sz w:val="16"/>
                <w:szCs w:val="16"/>
              </w:rPr>
            </w:pPr>
            <w:r w:rsidRPr="00AB2881">
              <w:rPr>
                <w:sz w:val="16"/>
                <w:szCs w:val="16"/>
              </w:rPr>
              <w:t>:ЗУ139</w:t>
            </w:r>
          </w:p>
        </w:tc>
        <w:tc>
          <w:tcPr>
            <w:tcW w:w="1985" w:type="dxa"/>
            <w:vAlign w:val="center"/>
          </w:tcPr>
          <w:p w:rsidR="00F20784" w:rsidRPr="00AB2881" w:rsidRDefault="00F20784"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F20784" w:rsidRPr="00AB2881" w:rsidRDefault="00F20784"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F20784"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1</w:t>
            </w:r>
            <w:r w:rsidR="00866145" w:rsidRPr="00AB2881">
              <w:rPr>
                <w:rFonts w:eastAsia="GOST Type AU"/>
                <w:sz w:val="16"/>
                <w:szCs w:val="16"/>
              </w:rPr>
              <w:t xml:space="preserve">4 </w:t>
            </w:r>
            <w:r w:rsidR="0054159A" w:rsidRPr="00AB2881">
              <w:rPr>
                <w:rFonts w:eastAsia="GOST Type AU"/>
                <w:sz w:val="16"/>
                <w:szCs w:val="16"/>
              </w:rPr>
              <w:t>915</w:t>
            </w:r>
          </w:p>
        </w:tc>
        <w:tc>
          <w:tcPr>
            <w:tcW w:w="2835" w:type="dxa"/>
            <w:vAlign w:val="center"/>
          </w:tcPr>
          <w:p w:rsidR="00F20784" w:rsidRPr="00AB2881" w:rsidRDefault="00F20784" w:rsidP="00474C0E">
            <w:pPr>
              <w:spacing w:line="240" w:lineRule="auto"/>
              <w:jc w:val="center"/>
              <w:rPr>
                <w:sz w:val="16"/>
                <w:szCs w:val="16"/>
              </w:rPr>
            </w:pPr>
            <w:r w:rsidRPr="00AB2881">
              <w:rPr>
                <w:sz w:val="16"/>
                <w:szCs w:val="16"/>
              </w:rPr>
              <w:t>Вновь образованный.</w:t>
            </w:r>
          </w:p>
          <w:p w:rsidR="00F20784" w:rsidRPr="00AB2881" w:rsidRDefault="00F20784" w:rsidP="00474C0E">
            <w:pPr>
              <w:spacing w:line="240" w:lineRule="auto"/>
              <w:jc w:val="center"/>
              <w:rPr>
                <w:rFonts w:eastAsia="GOST Type AU"/>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F20784" w:rsidRPr="00AB2881" w:rsidRDefault="00307A7F" w:rsidP="00474C0E">
            <w:pPr>
              <w:spacing w:line="240" w:lineRule="auto"/>
              <w:jc w:val="center"/>
              <w:rPr>
                <w:rFonts w:eastAsia="GOST Type AU"/>
                <w:sz w:val="20"/>
                <w:szCs w:val="20"/>
              </w:rPr>
            </w:pPr>
            <w:r w:rsidRPr="00AB2881">
              <w:rPr>
                <w:sz w:val="16"/>
                <w:szCs w:val="16"/>
              </w:rPr>
              <w:t>Улично-дорожная сеть (12.0.1)</w:t>
            </w:r>
          </w:p>
        </w:tc>
      </w:tr>
      <w:tr w:rsidR="00AB2881" w:rsidRPr="00AB2881" w:rsidTr="00F20784">
        <w:trPr>
          <w:trHeight w:val="20"/>
          <w:jc w:val="center"/>
        </w:trPr>
        <w:tc>
          <w:tcPr>
            <w:tcW w:w="988" w:type="dxa"/>
            <w:vAlign w:val="center"/>
          </w:tcPr>
          <w:p w:rsidR="00F20784" w:rsidRPr="00AB2881" w:rsidRDefault="00F20784" w:rsidP="00474C0E">
            <w:pPr>
              <w:spacing w:line="240" w:lineRule="auto"/>
              <w:jc w:val="center"/>
              <w:rPr>
                <w:sz w:val="16"/>
                <w:szCs w:val="16"/>
              </w:rPr>
            </w:pPr>
            <w:r w:rsidRPr="00AB2881">
              <w:rPr>
                <w:sz w:val="16"/>
                <w:szCs w:val="16"/>
              </w:rPr>
              <w:t>:ЗУ140</w:t>
            </w:r>
          </w:p>
        </w:tc>
        <w:tc>
          <w:tcPr>
            <w:tcW w:w="1985" w:type="dxa"/>
            <w:vAlign w:val="center"/>
          </w:tcPr>
          <w:p w:rsidR="00F20784" w:rsidRPr="00AB2881" w:rsidRDefault="00F20784"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F20784" w:rsidRPr="00AB2881" w:rsidRDefault="00F20784"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F20784"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3</w:t>
            </w:r>
            <w:r w:rsidR="00866145" w:rsidRPr="00AB2881">
              <w:rPr>
                <w:rFonts w:eastAsia="GOST Type AU"/>
                <w:sz w:val="16"/>
                <w:szCs w:val="16"/>
              </w:rPr>
              <w:t>7538</w:t>
            </w:r>
          </w:p>
        </w:tc>
        <w:tc>
          <w:tcPr>
            <w:tcW w:w="2835" w:type="dxa"/>
            <w:vAlign w:val="center"/>
          </w:tcPr>
          <w:p w:rsidR="00F20784" w:rsidRPr="00AB2881" w:rsidRDefault="00F20784" w:rsidP="00474C0E">
            <w:pPr>
              <w:spacing w:line="240" w:lineRule="auto"/>
              <w:jc w:val="center"/>
              <w:rPr>
                <w:rFonts w:eastAsia="GOST Type AU"/>
                <w:sz w:val="16"/>
                <w:szCs w:val="16"/>
              </w:rPr>
            </w:pPr>
            <w:r w:rsidRPr="00AB2881">
              <w:rPr>
                <w:sz w:val="16"/>
                <w:szCs w:val="16"/>
              </w:rPr>
              <w:t>Перераспределение земельного участка :ЗУ93 с землями неразграниченнной государственной собственности</w:t>
            </w:r>
          </w:p>
        </w:tc>
        <w:tc>
          <w:tcPr>
            <w:tcW w:w="1984" w:type="dxa"/>
            <w:vAlign w:val="center"/>
          </w:tcPr>
          <w:p w:rsidR="00F20784" w:rsidRPr="00AB2881" w:rsidRDefault="00307A7F" w:rsidP="00474C0E">
            <w:pPr>
              <w:spacing w:line="240" w:lineRule="auto"/>
              <w:jc w:val="center"/>
              <w:rPr>
                <w:rFonts w:eastAsia="GOST Type AU"/>
                <w:sz w:val="20"/>
                <w:szCs w:val="20"/>
              </w:rPr>
            </w:pPr>
            <w:r w:rsidRPr="00AB2881">
              <w:rPr>
                <w:sz w:val="16"/>
                <w:szCs w:val="16"/>
              </w:rPr>
              <w:t>Улично-дорожная сеть (12.0.1)</w:t>
            </w:r>
          </w:p>
        </w:tc>
      </w:tr>
      <w:tr w:rsidR="00AB2881" w:rsidRPr="00AB2881" w:rsidTr="00F20784">
        <w:trPr>
          <w:trHeight w:val="20"/>
          <w:jc w:val="center"/>
        </w:trPr>
        <w:tc>
          <w:tcPr>
            <w:tcW w:w="988" w:type="dxa"/>
            <w:vAlign w:val="center"/>
          </w:tcPr>
          <w:p w:rsidR="00C04301" w:rsidRPr="00AB2881" w:rsidRDefault="00C04301" w:rsidP="00474C0E">
            <w:pPr>
              <w:spacing w:line="240" w:lineRule="auto"/>
              <w:jc w:val="center"/>
              <w:rPr>
                <w:sz w:val="16"/>
                <w:szCs w:val="16"/>
              </w:rPr>
            </w:pPr>
            <w:r w:rsidRPr="00AB2881">
              <w:rPr>
                <w:sz w:val="16"/>
                <w:szCs w:val="16"/>
              </w:rPr>
              <w:t>:ЗУ141</w:t>
            </w:r>
          </w:p>
        </w:tc>
        <w:tc>
          <w:tcPr>
            <w:tcW w:w="1985" w:type="dxa"/>
            <w:vAlign w:val="center"/>
          </w:tcPr>
          <w:p w:rsidR="00C04301" w:rsidRPr="00AB2881" w:rsidRDefault="00C04301"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C04301" w:rsidRPr="00AB2881" w:rsidRDefault="00C04301"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C04301" w:rsidRPr="00AB2881" w:rsidRDefault="00C04301" w:rsidP="00474C0E">
            <w:pPr>
              <w:autoSpaceDE w:val="0"/>
              <w:spacing w:line="240" w:lineRule="auto"/>
              <w:jc w:val="center"/>
              <w:rPr>
                <w:rFonts w:eastAsia="GOST Type AU"/>
                <w:sz w:val="16"/>
                <w:szCs w:val="16"/>
              </w:rPr>
            </w:pPr>
            <w:r w:rsidRPr="00AB2881">
              <w:rPr>
                <w:rFonts w:eastAsia="GOST Type AU"/>
                <w:sz w:val="16"/>
                <w:szCs w:val="16"/>
              </w:rPr>
              <w:t>90 212</w:t>
            </w:r>
          </w:p>
        </w:tc>
        <w:tc>
          <w:tcPr>
            <w:tcW w:w="2835" w:type="dxa"/>
            <w:vAlign w:val="center"/>
          </w:tcPr>
          <w:p w:rsidR="00C04301" w:rsidRPr="00AB2881" w:rsidRDefault="00C04301" w:rsidP="00474C0E">
            <w:pPr>
              <w:spacing w:line="240" w:lineRule="auto"/>
              <w:jc w:val="center"/>
              <w:rPr>
                <w:sz w:val="16"/>
                <w:szCs w:val="16"/>
              </w:rPr>
            </w:pPr>
            <w:r w:rsidRPr="00AB2881">
              <w:rPr>
                <w:sz w:val="16"/>
                <w:szCs w:val="16"/>
              </w:rPr>
              <w:t>Вновь образованный.</w:t>
            </w:r>
          </w:p>
          <w:p w:rsidR="00C04301" w:rsidRPr="00AB2881" w:rsidRDefault="00C04301"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C04301" w:rsidRPr="00AB2881" w:rsidRDefault="00C04301" w:rsidP="00474C0E">
            <w:pPr>
              <w:spacing w:line="240" w:lineRule="auto"/>
              <w:jc w:val="center"/>
              <w:rPr>
                <w:sz w:val="16"/>
                <w:szCs w:val="16"/>
              </w:rPr>
            </w:pPr>
            <w:r w:rsidRPr="00AB2881">
              <w:rPr>
                <w:sz w:val="16"/>
                <w:szCs w:val="16"/>
              </w:rPr>
              <w:t>Водные объекты (11.0)</w:t>
            </w:r>
          </w:p>
        </w:tc>
      </w:tr>
      <w:tr w:rsidR="00AB2881" w:rsidRPr="00AB2881" w:rsidTr="00F20784">
        <w:trPr>
          <w:trHeight w:val="20"/>
          <w:jc w:val="center"/>
        </w:trPr>
        <w:tc>
          <w:tcPr>
            <w:tcW w:w="988" w:type="dxa"/>
            <w:vAlign w:val="center"/>
          </w:tcPr>
          <w:p w:rsidR="00C04301" w:rsidRPr="00AB2881" w:rsidRDefault="00C04301" w:rsidP="00474C0E">
            <w:pPr>
              <w:spacing w:line="240" w:lineRule="auto"/>
              <w:jc w:val="center"/>
              <w:rPr>
                <w:sz w:val="16"/>
                <w:szCs w:val="16"/>
              </w:rPr>
            </w:pPr>
            <w:r w:rsidRPr="00AB2881">
              <w:rPr>
                <w:sz w:val="16"/>
                <w:szCs w:val="16"/>
              </w:rPr>
              <w:t>:ЗУ1</w:t>
            </w:r>
            <w:r w:rsidR="00474C0E" w:rsidRPr="00AB2881">
              <w:rPr>
                <w:sz w:val="16"/>
                <w:szCs w:val="16"/>
              </w:rPr>
              <w:t>50</w:t>
            </w:r>
          </w:p>
        </w:tc>
        <w:tc>
          <w:tcPr>
            <w:tcW w:w="1985" w:type="dxa"/>
            <w:vAlign w:val="center"/>
          </w:tcPr>
          <w:p w:rsidR="00C04301" w:rsidRPr="00AB2881" w:rsidRDefault="00C04301"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C04301" w:rsidRPr="00AB2881" w:rsidRDefault="00C04301"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C04301" w:rsidRPr="00AB2881" w:rsidRDefault="00C76B76" w:rsidP="00474C0E">
            <w:pPr>
              <w:autoSpaceDE w:val="0"/>
              <w:spacing w:line="240" w:lineRule="auto"/>
              <w:jc w:val="center"/>
              <w:rPr>
                <w:rFonts w:eastAsia="GOST Type AU"/>
                <w:sz w:val="16"/>
                <w:szCs w:val="16"/>
              </w:rPr>
            </w:pPr>
            <w:r w:rsidRPr="00AB2881">
              <w:rPr>
                <w:rFonts w:eastAsia="GOST Type AU"/>
                <w:sz w:val="16"/>
                <w:szCs w:val="16"/>
              </w:rPr>
              <w:t xml:space="preserve">34 </w:t>
            </w:r>
            <w:r w:rsidR="00866145" w:rsidRPr="00AB2881">
              <w:rPr>
                <w:rFonts w:eastAsia="GOST Type AU"/>
                <w:sz w:val="16"/>
                <w:szCs w:val="16"/>
              </w:rPr>
              <w:t>946</w:t>
            </w:r>
          </w:p>
        </w:tc>
        <w:tc>
          <w:tcPr>
            <w:tcW w:w="2835" w:type="dxa"/>
            <w:vAlign w:val="center"/>
          </w:tcPr>
          <w:p w:rsidR="00C04301" w:rsidRPr="00AB2881" w:rsidRDefault="00C04301" w:rsidP="00474C0E">
            <w:pPr>
              <w:spacing w:line="240" w:lineRule="auto"/>
              <w:jc w:val="center"/>
              <w:rPr>
                <w:sz w:val="16"/>
                <w:szCs w:val="16"/>
              </w:rPr>
            </w:pPr>
            <w:r w:rsidRPr="00AB2881">
              <w:rPr>
                <w:sz w:val="16"/>
                <w:szCs w:val="16"/>
              </w:rPr>
              <w:t>Вновь образованный.</w:t>
            </w:r>
          </w:p>
          <w:p w:rsidR="00C04301" w:rsidRPr="00AB2881" w:rsidRDefault="00C04301"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C04301" w:rsidRPr="00AB2881" w:rsidRDefault="00C04301" w:rsidP="00474C0E">
            <w:pPr>
              <w:spacing w:line="240" w:lineRule="auto"/>
              <w:jc w:val="center"/>
              <w:rPr>
                <w:sz w:val="16"/>
                <w:szCs w:val="16"/>
              </w:rPr>
            </w:pPr>
            <w:r w:rsidRPr="00AB2881">
              <w:rPr>
                <w:sz w:val="16"/>
                <w:szCs w:val="16"/>
              </w:rPr>
              <w:t>Водные объекты (11.0)</w:t>
            </w:r>
          </w:p>
        </w:tc>
      </w:tr>
      <w:tr w:rsidR="00AB2881" w:rsidRPr="00AB2881" w:rsidTr="00F20784">
        <w:trPr>
          <w:trHeight w:val="20"/>
          <w:jc w:val="center"/>
        </w:trPr>
        <w:tc>
          <w:tcPr>
            <w:tcW w:w="988" w:type="dxa"/>
            <w:vAlign w:val="center"/>
          </w:tcPr>
          <w:p w:rsidR="008D6DC2" w:rsidRPr="00AB2881" w:rsidRDefault="008D6DC2" w:rsidP="00474C0E">
            <w:pPr>
              <w:spacing w:line="240" w:lineRule="auto"/>
              <w:jc w:val="center"/>
              <w:rPr>
                <w:sz w:val="16"/>
                <w:szCs w:val="16"/>
              </w:rPr>
            </w:pPr>
            <w:r w:rsidRPr="00AB2881">
              <w:rPr>
                <w:sz w:val="16"/>
                <w:szCs w:val="16"/>
              </w:rPr>
              <w:t>:ЗУ144</w:t>
            </w:r>
          </w:p>
        </w:tc>
        <w:tc>
          <w:tcPr>
            <w:tcW w:w="1985" w:type="dxa"/>
            <w:vAlign w:val="center"/>
          </w:tcPr>
          <w:p w:rsidR="008D6DC2" w:rsidRPr="00AB2881" w:rsidRDefault="008D6DC2"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8D6DC2" w:rsidRPr="00AB2881" w:rsidRDefault="008D6DC2"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8D6DC2" w:rsidRPr="00AB2881" w:rsidRDefault="00866145" w:rsidP="00474C0E">
            <w:pPr>
              <w:autoSpaceDE w:val="0"/>
              <w:spacing w:line="240" w:lineRule="auto"/>
              <w:jc w:val="center"/>
              <w:rPr>
                <w:rFonts w:eastAsia="GOST Type AU"/>
                <w:sz w:val="16"/>
                <w:szCs w:val="16"/>
              </w:rPr>
            </w:pPr>
            <w:r w:rsidRPr="00AB2881">
              <w:rPr>
                <w:rFonts w:eastAsia="GOST Type AU"/>
                <w:sz w:val="16"/>
                <w:szCs w:val="16"/>
              </w:rPr>
              <w:t xml:space="preserve">1 </w:t>
            </w:r>
            <w:r w:rsidR="00C76B76" w:rsidRPr="00AB2881">
              <w:rPr>
                <w:rFonts w:eastAsia="GOST Type AU"/>
                <w:sz w:val="16"/>
                <w:szCs w:val="16"/>
              </w:rPr>
              <w:t>3</w:t>
            </w:r>
            <w:r w:rsidRPr="00AB2881">
              <w:rPr>
                <w:rFonts w:eastAsia="GOST Type AU"/>
                <w:sz w:val="16"/>
                <w:szCs w:val="16"/>
              </w:rPr>
              <w:t>58</w:t>
            </w:r>
          </w:p>
        </w:tc>
        <w:tc>
          <w:tcPr>
            <w:tcW w:w="2835" w:type="dxa"/>
            <w:vAlign w:val="center"/>
          </w:tcPr>
          <w:p w:rsidR="008D6DC2" w:rsidRPr="00AB2881" w:rsidRDefault="008D6DC2" w:rsidP="00474C0E">
            <w:pPr>
              <w:spacing w:line="240" w:lineRule="auto"/>
              <w:jc w:val="center"/>
              <w:rPr>
                <w:sz w:val="16"/>
                <w:szCs w:val="16"/>
              </w:rPr>
            </w:pPr>
            <w:r w:rsidRPr="00AB2881">
              <w:rPr>
                <w:sz w:val="16"/>
                <w:szCs w:val="16"/>
              </w:rPr>
              <w:t>Вновь образованный.</w:t>
            </w:r>
          </w:p>
          <w:p w:rsidR="008D6DC2" w:rsidRPr="00AB2881" w:rsidRDefault="008D6DC2"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8D6DC2" w:rsidRPr="00AB2881" w:rsidRDefault="008D6DC2" w:rsidP="00474C0E">
            <w:pPr>
              <w:spacing w:line="240" w:lineRule="auto"/>
              <w:jc w:val="center"/>
              <w:rPr>
                <w:sz w:val="16"/>
                <w:szCs w:val="16"/>
              </w:rPr>
            </w:pPr>
            <w:r w:rsidRPr="00AB2881">
              <w:rPr>
                <w:sz w:val="16"/>
                <w:szCs w:val="16"/>
              </w:rPr>
              <w:t>Улично-дорожная сеть (12.0.1)</w:t>
            </w:r>
          </w:p>
        </w:tc>
      </w:tr>
      <w:tr w:rsidR="00AB2881" w:rsidRPr="00AB2881" w:rsidTr="008D6DC2">
        <w:trPr>
          <w:trHeight w:val="20"/>
          <w:jc w:val="center"/>
        </w:trPr>
        <w:tc>
          <w:tcPr>
            <w:tcW w:w="988" w:type="dxa"/>
            <w:vAlign w:val="center"/>
          </w:tcPr>
          <w:p w:rsidR="008D6DC2" w:rsidRPr="00AB2881" w:rsidRDefault="008D6DC2" w:rsidP="00474C0E">
            <w:pPr>
              <w:spacing w:line="240" w:lineRule="auto"/>
              <w:jc w:val="center"/>
              <w:rPr>
                <w:sz w:val="16"/>
                <w:szCs w:val="16"/>
              </w:rPr>
            </w:pPr>
            <w:r w:rsidRPr="00AB2881">
              <w:rPr>
                <w:sz w:val="16"/>
                <w:szCs w:val="16"/>
              </w:rPr>
              <w:t>:ЗУ145</w:t>
            </w:r>
          </w:p>
        </w:tc>
        <w:tc>
          <w:tcPr>
            <w:tcW w:w="1985" w:type="dxa"/>
            <w:vAlign w:val="center"/>
          </w:tcPr>
          <w:p w:rsidR="008D6DC2" w:rsidRPr="00AB2881" w:rsidRDefault="008D6DC2"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8D6DC2" w:rsidRPr="00AB2881" w:rsidRDefault="008D6DC2"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8D6DC2" w:rsidRPr="00AB2881" w:rsidRDefault="00801C6F" w:rsidP="00474C0E">
            <w:pPr>
              <w:autoSpaceDE w:val="0"/>
              <w:spacing w:line="240" w:lineRule="auto"/>
              <w:jc w:val="center"/>
              <w:rPr>
                <w:rFonts w:eastAsia="GOST Type AU"/>
                <w:sz w:val="16"/>
                <w:szCs w:val="16"/>
              </w:rPr>
            </w:pPr>
            <w:r w:rsidRPr="00AB2881">
              <w:rPr>
                <w:rFonts w:eastAsia="GOST Type AU"/>
                <w:sz w:val="16"/>
                <w:szCs w:val="16"/>
              </w:rPr>
              <w:t xml:space="preserve">1 </w:t>
            </w:r>
            <w:r w:rsidR="0054159A" w:rsidRPr="00AB2881">
              <w:rPr>
                <w:rFonts w:eastAsia="GOST Type AU"/>
                <w:sz w:val="16"/>
                <w:szCs w:val="16"/>
              </w:rPr>
              <w:t>434</w:t>
            </w:r>
          </w:p>
        </w:tc>
        <w:tc>
          <w:tcPr>
            <w:tcW w:w="2835" w:type="dxa"/>
            <w:vAlign w:val="center"/>
          </w:tcPr>
          <w:p w:rsidR="008D6DC2" w:rsidRPr="00AB2881" w:rsidRDefault="008D6DC2" w:rsidP="00474C0E">
            <w:pPr>
              <w:spacing w:line="240" w:lineRule="auto"/>
              <w:jc w:val="center"/>
              <w:rPr>
                <w:sz w:val="16"/>
                <w:szCs w:val="16"/>
              </w:rPr>
            </w:pPr>
            <w:r w:rsidRPr="00AB2881">
              <w:rPr>
                <w:sz w:val="16"/>
                <w:szCs w:val="16"/>
              </w:rPr>
              <w:t>Вновь образованный.</w:t>
            </w:r>
          </w:p>
          <w:p w:rsidR="008D6DC2" w:rsidRPr="00AB2881" w:rsidRDefault="008D6DC2"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8D6DC2" w:rsidRPr="00AB2881" w:rsidRDefault="008D6DC2" w:rsidP="00474C0E">
            <w:pPr>
              <w:spacing w:line="240" w:lineRule="auto"/>
              <w:jc w:val="center"/>
              <w:rPr>
                <w:sz w:val="16"/>
                <w:szCs w:val="16"/>
              </w:rPr>
            </w:pPr>
            <w:r w:rsidRPr="00AB2881">
              <w:rPr>
                <w:sz w:val="16"/>
                <w:szCs w:val="16"/>
              </w:rPr>
              <w:t>Улично-дорожная сеть (12.0.1)</w:t>
            </w:r>
          </w:p>
        </w:tc>
      </w:tr>
      <w:tr w:rsidR="00AB2881" w:rsidRPr="00AB2881" w:rsidTr="008D6DC2">
        <w:trPr>
          <w:trHeight w:val="20"/>
          <w:jc w:val="center"/>
        </w:trPr>
        <w:tc>
          <w:tcPr>
            <w:tcW w:w="988" w:type="dxa"/>
            <w:vAlign w:val="center"/>
          </w:tcPr>
          <w:p w:rsidR="008D6DC2" w:rsidRPr="00AB2881" w:rsidRDefault="008D6DC2" w:rsidP="00474C0E">
            <w:pPr>
              <w:spacing w:line="240" w:lineRule="auto"/>
              <w:jc w:val="center"/>
              <w:rPr>
                <w:sz w:val="16"/>
                <w:szCs w:val="16"/>
              </w:rPr>
            </w:pPr>
            <w:r w:rsidRPr="00AB2881">
              <w:rPr>
                <w:sz w:val="16"/>
                <w:szCs w:val="16"/>
              </w:rPr>
              <w:t>:ЗУ146</w:t>
            </w:r>
          </w:p>
        </w:tc>
        <w:tc>
          <w:tcPr>
            <w:tcW w:w="1985" w:type="dxa"/>
            <w:vAlign w:val="center"/>
          </w:tcPr>
          <w:p w:rsidR="008D6DC2" w:rsidRPr="00AB2881" w:rsidRDefault="008D6DC2"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8D6DC2" w:rsidRPr="00AB2881" w:rsidRDefault="008D6DC2"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8D6DC2" w:rsidRPr="00AB2881" w:rsidRDefault="00801C6F" w:rsidP="00474C0E">
            <w:pPr>
              <w:autoSpaceDE w:val="0"/>
              <w:spacing w:line="240" w:lineRule="auto"/>
              <w:jc w:val="center"/>
              <w:rPr>
                <w:rFonts w:eastAsia="GOST Type AU"/>
                <w:sz w:val="16"/>
                <w:szCs w:val="16"/>
              </w:rPr>
            </w:pPr>
            <w:r w:rsidRPr="00AB2881">
              <w:rPr>
                <w:rFonts w:eastAsia="GOST Type AU"/>
                <w:sz w:val="16"/>
                <w:szCs w:val="16"/>
              </w:rPr>
              <w:t>1 590</w:t>
            </w:r>
          </w:p>
        </w:tc>
        <w:tc>
          <w:tcPr>
            <w:tcW w:w="2835" w:type="dxa"/>
            <w:vAlign w:val="center"/>
          </w:tcPr>
          <w:p w:rsidR="008D6DC2" w:rsidRPr="00AB2881" w:rsidRDefault="008D6DC2" w:rsidP="00474C0E">
            <w:pPr>
              <w:spacing w:line="240" w:lineRule="auto"/>
              <w:jc w:val="center"/>
              <w:rPr>
                <w:sz w:val="16"/>
                <w:szCs w:val="16"/>
              </w:rPr>
            </w:pPr>
            <w:r w:rsidRPr="00AB2881">
              <w:rPr>
                <w:sz w:val="16"/>
                <w:szCs w:val="16"/>
              </w:rPr>
              <w:t>Вновь образованный.</w:t>
            </w:r>
          </w:p>
          <w:p w:rsidR="008D6DC2" w:rsidRPr="00AB2881" w:rsidRDefault="008D6DC2"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8D6DC2" w:rsidRPr="00AB2881" w:rsidRDefault="008D6DC2" w:rsidP="00474C0E">
            <w:pPr>
              <w:spacing w:line="240" w:lineRule="auto"/>
              <w:jc w:val="center"/>
              <w:rPr>
                <w:sz w:val="16"/>
                <w:szCs w:val="16"/>
              </w:rPr>
            </w:pPr>
            <w:r w:rsidRPr="00AB2881">
              <w:rPr>
                <w:sz w:val="16"/>
                <w:szCs w:val="16"/>
              </w:rPr>
              <w:t>Улично-дорожная сеть (12.0.1)</w:t>
            </w:r>
          </w:p>
        </w:tc>
      </w:tr>
      <w:tr w:rsidR="00AB2881" w:rsidRPr="00AB2881" w:rsidTr="008D6DC2">
        <w:trPr>
          <w:trHeight w:val="20"/>
          <w:jc w:val="center"/>
        </w:trPr>
        <w:tc>
          <w:tcPr>
            <w:tcW w:w="988" w:type="dxa"/>
            <w:vAlign w:val="center"/>
          </w:tcPr>
          <w:p w:rsidR="008D6DC2" w:rsidRPr="00AB2881" w:rsidRDefault="008D6DC2" w:rsidP="00474C0E">
            <w:pPr>
              <w:spacing w:line="240" w:lineRule="auto"/>
              <w:jc w:val="center"/>
              <w:rPr>
                <w:sz w:val="16"/>
                <w:szCs w:val="16"/>
              </w:rPr>
            </w:pPr>
            <w:r w:rsidRPr="00AB2881">
              <w:rPr>
                <w:sz w:val="16"/>
                <w:szCs w:val="16"/>
              </w:rPr>
              <w:t>:ЗУ147</w:t>
            </w:r>
          </w:p>
        </w:tc>
        <w:tc>
          <w:tcPr>
            <w:tcW w:w="1985" w:type="dxa"/>
            <w:vAlign w:val="center"/>
          </w:tcPr>
          <w:p w:rsidR="008D6DC2" w:rsidRPr="00AB2881" w:rsidRDefault="008D6DC2"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8D6DC2" w:rsidRPr="00AB2881" w:rsidRDefault="008D6DC2"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8D6DC2" w:rsidRPr="00AB2881" w:rsidRDefault="00801C6F" w:rsidP="00474C0E">
            <w:pPr>
              <w:autoSpaceDE w:val="0"/>
              <w:spacing w:line="240" w:lineRule="auto"/>
              <w:jc w:val="center"/>
              <w:rPr>
                <w:rFonts w:eastAsia="GOST Type AU"/>
                <w:sz w:val="16"/>
                <w:szCs w:val="16"/>
              </w:rPr>
            </w:pPr>
            <w:r w:rsidRPr="00AB2881">
              <w:rPr>
                <w:rFonts w:eastAsia="GOST Type AU"/>
                <w:sz w:val="16"/>
                <w:szCs w:val="16"/>
              </w:rPr>
              <w:t>1 592</w:t>
            </w:r>
          </w:p>
        </w:tc>
        <w:tc>
          <w:tcPr>
            <w:tcW w:w="2835" w:type="dxa"/>
            <w:vAlign w:val="center"/>
          </w:tcPr>
          <w:p w:rsidR="008D6DC2" w:rsidRPr="00AB2881" w:rsidRDefault="008D6DC2" w:rsidP="00474C0E">
            <w:pPr>
              <w:spacing w:line="240" w:lineRule="auto"/>
              <w:jc w:val="center"/>
              <w:rPr>
                <w:sz w:val="16"/>
                <w:szCs w:val="16"/>
              </w:rPr>
            </w:pPr>
            <w:r w:rsidRPr="00AB2881">
              <w:rPr>
                <w:sz w:val="16"/>
                <w:szCs w:val="16"/>
              </w:rPr>
              <w:t>Вновь образованный.</w:t>
            </w:r>
          </w:p>
          <w:p w:rsidR="008D6DC2" w:rsidRPr="00AB2881" w:rsidRDefault="008D6DC2"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8D6DC2" w:rsidRPr="00AB2881" w:rsidRDefault="008D6DC2" w:rsidP="00474C0E">
            <w:pPr>
              <w:spacing w:line="240" w:lineRule="auto"/>
              <w:jc w:val="center"/>
              <w:rPr>
                <w:sz w:val="16"/>
                <w:szCs w:val="16"/>
              </w:rPr>
            </w:pPr>
            <w:r w:rsidRPr="00AB2881">
              <w:rPr>
                <w:sz w:val="16"/>
                <w:szCs w:val="16"/>
              </w:rPr>
              <w:t>Улично-дорожная сеть (12.0.1)</w:t>
            </w:r>
          </w:p>
        </w:tc>
      </w:tr>
      <w:tr w:rsidR="00AB2881" w:rsidRPr="00AB2881" w:rsidTr="008D6DC2">
        <w:trPr>
          <w:trHeight w:val="20"/>
          <w:jc w:val="center"/>
        </w:trPr>
        <w:tc>
          <w:tcPr>
            <w:tcW w:w="988" w:type="dxa"/>
            <w:vAlign w:val="center"/>
          </w:tcPr>
          <w:p w:rsidR="008D6DC2" w:rsidRPr="00AB2881" w:rsidRDefault="008D6DC2" w:rsidP="00474C0E">
            <w:pPr>
              <w:spacing w:line="240" w:lineRule="auto"/>
              <w:jc w:val="center"/>
              <w:rPr>
                <w:sz w:val="16"/>
                <w:szCs w:val="16"/>
              </w:rPr>
            </w:pPr>
            <w:r w:rsidRPr="00AB2881">
              <w:rPr>
                <w:sz w:val="16"/>
                <w:szCs w:val="16"/>
              </w:rPr>
              <w:t>:ЗУ148</w:t>
            </w:r>
          </w:p>
        </w:tc>
        <w:tc>
          <w:tcPr>
            <w:tcW w:w="1985" w:type="dxa"/>
            <w:vAlign w:val="center"/>
          </w:tcPr>
          <w:p w:rsidR="008D6DC2" w:rsidRPr="00AB2881" w:rsidRDefault="008D6DC2" w:rsidP="00474C0E">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8D6DC2" w:rsidRPr="00AB2881" w:rsidRDefault="008D6DC2" w:rsidP="00474C0E">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8D6DC2" w:rsidRPr="00AB2881" w:rsidRDefault="008B766F" w:rsidP="00474C0E">
            <w:pPr>
              <w:autoSpaceDE w:val="0"/>
              <w:spacing w:line="240" w:lineRule="auto"/>
              <w:jc w:val="center"/>
              <w:rPr>
                <w:rFonts w:eastAsia="GOST Type AU"/>
                <w:sz w:val="16"/>
                <w:szCs w:val="16"/>
              </w:rPr>
            </w:pPr>
            <w:r w:rsidRPr="00AB2881">
              <w:rPr>
                <w:rFonts w:eastAsia="GOST Type AU"/>
                <w:sz w:val="16"/>
                <w:szCs w:val="16"/>
              </w:rPr>
              <w:t>211</w:t>
            </w:r>
          </w:p>
        </w:tc>
        <w:tc>
          <w:tcPr>
            <w:tcW w:w="2835" w:type="dxa"/>
            <w:vAlign w:val="center"/>
          </w:tcPr>
          <w:p w:rsidR="008D6DC2" w:rsidRPr="00AB2881" w:rsidRDefault="008D6DC2" w:rsidP="00474C0E">
            <w:pPr>
              <w:spacing w:line="240" w:lineRule="auto"/>
              <w:jc w:val="center"/>
              <w:rPr>
                <w:sz w:val="16"/>
                <w:szCs w:val="16"/>
              </w:rPr>
            </w:pPr>
            <w:r w:rsidRPr="00AB2881">
              <w:rPr>
                <w:sz w:val="16"/>
                <w:szCs w:val="16"/>
              </w:rPr>
              <w:t>Вновь образованный.</w:t>
            </w:r>
          </w:p>
          <w:p w:rsidR="008D6DC2" w:rsidRPr="00AB2881" w:rsidRDefault="008D6DC2" w:rsidP="00474C0E">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8D6DC2" w:rsidRPr="00AB2881" w:rsidRDefault="008D6DC2" w:rsidP="00474C0E">
            <w:pPr>
              <w:spacing w:line="240" w:lineRule="auto"/>
              <w:jc w:val="center"/>
              <w:rPr>
                <w:sz w:val="16"/>
                <w:szCs w:val="16"/>
              </w:rPr>
            </w:pPr>
            <w:r w:rsidRPr="00AB2881">
              <w:rPr>
                <w:sz w:val="16"/>
                <w:szCs w:val="16"/>
              </w:rPr>
              <w:t>Улично-дорожная сеть (12.0.1)</w:t>
            </w:r>
          </w:p>
        </w:tc>
      </w:tr>
      <w:tr w:rsidR="00AB2881" w:rsidRPr="00AB2881" w:rsidTr="008D6DC2">
        <w:trPr>
          <w:trHeight w:val="20"/>
          <w:jc w:val="center"/>
        </w:trPr>
        <w:tc>
          <w:tcPr>
            <w:tcW w:w="988" w:type="dxa"/>
            <w:vAlign w:val="center"/>
          </w:tcPr>
          <w:p w:rsidR="00A460CC" w:rsidRPr="00AB2881" w:rsidRDefault="00A460CC" w:rsidP="00A460CC">
            <w:pPr>
              <w:spacing w:line="240" w:lineRule="auto"/>
              <w:jc w:val="center"/>
              <w:rPr>
                <w:sz w:val="16"/>
                <w:szCs w:val="16"/>
              </w:rPr>
            </w:pPr>
            <w:r w:rsidRPr="00AB2881">
              <w:rPr>
                <w:sz w:val="16"/>
                <w:szCs w:val="16"/>
              </w:rPr>
              <w:t>:ЗУ151</w:t>
            </w:r>
          </w:p>
        </w:tc>
        <w:tc>
          <w:tcPr>
            <w:tcW w:w="1985" w:type="dxa"/>
            <w:vAlign w:val="center"/>
          </w:tcPr>
          <w:p w:rsidR="00A460CC" w:rsidRPr="00AB2881" w:rsidRDefault="00A460CC" w:rsidP="00A460CC">
            <w:pPr>
              <w:autoSpaceDE w:val="0"/>
              <w:spacing w:line="240" w:lineRule="auto"/>
              <w:jc w:val="center"/>
              <w:rPr>
                <w:rFonts w:eastAsia="GOST Type AU"/>
                <w:sz w:val="16"/>
                <w:szCs w:val="16"/>
              </w:rPr>
            </w:pPr>
            <w:r w:rsidRPr="00AB2881">
              <w:rPr>
                <w:rFonts w:eastAsia="GOST Type AU"/>
                <w:sz w:val="16"/>
                <w:szCs w:val="16"/>
              </w:rPr>
              <w:t>-</w:t>
            </w:r>
          </w:p>
        </w:tc>
        <w:tc>
          <w:tcPr>
            <w:tcW w:w="1700" w:type="dxa"/>
            <w:vAlign w:val="center"/>
          </w:tcPr>
          <w:p w:rsidR="00A460CC" w:rsidRPr="00AB2881" w:rsidRDefault="00A460CC" w:rsidP="00A460CC">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A460CC" w:rsidRPr="00AB2881" w:rsidRDefault="00A460CC" w:rsidP="00A460CC">
            <w:pPr>
              <w:autoSpaceDE w:val="0"/>
              <w:spacing w:line="240" w:lineRule="auto"/>
              <w:jc w:val="center"/>
              <w:rPr>
                <w:rFonts w:eastAsia="GOST Type AU"/>
                <w:sz w:val="16"/>
                <w:szCs w:val="16"/>
              </w:rPr>
            </w:pPr>
            <w:r w:rsidRPr="00AB2881">
              <w:rPr>
                <w:rFonts w:eastAsia="GOST Type AU"/>
                <w:sz w:val="16"/>
                <w:szCs w:val="16"/>
              </w:rPr>
              <w:t>541</w:t>
            </w:r>
          </w:p>
        </w:tc>
        <w:tc>
          <w:tcPr>
            <w:tcW w:w="2835" w:type="dxa"/>
            <w:vAlign w:val="center"/>
          </w:tcPr>
          <w:p w:rsidR="00A460CC" w:rsidRPr="00AB2881" w:rsidRDefault="00A460CC" w:rsidP="00A460CC">
            <w:pPr>
              <w:spacing w:line="240" w:lineRule="auto"/>
              <w:jc w:val="center"/>
              <w:rPr>
                <w:sz w:val="16"/>
                <w:szCs w:val="16"/>
              </w:rPr>
            </w:pPr>
            <w:r w:rsidRPr="00AB2881">
              <w:rPr>
                <w:sz w:val="16"/>
                <w:szCs w:val="16"/>
              </w:rPr>
              <w:t>Вновь образованный.</w:t>
            </w:r>
          </w:p>
          <w:p w:rsidR="00A460CC" w:rsidRPr="00AB2881" w:rsidRDefault="00A460CC" w:rsidP="00A460CC">
            <w:pPr>
              <w:spacing w:line="240" w:lineRule="auto"/>
              <w:jc w:val="center"/>
              <w:rPr>
                <w:sz w:val="16"/>
                <w:szCs w:val="16"/>
              </w:rPr>
            </w:pPr>
            <w:r w:rsidRPr="00AB2881">
              <w:rPr>
                <w:sz w:val="16"/>
                <w:szCs w:val="16"/>
              </w:rPr>
              <w:t>Образование земель, находящихся в государственной или муниципальной собственности</w:t>
            </w:r>
          </w:p>
        </w:tc>
        <w:tc>
          <w:tcPr>
            <w:tcW w:w="1984" w:type="dxa"/>
            <w:vAlign w:val="center"/>
          </w:tcPr>
          <w:p w:rsidR="00A460CC" w:rsidRPr="00AB2881" w:rsidRDefault="00A460CC" w:rsidP="00A460CC">
            <w:pPr>
              <w:spacing w:line="240" w:lineRule="auto"/>
              <w:jc w:val="center"/>
              <w:rPr>
                <w:sz w:val="16"/>
                <w:szCs w:val="16"/>
              </w:rPr>
            </w:pPr>
            <w:r w:rsidRPr="00AB2881">
              <w:rPr>
                <w:sz w:val="16"/>
                <w:szCs w:val="16"/>
              </w:rPr>
              <w:t>Улично-дорожная сеть (12.0.1)</w:t>
            </w:r>
          </w:p>
        </w:tc>
      </w:tr>
      <w:tr w:rsidR="008E01CA" w:rsidRPr="00AB2881" w:rsidTr="008D6DC2">
        <w:trPr>
          <w:trHeight w:val="20"/>
          <w:jc w:val="center"/>
        </w:trPr>
        <w:tc>
          <w:tcPr>
            <w:tcW w:w="988" w:type="dxa"/>
            <w:vAlign w:val="center"/>
          </w:tcPr>
          <w:p w:rsidR="008E01CA" w:rsidRPr="00AB2881" w:rsidRDefault="008E01CA" w:rsidP="00A460CC">
            <w:pPr>
              <w:jc w:val="center"/>
              <w:rPr>
                <w:sz w:val="16"/>
                <w:szCs w:val="16"/>
              </w:rPr>
            </w:pPr>
            <w:r w:rsidRPr="00AB2881">
              <w:rPr>
                <w:sz w:val="16"/>
                <w:szCs w:val="16"/>
              </w:rPr>
              <w:t>:ЗУ 153</w:t>
            </w:r>
          </w:p>
        </w:tc>
        <w:tc>
          <w:tcPr>
            <w:tcW w:w="1985" w:type="dxa"/>
            <w:vAlign w:val="center"/>
          </w:tcPr>
          <w:p w:rsidR="008E01CA" w:rsidRPr="00AB2881" w:rsidRDefault="00744244" w:rsidP="00A460CC">
            <w:pPr>
              <w:autoSpaceDE w:val="0"/>
              <w:jc w:val="center"/>
              <w:rPr>
                <w:rFonts w:eastAsia="GOST Type AU"/>
                <w:sz w:val="16"/>
                <w:szCs w:val="16"/>
              </w:rPr>
            </w:pPr>
            <w:r w:rsidRPr="00AB2881">
              <w:rPr>
                <w:rFonts w:eastAsia="GOST Type AU"/>
                <w:sz w:val="16"/>
                <w:szCs w:val="16"/>
              </w:rPr>
              <w:t>-</w:t>
            </w:r>
          </w:p>
        </w:tc>
        <w:tc>
          <w:tcPr>
            <w:tcW w:w="1700" w:type="dxa"/>
            <w:vAlign w:val="center"/>
          </w:tcPr>
          <w:p w:rsidR="008E01CA" w:rsidRPr="00AB2881" w:rsidRDefault="008E01CA" w:rsidP="008E01CA">
            <w:pPr>
              <w:autoSpaceDE w:val="0"/>
              <w:spacing w:line="240" w:lineRule="auto"/>
              <w:jc w:val="center"/>
              <w:rPr>
                <w:rFonts w:eastAsia="GOST Type AU"/>
                <w:sz w:val="16"/>
                <w:szCs w:val="16"/>
              </w:rPr>
            </w:pPr>
            <w:r w:rsidRPr="00AB2881">
              <w:rPr>
                <w:rFonts w:eastAsia="GOST Type AU"/>
                <w:sz w:val="16"/>
                <w:szCs w:val="16"/>
              </w:rPr>
              <w:t>Челябинская область, г Златоуст</w:t>
            </w:r>
          </w:p>
        </w:tc>
        <w:tc>
          <w:tcPr>
            <w:tcW w:w="992" w:type="dxa"/>
            <w:vAlign w:val="center"/>
          </w:tcPr>
          <w:p w:rsidR="008E01CA" w:rsidRPr="00AB2881" w:rsidRDefault="00744244" w:rsidP="00AF4FE8">
            <w:pPr>
              <w:autoSpaceDE w:val="0"/>
              <w:spacing w:line="240" w:lineRule="auto"/>
              <w:jc w:val="center"/>
              <w:rPr>
                <w:rFonts w:eastAsia="GOST Type AU"/>
                <w:sz w:val="16"/>
                <w:szCs w:val="16"/>
              </w:rPr>
            </w:pPr>
            <w:r w:rsidRPr="00AB2881">
              <w:rPr>
                <w:rFonts w:eastAsia="GOST Type AU"/>
                <w:sz w:val="16"/>
                <w:szCs w:val="16"/>
              </w:rPr>
              <w:t>9 002</w:t>
            </w:r>
          </w:p>
        </w:tc>
        <w:tc>
          <w:tcPr>
            <w:tcW w:w="2835" w:type="dxa"/>
            <w:vAlign w:val="center"/>
          </w:tcPr>
          <w:p w:rsidR="00744244" w:rsidRPr="00AB2881" w:rsidRDefault="00744244" w:rsidP="008E01CA">
            <w:pPr>
              <w:spacing w:line="240" w:lineRule="auto"/>
              <w:jc w:val="center"/>
              <w:rPr>
                <w:sz w:val="16"/>
                <w:szCs w:val="16"/>
              </w:rPr>
            </w:pPr>
            <w:r w:rsidRPr="00AB2881">
              <w:rPr>
                <w:sz w:val="16"/>
                <w:szCs w:val="16"/>
              </w:rPr>
              <w:t>Вновь образованный .</w:t>
            </w:r>
          </w:p>
          <w:p w:rsidR="008E01CA" w:rsidRPr="00AB2881" w:rsidRDefault="00744244" w:rsidP="00744244">
            <w:pPr>
              <w:spacing w:line="240" w:lineRule="auto"/>
              <w:jc w:val="center"/>
              <w:rPr>
                <w:sz w:val="16"/>
                <w:szCs w:val="16"/>
              </w:rPr>
            </w:pPr>
            <w:r w:rsidRPr="00AB2881">
              <w:rPr>
                <w:sz w:val="16"/>
                <w:szCs w:val="16"/>
              </w:rPr>
              <w:t>Перераспределение участка с номером : ЗУ 152 и земель находящихся в государственной или муниципальной собственности</w:t>
            </w:r>
          </w:p>
        </w:tc>
        <w:tc>
          <w:tcPr>
            <w:tcW w:w="1984" w:type="dxa"/>
            <w:vAlign w:val="center"/>
          </w:tcPr>
          <w:p w:rsidR="008E01CA" w:rsidRPr="00AB2881" w:rsidRDefault="008E01CA" w:rsidP="008E01CA">
            <w:pPr>
              <w:spacing w:line="240" w:lineRule="auto"/>
              <w:jc w:val="center"/>
              <w:rPr>
                <w:sz w:val="16"/>
                <w:szCs w:val="16"/>
              </w:rPr>
            </w:pPr>
            <w:r w:rsidRPr="00AB2881">
              <w:rPr>
                <w:sz w:val="16"/>
                <w:szCs w:val="16"/>
              </w:rPr>
              <w:t>Отдых (рекреация) (5.0)</w:t>
            </w:r>
          </w:p>
        </w:tc>
      </w:tr>
    </w:tbl>
    <w:p w:rsidR="004D463F" w:rsidRPr="00AB2881" w:rsidRDefault="004D463F" w:rsidP="00053AE8">
      <w:pPr>
        <w:spacing w:before="240"/>
        <w:jc w:val="center"/>
        <w:rPr>
          <w:b/>
          <w:i/>
        </w:rPr>
      </w:pPr>
    </w:p>
    <w:p w:rsidR="00053AE8" w:rsidRPr="00AB2881" w:rsidRDefault="00053AE8" w:rsidP="00053AE8">
      <w:pPr>
        <w:spacing w:before="240"/>
        <w:jc w:val="center"/>
        <w:rPr>
          <w:rFonts w:eastAsia="GOST Type AU"/>
          <w:b/>
        </w:rPr>
      </w:pPr>
      <w:r w:rsidRPr="00AB2881">
        <w:rPr>
          <w:b/>
          <w:i/>
        </w:rPr>
        <w:t>Предложения по установлению публичных сервитутов</w:t>
      </w:r>
    </w:p>
    <w:p w:rsidR="00053AE8" w:rsidRPr="00AB2881" w:rsidRDefault="00053AE8" w:rsidP="00053AE8">
      <w:pPr>
        <w:pStyle w:val="a6"/>
        <w:spacing w:after="0"/>
        <w:ind w:firstLine="567"/>
        <w:jc w:val="both"/>
        <w:rPr>
          <w:rFonts w:eastAsia="GOST Type AU"/>
        </w:rPr>
      </w:pPr>
      <w:r w:rsidRPr="00AB2881">
        <w:rPr>
          <w:rFonts w:eastAsia="GOST Type AU"/>
        </w:rPr>
        <w:t>Согласно исходным данным, существующие границы зон действия публичных сервитутов на территории Проекта межевания отсутствуют.</w:t>
      </w:r>
    </w:p>
    <w:p w:rsidR="00053AE8" w:rsidRPr="00AB2881" w:rsidRDefault="00053AE8" w:rsidP="00053AE8">
      <w:pPr>
        <w:pStyle w:val="a6"/>
        <w:spacing w:after="0"/>
        <w:ind w:firstLine="567"/>
        <w:jc w:val="both"/>
      </w:pPr>
      <w:r w:rsidRPr="00AB2881">
        <w:t xml:space="preserve">В Проекте межевания границы земельных участков определены таким образом, чтобы ко всем земельным участкам на </w:t>
      </w:r>
      <w:r w:rsidR="007B29D3" w:rsidRPr="00AB2881">
        <w:t xml:space="preserve">проектируемой </w:t>
      </w:r>
      <w:r w:rsidRPr="00AB2881">
        <w:t xml:space="preserve">территории, в том числе к участкам, не имеющим непосредственного выхода на улицы, был обеспечен беспрепятственный проезд по внутриквартальным проездам общего пользования. </w:t>
      </w:r>
    </w:p>
    <w:p w:rsidR="0013036C" w:rsidRPr="00AB2881" w:rsidRDefault="0013036C" w:rsidP="00C41AB9">
      <w:pPr>
        <w:suppressAutoHyphens w:val="0"/>
        <w:autoSpaceDE w:val="0"/>
        <w:autoSpaceDN w:val="0"/>
        <w:adjustRightInd w:val="0"/>
        <w:ind w:firstLine="284"/>
        <w:jc w:val="both"/>
        <w:rPr>
          <w:bCs/>
          <w:lang w:eastAsia="ru-RU"/>
        </w:rPr>
      </w:pPr>
    </w:p>
    <w:p w:rsidR="00C41AB9" w:rsidRPr="00AB2881" w:rsidRDefault="00C41AB9" w:rsidP="00C41AB9">
      <w:pPr>
        <w:suppressAutoHyphens w:val="0"/>
        <w:autoSpaceDE w:val="0"/>
        <w:autoSpaceDN w:val="0"/>
        <w:adjustRightInd w:val="0"/>
        <w:ind w:firstLine="284"/>
        <w:jc w:val="both"/>
      </w:pPr>
    </w:p>
    <w:p w:rsidR="00C41AB9" w:rsidRPr="00AB2881" w:rsidRDefault="00C41AB9" w:rsidP="00C41AB9">
      <w:pPr>
        <w:suppressAutoHyphens w:val="0"/>
        <w:autoSpaceDE w:val="0"/>
        <w:autoSpaceDN w:val="0"/>
        <w:adjustRightInd w:val="0"/>
        <w:ind w:firstLine="284"/>
        <w:jc w:val="both"/>
        <w:rPr>
          <w:b/>
          <w:bCs/>
          <w:sz w:val="20"/>
          <w:szCs w:val="20"/>
          <w:lang w:eastAsia="ru-RU"/>
        </w:rPr>
        <w:sectPr w:rsidR="00C41AB9" w:rsidRPr="00AB2881" w:rsidSect="0013036C">
          <w:headerReference w:type="even" r:id="rId14"/>
          <w:footerReference w:type="even" r:id="rId15"/>
          <w:type w:val="continuous"/>
          <w:pgSz w:w="11907" w:h="16839" w:code="9"/>
          <w:pgMar w:top="851" w:right="851" w:bottom="851" w:left="1134" w:header="420" w:footer="176" w:gutter="0"/>
          <w:cols w:space="720"/>
          <w:docGrid w:linePitch="360"/>
        </w:sectPr>
      </w:pPr>
    </w:p>
    <w:p w:rsidR="00E37D32" w:rsidRPr="00AB2881" w:rsidRDefault="001862DF" w:rsidP="00E200CC">
      <w:pPr>
        <w:pStyle w:val="afd"/>
        <w:autoSpaceDE w:val="0"/>
        <w:adjustRightInd w:val="0"/>
        <w:spacing w:before="240" w:line="240" w:lineRule="auto"/>
        <w:ind w:left="499"/>
        <w:jc w:val="center"/>
        <w:textAlignment w:val="baseline"/>
        <w:outlineLvl w:val="0"/>
        <w:rPr>
          <w:rFonts w:ascii="Times New Roman" w:eastAsia="GOST Type AU" w:hAnsi="Times New Roman"/>
          <w:b/>
          <w:sz w:val="24"/>
          <w:szCs w:val="24"/>
        </w:rPr>
      </w:pPr>
      <w:bookmarkStart w:id="13" w:name="_Toc81046614"/>
      <w:r w:rsidRPr="00AB2881">
        <w:rPr>
          <w:rFonts w:ascii="Times New Roman" w:eastAsia="GOST Type AU" w:hAnsi="Times New Roman"/>
          <w:b/>
          <w:sz w:val="24"/>
          <w:szCs w:val="24"/>
        </w:rPr>
        <w:lastRenderedPageBreak/>
        <w:t>3. ВИД РАЗРЕШЕННОГО ИСПОЛЬЗОВАНИЯ ОБРАЗУЕМЫХ ЗЕМЕЛЬНЫХ УЧАСТКОВ В СООТВЕТСТВИИ С ПРОЕКТОМ ПЛАНИРОВКИ ТЕРРИТОРИИ</w:t>
      </w:r>
      <w:bookmarkEnd w:id="13"/>
    </w:p>
    <w:p w:rsidR="00837A7F" w:rsidRPr="00AB2881" w:rsidRDefault="00837A7F" w:rsidP="00837A7F">
      <w:pPr>
        <w:pStyle w:val="a6"/>
        <w:spacing w:after="0"/>
        <w:ind w:firstLine="567"/>
        <w:jc w:val="both"/>
      </w:pPr>
      <w:r w:rsidRPr="00AB2881">
        <w:t xml:space="preserve">Виды разрешённого использования образуемых земельных участков в соответствии с проектом планировки территории указаны в гл.1, 2. </w:t>
      </w:r>
    </w:p>
    <w:p w:rsidR="00837A7F" w:rsidRPr="00AB2881" w:rsidRDefault="00837A7F" w:rsidP="00837A7F">
      <w:pPr>
        <w:pStyle w:val="a6"/>
        <w:spacing w:after="0"/>
        <w:ind w:firstLine="567"/>
        <w:jc w:val="both"/>
      </w:pPr>
      <w:r w:rsidRPr="00AB2881">
        <w:t>Все земельные участки имеют категорию земель – земли населенных пунктов.</w:t>
      </w:r>
    </w:p>
    <w:p w:rsidR="001726FE" w:rsidRPr="00AB2881" w:rsidRDefault="001726FE" w:rsidP="00E200CC">
      <w:pPr>
        <w:pStyle w:val="afd"/>
        <w:autoSpaceDE w:val="0"/>
        <w:adjustRightInd w:val="0"/>
        <w:spacing w:before="240" w:line="240" w:lineRule="auto"/>
        <w:ind w:left="499"/>
        <w:jc w:val="center"/>
        <w:textAlignment w:val="baseline"/>
        <w:outlineLvl w:val="0"/>
        <w:rPr>
          <w:rFonts w:ascii="Times New Roman" w:eastAsia="GOST Type AU" w:hAnsi="Times New Roman"/>
          <w:b/>
          <w:sz w:val="24"/>
          <w:szCs w:val="24"/>
        </w:rPr>
      </w:pPr>
      <w:bookmarkStart w:id="14" w:name="_Toc25171685"/>
      <w:bookmarkStart w:id="15" w:name="_Toc81046615"/>
      <w:r w:rsidRPr="00AB2881">
        <w:rPr>
          <w:rFonts w:ascii="Times New Roman" w:eastAsia="GOST Type AU" w:hAnsi="Times New Roman"/>
          <w:b/>
          <w:sz w:val="24"/>
          <w:szCs w:val="24"/>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bookmarkEnd w:id="14"/>
      <w:bookmarkEnd w:id="15"/>
    </w:p>
    <w:p w:rsidR="001726FE" w:rsidRPr="00AB2881" w:rsidRDefault="001726FE" w:rsidP="001726FE">
      <w:pPr>
        <w:pStyle w:val="a6"/>
        <w:spacing w:after="0"/>
        <w:ind w:firstLine="567"/>
        <w:jc w:val="both"/>
      </w:pPr>
      <w:r w:rsidRPr="00AB2881">
        <w:t>Подготовка проекта межевания территории в целях определения местоположения границ образуемых и (или) изменяемых лесных участков не осуществляется.</w:t>
      </w:r>
    </w:p>
    <w:p w:rsidR="001726FE" w:rsidRPr="00AB2881" w:rsidRDefault="001726FE" w:rsidP="001726FE">
      <w:pPr>
        <w:pStyle w:val="a6"/>
        <w:spacing w:after="0"/>
        <w:ind w:firstLine="567"/>
        <w:jc w:val="both"/>
      </w:pPr>
    </w:p>
    <w:p w:rsidR="001726FE" w:rsidRPr="00AB2881" w:rsidRDefault="001726FE" w:rsidP="001726FE">
      <w:pPr>
        <w:pStyle w:val="afd"/>
        <w:autoSpaceDE w:val="0"/>
        <w:adjustRightInd w:val="0"/>
        <w:spacing w:line="240" w:lineRule="auto"/>
        <w:ind w:left="499"/>
        <w:jc w:val="center"/>
        <w:textAlignment w:val="baseline"/>
        <w:outlineLvl w:val="0"/>
        <w:rPr>
          <w:rFonts w:ascii="Times New Roman" w:eastAsia="GOST Type AU" w:hAnsi="Times New Roman"/>
          <w:b/>
          <w:sz w:val="24"/>
          <w:szCs w:val="24"/>
        </w:rPr>
      </w:pPr>
      <w:bookmarkStart w:id="16" w:name="_Toc25171686"/>
      <w:bookmarkStart w:id="17" w:name="_Toc81046616"/>
      <w:r w:rsidRPr="00AB2881">
        <w:rPr>
          <w:rFonts w:ascii="Times New Roman" w:eastAsia="GOST Type AU" w:hAnsi="Times New Roman"/>
          <w:b/>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w:t>
      </w:r>
      <w:bookmarkEnd w:id="16"/>
      <w:bookmarkEnd w:id="17"/>
    </w:p>
    <w:p w:rsidR="002E4CB4" w:rsidRPr="00AB2881" w:rsidRDefault="00E37D32" w:rsidP="00E63AEF">
      <w:pPr>
        <w:spacing w:before="240" w:after="240"/>
        <w:jc w:val="center"/>
        <w:rPr>
          <w:i/>
        </w:rPr>
      </w:pPr>
      <w:r w:rsidRPr="00AB2881">
        <w:rPr>
          <w:i/>
        </w:rPr>
        <w:t>Таблица координат границ территории, в отношении которой утвержден проект межевания, содержащие перечень координат характерных точек этих границ</w:t>
      </w:r>
    </w:p>
    <w:p w:rsidR="00C76B76" w:rsidRPr="00AB2881" w:rsidRDefault="00C05242">
      <w:pPr>
        <w:suppressAutoHyphens w:val="0"/>
        <w:autoSpaceDE w:val="0"/>
        <w:autoSpaceDN w:val="0"/>
        <w:adjustRightInd w:val="0"/>
        <w:jc w:val="center"/>
        <w:rPr>
          <w:sz w:val="20"/>
          <w:szCs w:val="20"/>
          <w:lang w:eastAsia="ru-RU"/>
        </w:rPr>
      </w:pPr>
      <w:r w:rsidRPr="00C05242">
        <w:rPr>
          <w:lang w:eastAsia="ru-RU"/>
        </w:rPr>
        <w:fldChar w:fldCharType="begin"/>
      </w:r>
      <w:r w:rsidR="00C76B76" w:rsidRPr="00AB2881">
        <w:rPr>
          <w:lang w:eastAsia="ru-RU"/>
        </w:rPr>
        <w:instrText xml:space="preserve"> LINK Excel.SheetBinaryMacroEnabled.12 "C:\\Users\\User\\AppData\\Roaming\\Microsoft\\Excel\\Microsoft Excel Worksheet (version 1) (version 1).xlsb" "Лист1!R3C12:R57C14" \a \f 4 \h  \* MERGEFORMAT </w:instrText>
      </w:r>
      <w:r w:rsidRPr="00C05242">
        <w:rPr>
          <w:lang w:eastAsia="ru-RU"/>
        </w:rPr>
        <w:fldChar w:fldCharType="separate"/>
      </w:r>
    </w:p>
    <w:tbl>
      <w:tblPr>
        <w:tblW w:w="3536" w:type="dxa"/>
        <w:jc w:val="center"/>
        <w:tblLook w:val="04A0"/>
      </w:tblPr>
      <w:tblGrid>
        <w:gridCol w:w="985"/>
        <w:gridCol w:w="1255"/>
        <w:gridCol w:w="1296"/>
      </w:tblGrid>
      <w:tr w:rsidR="00AB2881" w:rsidRPr="00AB2881" w:rsidTr="00C76B76">
        <w:trPr>
          <w:trHeight w:val="20"/>
          <w:jc w:val="center"/>
        </w:trPr>
        <w:tc>
          <w:tcPr>
            <w:tcW w:w="3536"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b/>
                <w:bCs/>
                <w:sz w:val="20"/>
                <w:szCs w:val="20"/>
                <w:lang w:eastAsia="ru-RU"/>
              </w:rPr>
            </w:pPr>
            <w:r w:rsidRPr="00AB2881">
              <w:rPr>
                <w:b/>
                <w:bCs/>
                <w:sz w:val="20"/>
                <w:szCs w:val="20"/>
                <w:lang w:eastAsia="ru-RU"/>
              </w:rPr>
              <w:t>Площадь 880292 кв.м</w:t>
            </w:r>
          </w:p>
        </w:tc>
      </w:tr>
      <w:tr w:rsidR="00AB2881" w:rsidRPr="00AB2881" w:rsidTr="00C76B76">
        <w:trPr>
          <w:trHeight w:val="20"/>
          <w:jc w:val="center"/>
        </w:trPr>
        <w:tc>
          <w:tcPr>
            <w:tcW w:w="3536"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b/>
                <w:bCs/>
                <w:sz w:val="20"/>
                <w:szCs w:val="20"/>
                <w:lang w:eastAsia="ru-RU"/>
              </w:rPr>
            </w:pPr>
            <w:r w:rsidRPr="00AB2881">
              <w:rPr>
                <w:b/>
                <w:bCs/>
                <w:sz w:val="20"/>
                <w:szCs w:val="20"/>
                <w:lang w:eastAsia="ru-RU"/>
              </w:rPr>
              <w:t>Контур1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Номер</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X</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Y</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603096.06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2215192.83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603086.10</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2215231.27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603008.33</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2215367.20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602999.42</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2215440.63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602876.31</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2215479.49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602848.56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2215442.70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7</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602765.14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2215540.08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8</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602729.90</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2215564.87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9</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602642.60</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2215564.87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10</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602621.24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2215590.53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602545.47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2215654.49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12</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602523.14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2215703.92</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13</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602496.28</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2215721.02</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14</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602473.81</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2215758.48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15</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602448.84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2215795.87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16</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602435.41</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2215815.32</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17</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602428.86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2215834.65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18</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602407.86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2215900.17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19</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602394.87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2215931.29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20</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602367.72</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2215925.48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602374.02</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2215880.64</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602401.94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2215792.33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23</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602154.68</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2215662.51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24</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602015.98</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2215537.03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lastRenderedPageBreak/>
              <w:t>25</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602030.41</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2215501.35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26</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602029.86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2215488.05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27</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602026.72</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2215475.09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28</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602023.81</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2215448.76</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29</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601966.97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2215389.26</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30</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601875.37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2215281.36</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601855.69</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2215284.61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32</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601757.19</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2215171.77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33</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601757.21</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2215159.81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34</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601696.40</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2215085.55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35</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601954.64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2214880.80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36</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602043.76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2214855.55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37</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602053.07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2214848.75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38</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602141.50</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2214825.95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39</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602144.52</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2214826.38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40</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602263.35</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2214792.92</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602415.22</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2214747.80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42</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602599.94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2214692.55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43</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602660.27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2214793.83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44</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602716.77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2214846.10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45</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602747.36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2214873.35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46</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602771.10</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2214892.82</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47</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602819.15</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2214932.45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48</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602880.29</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2214987.89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49</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602848.39</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2215022.37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50</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602891.33</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2215062.09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603003.96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2215154.87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603096.06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2215192.83</w:t>
            </w:r>
          </w:p>
        </w:tc>
      </w:tr>
    </w:tbl>
    <w:p w:rsidR="00C30565" w:rsidRPr="00AB2881" w:rsidRDefault="00C05242">
      <w:pPr>
        <w:suppressAutoHyphens w:val="0"/>
        <w:autoSpaceDE w:val="0"/>
        <w:autoSpaceDN w:val="0"/>
        <w:adjustRightInd w:val="0"/>
        <w:jc w:val="center"/>
        <w:rPr>
          <w:b/>
          <w:bCs/>
          <w:lang w:eastAsia="ru-RU"/>
        </w:rPr>
      </w:pPr>
      <w:r w:rsidRPr="00AB2881">
        <w:rPr>
          <w:b/>
          <w:bCs/>
          <w:lang w:eastAsia="ru-RU"/>
        </w:rPr>
        <w:fldChar w:fldCharType="end"/>
      </w:r>
    </w:p>
    <w:p w:rsidR="00C30565" w:rsidRPr="00AB2881" w:rsidRDefault="00C30565">
      <w:pPr>
        <w:suppressAutoHyphens w:val="0"/>
        <w:autoSpaceDE w:val="0"/>
        <w:autoSpaceDN w:val="0"/>
        <w:adjustRightInd w:val="0"/>
        <w:jc w:val="center"/>
        <w:rPr>
          <w:i/>
          <w:iCs/>
          <w:lang w:eastAsia="ru-RU"/>
        </w:rPr>
      </w:pPr>
      <w:r w:rsidRPr="00AB2881">
        <w:rPr>
          <w:i/>
          <w:iCs/>
          <w:lang w:eastAsia="ru-RU"/>
        </w:rPr>
        <w:t>Таблица координат границ рассматриваемой территории (граница межевания)</w:t>
      </w:r>
    </w:p>
    <w:p w:rsidR="00C30565" w:rsidRPr="00AB2881" w:rsidRDefault="00C30565">
      <w:pPr>
        <w:suppressAutoHyphens w:val="0"/>
        <w:autoSpaceDE w:val="0"/>
        <w:autoSpaceDN w:val="0"/>
        <w:adjustRightInd w:val="0"/>
        <w:jc w:val="center"/>
        <w:rPr>
          <w:i/>
          <w:iCs/>
          <w:sz w:val="20"/>
          <w:szCs w:val="20"/>
          <w:lang w:eastAsia="ru-RU"/>
        </w:rPr>
      </w:pPr>
    </w:p>
    <w:p w:rsidR="00C76B76" w:rsidRPr="00AB2881" w:rsidRDefault="00C05242" w:rsidP="00583C1B">
      <w:pPr>
        <w:suppressAutoHyphens w:val="0"/>
        <w:autoSpaceDE w:val="0"/>
        <w:autoSpaceDN w:val="0"/>
        <w:adjustRightInd w:val="0"/>
        <w:jc w:val="center"/>
        <w:rPr>
          <w:sz w:val="20"/>
          <w:szCs w:val="20"/>
          <w:lang w:eastAsia="ru-RU"/>
        </w:rPr>
      </w:pPr>
      <w:r w:rsidRPr="00C05242">
        <w:rPr>
          <w:lang w:eastAsia="ru-RU"/>
        </w:rPr>
        <w:fldChar w:fldCharType="begin"/>
      </w:r>
      <w:r w:rsidR="00C76B76" w:rsidRPr="00AB2881">
        <w:rPr>
          <w:lang w:eastAsia="ru-RU"/>
        </w:rPr>
        <w:instrText xml:space="preserve"> LINK Excel.SheetBinaryMacroEnabled.12 "C:\\Users\\User\\AppData\\Roaming\\Microsoft\\Excel\\Microsoft Excel Worksheet (version 1) (version 1).xlsb" "Лист1!R3C16:R112C18" \a \f 4 \h  \* MERGEFORMAT </w:instrText>
      </w:r>
      <w:r w:rsidRPr="00C05242">
        <w:rPr>
          <w:lang w:eastAsia="ru-RU"/>
        </w:rPr>
        <w:fldChar w:fldCharType="separate"/>
      </w:r>
    </w:p>
    <w:tbl>
      <w:tblPr>
        <w:tblW w:w="3450" w:type="dxa"/>
        <w:jc w:val="center"/>
        <w:tblLook w:val="04A0"/>
      </w:tblPr>
      <w:tblGrid>
        <w:gridCol w:w="985"/>
        <w:gridCol w:w="1299"/>
        <w:gridCol w:w="1166"/>
      </w:tblGrid>
      <w:tr w:rsidR="00AB2881" w:rsidRPr="00AB2881" w:rsidTr="00C76B76">
        <w:trPr>
          <w:trHeight w:val="20"/>
          <w:jc w:val="center"/>
        </w:trPr>
        <w:tc>
          <w:tcPr>
            <w:tcW w:w="3450"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b/>
                <w:bCs/>
                <w:sz w:val="20"/>
                <w:szCs w:val="20"/>
                <w:lang w:eastAsia="ru-RU"/>
              </w:rPr>
            </w:pPr>
            <w:r w:rsidRPr="00AB2881">
              <w:rPr>
                <w:b/>
                <w:bCs/>
                <w:sz w:val="20"/>
                <w:szCs w:val="20"/>
                <w:lang w:eastAsia="ru-RU"/>
              </w:rPr>
              <w:t>Площадь 884178 кв.м</w:t>
            </w:r>
          </w:p>
        </w:tc>
      </w:tr>
      <w:tr w:rsidR="00AB2881" w:rsidRPr="00AB2881" w:rsidTr="00C76B76">
        <w:trPr>
          <w:trHeight w:val="20"/>
          <w:jc w:val="center"/>
        </w:trPr>
        <w:tc>
          <w:tcPr>
            <w:tcW w:w="3450"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b/>
                <w:bCs/>
                <w:sz w:val="20"/>
                <w:szCs w:val="20"/>
                <w:lang w:eastAsia="ru-RU"/>
              </w:rPr>
            </w:pPr>
            <w:r w:rsidRPr="00AB2881">
              <w:rPr>
                <w:b/>
                <w:bCs/>
                <w:sz w:val="20"/>
                <w:szCs w:val="20"/>
                <w:lang w:eastAsia="ru-RU"/>
              </w:rPr>
              <w:t>Контур1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Номер</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X</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Y</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603112.25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2215179.07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603008.18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2215368.43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602999.42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2215440.63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602989.36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2215443.81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602921.44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2215465.25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602876.31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2215479.49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602862.85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2215461.64</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602848.56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2215442.70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602765.14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2215540.08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602729.90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2215564.87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602642.60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2215564.87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602624.21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2215586.96</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602621.24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2215590.53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602605.35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2215603.95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602545.47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2215654.49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602523.60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2215702.91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602497.66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2215702.41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602495.24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2215709.02</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602490.38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2215722.28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602486.00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2215734.24</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602466.81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2215788.43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602448.09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2215779.71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602446.16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2215789.57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602435.72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2215818.41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602427.14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2215814.94</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lastRenderedPageBreak/>
              <w:t>26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602421.22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2215835.25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602413.63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2215856.59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602420.94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2215859.25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602394.87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2215931.29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602357.26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2215917.68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602402.51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2215792.63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602401.94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2215792.33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602307.37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2215742.68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602212.60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2215692.92</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602154.68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2215662.51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602146.60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2215655.20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602118.63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2215629.90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602035.20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2215554.42</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39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602015.98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2215537.03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602030.41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2215501.35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602029.86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2215488.05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602026.72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2215475.09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601998.46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2215448.25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601942.54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2215390.77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601850.89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2215281.42</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601791.57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2215212.04</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601751.76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2215164.95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601754.41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2215162.76</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49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601746.73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2215153.50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601747.81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2215152.61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601744.27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2215148.31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601745.92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2215146.94</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601733.83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2215132.29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601728.13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2215137.00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601720.80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2215128.33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601696.19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2215099.11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601708.94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2215088.29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601778.24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2215030.37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59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601837.38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2214979.90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601836.18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2214978.36</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601837.42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2214977.40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601845.28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2214971.24</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601843.48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2214968.94</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601918.31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2214909.60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601941.55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2214893.28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601956.01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2214886.69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601987.52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2214872.13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602003.58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2214866.93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602045.49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2214854.28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70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602066.79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2214848.42</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71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602123.24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2214835.28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72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602209.28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2214814.31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73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602219.35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2214811.85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74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602219.27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2214811.88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75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602314.58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2214788.65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76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602326.55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2214785.39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77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602532.60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2214729.26</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78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602554.68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2214722.13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79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602576.00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2214712.98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80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602596.38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2214701.90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81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602598.27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2214700.63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82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602602.90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2214697.52</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83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602622.55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2214730.63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84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602629.76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2214742.87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85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602633.95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2214749.69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lastRenderedPageBreak/>
              <w:t>86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602660.27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2214793.83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87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602716.77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2214846.10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88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602719.70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2214842.78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89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602736.75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2214824.20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90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602765.66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2214852.13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91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602747.36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2214873.35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92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602771.10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2214892.82</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93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602789.16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2214872.07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94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602811.94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2214893.08</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95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602835.47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2214914.80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96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602819.15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2214932.45</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97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602880.29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2214987.89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98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602848.39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2215022.37</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99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602891.33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2215062.09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100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602902.31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2215071.50</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101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602898.03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2215076.24</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102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602925.92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2215088.22</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103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602935.80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2215091.34</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104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602967.40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2215106.41</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105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602983.84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2215110.93</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106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602982.70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2215123.29</w:t>
            </w:r>
          </w:p>
        </w:tc>
      </w:tr>
      <w:tr w:rsidR="00AB2881" w:rsidRPr="00AB288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603112.25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AB2881" w:rsidRDefault="00C76B76" w:rsidP="00C76B76">
            <w:pPr>
              <w:suppressAutoHyphens w:val="0"/>
              <w:jc w:val="center"/>
              <w:rPr>
                <w:sz w:val="20"/>
                <w:szCs w:val="20"/>
                <w:lang w:eastAsia="ru-RU"/>
              </w:rPr>
            </w:pPr>
            <w:r w:rsidRPr="00AB2881">
              <w:rPr>
                <w:sz w:val="20"/>
                <w:szCs w:val="20"/>
                <w:lang w:eastAsia="ru-RU"/>
              </w:rPr>
              <w:t>2215179.07</w:t>
            </w:r>
          </w:p>
        </w:tc>
      </w:tr>
    </w:tbl>
    <w:p w:rsidR="00C30565" w:rsidRPr="00AB2881" w:rsidRDefault="00C05242" w:rsidP="00583C1B">
      <w:pPr>
        <w:suppressAutoHyphens w:val="0"/>
        <w:autoSpaceDE w:val="0"/>
        <w:autoSpaceDN w:val="0"/>
        <w:adjustRightInd w:val="0"/>
        <w:jc w:val="center"/>
        <w:rPr>
          <w:i/>
          <w:iCs/>
          <w:sz w:val="18"/>
          <w:szCs w:val="18"/>
          <w:lang w:eastAsia="ru-RU"/>
        </w:rPr>
      </w:pPr>
      <w:r w:rsidRPr="00AB2881">
        <w:rPr>
          <w:i/>
          <w:iCs/>
          <w:sz w:val="18"/>
          <w:szCs w:val="18"/>
          <w:lang w:eastAsia="ru-RU"/>
        </w:rPr>
        <w:fldChar w:fldCharType="end"/>
      </w:r>
    </w:p>
    <w:p w:rsidR="00474C0E" w:rsidRPr="00AB2881" w:rsidRDefault="00474C0E" w:rsidP="00953860">
      <w:pPr>
        <w:spacing w:before="240" w:after="240"/>
        <w:jc w:val="center"/>
        <w:rPr>
          <w:i/>
        </w:rPr>
        <w:sectPr w:rsidR="00474C0E" w:rsidRPr="00AB2881" w:rsidSect="002E4CB4">
          <w:headerReference w:type="even" r:id="rId16"/>
          <w:footerReference w:type="even" r:id="rId17"/>
          <w:type w:val="continuous"/>
          <w:pgSz w:w="11907" w:h="16839" w:code="9"/>
          <w:pgMar w:top="851" w:right="851" w:bottom="851" w:left="1134" w:header="420" w:footer="176" w:gutter="0"/>
          <w:cols w:space="720"/>
          <w:docGrid w:linePitch="360"/>
        </w:sectPr>
      </w:pPr>
    </w:p>
    <w:p w:rsidR="00953860" w:rsidRPr="00AB2881" w:rsidRDefault="00D9314B" w:rsidP="00953860">
      <w:pPr>
        <w:spacing w:before="240" w:after="240"/>
        <w:jc w:val="center"/>
        <w:rPr>
          <w:i/>
        </w:rPr>
      </w:pPr>
      <w:r w:rsidRPr="00AB2881">
        <w:rPr>
          <w:i/>
        </w:rPr>
        <w:lastRenderedPageBreak/>
        <w:t>Таблицы координат характерных точек границ образуемых земельных участков</w:t>
      </w:r>
      <w:r w:rsidR="00611B57" w:rsidRPr="00AB2881">
        <w:rPr>
          <w:i/>
        </w:rPr>
        <w:t>, 1 этап</w:t>
      </w:r>
    </w:p>
    <w:tbl>
      <w:tblPr>
        <w:tblW w:w="9771" w:type="dxa"/>
        <w:tblLook w:val="04A0"/>
      </w:tblPr>
      <w:tblGrid>
        <w:gridCol w:w="1124"/>
        <w:gridCol w:w="1843"/>
        <w:gridCol w:w="1701"/>
        <w:gridCol w:w="425"/>
        <w:gridCol w:w="1134"/>
        <w:gridCol w:w="1701"/>
        <w:gridCol w:w="1843"/>
      </w:tblGrid>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605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404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602509.89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2214811.02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602513.89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2214825.48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602513.89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2214825.48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602516.56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2214835.12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602474.97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2214836.25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602477.64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2214845.88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602471.13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2214821.74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602474.97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2214836.25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602509.89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2214811.02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602513.89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2214825.48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405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406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602516.56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2214835.12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602519.22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2214844.76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602519.22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2214844.76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602521.89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2214854.39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602480.14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2214855.56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602482.64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2214865.24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602477.64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2214845.88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602480.14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2214855.56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602516.56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2214835.12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602519.22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2214844.76</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:ЗУ6</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410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602521.89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2214854.39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602524.56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2214864.03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602524.56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2214864.03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602527.22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2214873.67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602485.14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2214874.92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602487.59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2214884.61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602482.64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2214865.24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602485.14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2214874.92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602521.89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2214854.39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602524.56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2214864.03</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413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838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602527.22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2214873.67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602529.89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2214883.31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602529.89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2214883.31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602532.23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2214891.76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602490.03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2214894.32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602533.38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2214892.40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602487.59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2214884.61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602506.41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2214923.20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602527.22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2214873.67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602490.03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2214894.32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602529.89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2214883.31</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692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602544.74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2214898.72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602525.28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2214933.69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602553.48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2214903.58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602506.41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602534.02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2214938.55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602533.38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2214892.40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602525.28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2214933.69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602544.74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2214898.72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602544.74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2214898.72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602553.48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2214903.58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602562.22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2214908.44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602542.76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2214943.42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602570.95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2214913.31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602534.02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2214938.55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602551.50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2214948.28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602553.48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2214903.58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602542.76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2214943.42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602562.22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2214908.44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602562.22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2214908.44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602570.95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2214913.31</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657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602579.69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2214918.17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lastRenderedPageBreak/>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602560.23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2214953.14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602589.42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2214923.58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602551.50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2214948.28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602579.21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602570.95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2214913.31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602560.23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2214953.14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602579.69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2214918.17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602579.69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2214918.17</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602589.42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2214923.58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689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:ЗУ16</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401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602601.51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602601.51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602579.21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602589.42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602601.51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602601.51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602601.51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2214923.59</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2214923.63</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602631.51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602631.51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2214923.63</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602631.51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:ЗУ20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602641.51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602641.51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602631.51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602631.51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602641.51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602641.51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602641.51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2214923.63</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:ЗУ21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:ЗУ22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:ЗУ23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:ЗУ24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624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602703.40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602690.78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2214963.70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2214963.70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2214923.65</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602703.40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2214923.67</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719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:ЗУ26</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418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602728.03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2214931.45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602699.66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2214962.12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602735.37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2214938.24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602690.78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602707.00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2214968.91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602703.40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602699.66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2214962.12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602719.63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602728.03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2214931.45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602728.03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2214931.45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602735.37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2214938.24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:ЗУ27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:ЗУ28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418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418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lastRenderedPageBreak/>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602742.71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2214945.03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602750.05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2214951.82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602714.34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2214975.70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602721.68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2214982.49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602707.00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2214968.91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602714.34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2214975.70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602735.37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2214938.24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602742.71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2214945.03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602742.71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2214945.03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602750.05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2214951.82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:ЗУ29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:ЗУ30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418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418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602757.39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2214958.61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602764.73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2214965.40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602729.02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2214989.28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602736.36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2214996.07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602721.68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2214982.49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602729.02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2214989.28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602750.05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2214951.82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602757.39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2214958.61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602757.39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2214958.61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602764.73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2214965.40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:ЗУ32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418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627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602772.07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2214972.19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602783.08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2214982.38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602743.70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2215002.86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602754.71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2215013.05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602736.36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2214996.07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602743.70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2215002.86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602764.73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2214965.40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602772.07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2214972.19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602772.07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2214972.19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602783.08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2214982.38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:ЗУ34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577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298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602794.09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2214992.57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602801.43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2214999.36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602772.06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2215016.39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602781.51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2215020.90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602757.91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2215016.01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602777.10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2215016.52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602754.71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2215013.05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602772.06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2215016.39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602783.08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2214982.38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602794.09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2214992.57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602794.09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2214992.57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602801.43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2214999.36</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:ЗУ36</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295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299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602808.77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2215006.15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602816.11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2215012.94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602788.61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2215027.94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602795.71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2215034.99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602781.51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2215020.90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602788.61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2215027.94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602801.43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2214999.36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602808.77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2215006.15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602808.77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2215006.15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602816.11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2215012.94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:ЗУ37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:ЗУ38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302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396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2215019.73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602832.93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2215028.57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602802.81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2215042.03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602811.98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2215051.14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602795.71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2215034.99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602802.81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2215042.03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602816.11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2215012.94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602823.45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2215019.73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2215019.73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602832.93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2215028.57</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:ЗУ40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406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315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602842.54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2215037.39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602849.88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2215044.18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602821.28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2215060.37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602828.34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2215067.47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602811.98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2215051.14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602826.68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2215065.73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602832.93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2215028.57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602821.28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2215060.37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lastRenderedPageBreak/>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602842.54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2215037.39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602842.54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2215037.39</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602849.88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2215044.18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418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:ЗУ42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469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602859.42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2215053.00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602837.33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2215076.90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602880.29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2214987.89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602828.34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2215067.47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602848.39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2215022.37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602849.88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2215044.18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602841.05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2215015.58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602859.42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2215053.00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602872.88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2214981.18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:ЗУ43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602874.53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2214982.67</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468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602880.29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2214987.89</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:ЗУ44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467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602872.88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2214981.18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2215015.58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602833.71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2215008.79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602865.47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2214974.46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602865.47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2214974.46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602833.71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2215008.79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602872.88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2214981.18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602826.37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2215002.00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602858.06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2214967.74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466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602865.47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2214974.46</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:ЗУ46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465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602858.06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2214967.74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602826.37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2215002.00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602819.03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2214995.21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602850.65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2214961.03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602850.65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2214961.03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602819.03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2214995.21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602858.06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2214967.74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602811.69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2214988.42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602843.25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2214954.31</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464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602850.65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2214961.03</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:ЗУ48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463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602843.25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2214954.31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602811.69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2214988.42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602804.35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2214981.62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602835.84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2214947.59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602835.84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2214947.59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602804.35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2214981.62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602842.86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2214953.96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602797.01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2214974.83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602843.25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2214954.31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602828.43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2214940.87</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602835.84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2214947.59</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462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:ЗУ60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402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602828.43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2214940.87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602797.01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2214974.83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602730.43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2214858.27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602789.67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2214968.04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602703.08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2214887.93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602821.02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2214934.15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602695.74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2214881.14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602828.43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2214940.87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602722.98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2214851.64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602730.43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2214858.27</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:ЗУ62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602722.98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2214851.64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602695.74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2214881.14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602715.56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2214844.98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602688.40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2214874.35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602688.40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2214874.35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602715.56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2214844.98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602681.06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2214867.56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602716.77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2214846.10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602708.22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2214838.19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602722.98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2214851.64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602715.56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2214844.98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:ЗУ64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lastRenderedPageBreak/>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602708.22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2214838.19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602700.88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2214831.40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602681.06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2214867.56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602673.72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2214860.77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602673.72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2214860.77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602666.38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2214853.98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602700.88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2214831.40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602693.54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2214824.61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602708.22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2214838.19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602700.88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2214831.40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:ЗУ66</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602693.54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2214824.61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602686.21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2214817.82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602666.38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2214853.98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602659.04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2214847.19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602659.04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2214847.19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602651.70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2214840.40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602686.21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2214817.82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602678.87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2214811.03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602693.54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2214824.61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602686.21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2214817.82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:ЗУ68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606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602678.87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2214811.03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602671.53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2214804.24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602651.70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2214840.40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602644.36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2214833.61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602644.36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2214833.61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602633.39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2214823.46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602671.53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2214804.24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602660.27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2214793.83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602678.87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2214811.03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602671.53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2214804.24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:ЗУ70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168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168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602539.50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2214822.42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602547.03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2214849.64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602543.23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2214835.92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602550.77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2214863.14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602531.67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2214839.12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602539.20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2214866.34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602527.94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2214825.62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602535.47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2214852.84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602539.50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2214822.42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602547.03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2214849.64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:ЗУ72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29338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2269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602684.68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2214987.87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602731.15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2215193.83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602684.66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2215001.68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602761.68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2215235.22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602697.90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2215001.70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602761.68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2215236.40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602698.35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2215029.47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602742.64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2215250.21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602693.52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2215062.44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602737.67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2215243.44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602690.08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2215085.85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602719.85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2215256.53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602675.81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2215085.51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602692.91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2215220.32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602616.77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2215084.06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602731.15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2215193.83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602540.28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2215083.24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:ЗУ73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602467.20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2215042.83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197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602428.14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2215021.77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602410.22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2215011.76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602481.66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2214885.99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602752.70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2215259.41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602500.41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2214922.41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602752.70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2215273.33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602551.44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2214979.83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602738.71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2215273.57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602684.68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2214987.87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602738.70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2215259.41</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602752.70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2215259.41</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3372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:ЗУ75</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3888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602987.37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2215174.49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2215178.34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602997.26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2215184.40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602989.85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603000.48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2215188.04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602957.19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2215215.54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603006.24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2215195.82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602953.00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2215211.24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603011.32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2215204.06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lastRenderedPageBreak/>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602948.43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2215207.34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603015.67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2215212.71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602943.53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2215203.87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603019.26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2215221.70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602938.34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2215200.87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603022.07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2215230.96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602932.89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2215198.35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603024.08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2215240.44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602927.23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2215196.35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603025.26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2215250.04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602921.41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2215194.86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603025.61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2215259.72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602915.59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2215193.94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603025.16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2215268.79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602915.53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2215144.14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602975.71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2215268.81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602925.61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2215145.09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602975.58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2215261.61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602935.30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2215146.87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602974.81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2215254.45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602944.80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2215149.48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602973.38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2215247.39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602954.04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2215152.90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602971.33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2215240.48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602962.94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2215157.12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602968.66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2215233.79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602971.45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2215162.09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602965.39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2215227.37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602979.49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2215167.78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602961.56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2215221.27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602987.37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2215174.49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602957.19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2215215.54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602989.85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2215184.85</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3482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602993.27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2215188.32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602997.26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2215184.40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:ЗУ77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602953.00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2215211.24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168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602957.19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2215215.54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602961.56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2215221.27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602965.39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2215227.37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602992.00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2215169.93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602968.66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2215233.79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603001.82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2215179.90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602971.33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2215240.48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602997.26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2215184.40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602973.38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2215247.39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602993.27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2215188.32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602974.81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2215254.45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602989.85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2215184.85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602975.58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2215261.61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602983.45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2215178.34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602975.71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2215268.81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602987.37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2215174.49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602915.70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2215268.85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602992.00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2215169.93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602915.59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2215193.94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:ЗУ78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602921.41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2215194.86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168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602927.23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2215196.35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602932.89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2215198.35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602938.34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2215200.87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603013.29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2215344.94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602943.53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2215203.87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603013.29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2215358.94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602948.43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2215207.34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603001.29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2215358.94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602953.00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2215211.24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603001.29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2215344.94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:ЗУ79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603013.29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2215344.94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7142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:ЗУ80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4966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602989.05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602989.05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2215381.05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602989.05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2215381.05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602921.79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2215381.05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602989.36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2215443.81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602921.79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602921.44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2215465.25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602989.05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602921.79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2215381.05</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602989.05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2215381.05</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3501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:ЗУ82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4647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602912.01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2215386.87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602912.01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2215403.35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602912.01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2215366.45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602862.84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2215461.64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602912.01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2215386.87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602848.56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2215442.70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602840.07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2215386.87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602848.56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602815.03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2215327.40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602845.18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2215314.99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2215422.42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602857.86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2215314.99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2215386.87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602912.01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2215366.45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602912.01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2215386.87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:ЗУ84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lastRenderedPageBreak/>
              <w:t>:ЗУ83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168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4909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602840.07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2215422.42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602815.03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2215327.40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602840.07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2215425.22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2215386.87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602840.07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2215434.42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2215422.42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602826.07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2215434.42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602826.07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2215422.42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602826.07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2215425.22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602826.07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602826.07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2215422.42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602779.09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602840.07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2215422.42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602779.09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2215342.52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:ЗУ85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602815.03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2215327.40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6571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4845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602773.09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2215314.98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602773.09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2215396.79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602642.67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2215442.15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602692.77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2215396.79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602615.47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2215504.06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602692.77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2215314.98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602547.61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2215474.38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602773.09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2215314.98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602574.20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2215412.27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:ЗУ87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602606.23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2215426.68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5355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602642.67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2215442.15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602615.84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2215402.50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602619.95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2215452.08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602606.23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2215426.68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602615.12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2215463.06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602574.20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2215412.27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602602.31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2215457.42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602547.61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2215474.38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602607.14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2215446.44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602513.34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2215458.72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602619.95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2215452.08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602535.85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2215382.17</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602552.91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2215354.32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168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602584.83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2215387.72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602615.84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2215402.50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:ЗУ89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602619.95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2215452.08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3378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602615.12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2215463.06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602602.31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2215457.42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602607.14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2215446.44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602425.14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2215692.06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602619.95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2215452.08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602414.62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2215743.89</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602339.65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2215700.56</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12087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602347.29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2215671.55</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602425.14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2215692.06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:ЗУ91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602393.13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2215592.14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3805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602383.09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2215638.86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602293.41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2215615.25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602212.53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2215572.33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601986.87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2215255.45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602231.85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2215528.83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601989.47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2215257.88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602238.35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2215514.36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602023.44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2215321.91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602321.60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2215539.30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602023.25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2215325.21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602393.13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2215592.14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602021.12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2215328.92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:ЗУ92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602020.92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2215329.27</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153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601978.59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2215369.44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601972.78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2215363.46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601997.20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2215339.64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601868.26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2215160.50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601970.82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2215321.53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601871.99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2215165.18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601950.69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2215337.23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601870.68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2215166.22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601923.37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2215304.51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601870.05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2215165.44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601973.62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2215262.37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601867.55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2215162.37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601980.51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2215256.25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601867.22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2215161.94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601983.97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2215255.00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601865.43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2215163.38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601986.87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2215255.45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lastRenderedPageBreak/>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601863.39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2215165.03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601849.07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2215176.62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601867.95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2215199.94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601987.74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2215272.96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601886.09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2215185.26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602015.33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2215322.02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601886.18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2215186.71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602006.34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2215327.60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601866.58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2215202.14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601967.94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2215306.11</w:t>
            </w:r>
          </w:p>
        </w:tc>
      </w:tr>
      <w:tr w:rsidR="00AB2881" w:rsidRPr="00AB2881" w:rsidTr="00846CCC">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601850.07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2215181.47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601970.52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2215286.32</w:t>
            </w:r>
          </w:p>
        </w:tc>
      </w:tr>
      <w:tr w:rsidR="00AB2881" w:rsidRPr="00AB2881" w:rsidTr="00846CCC">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601848.18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2215182.87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601987.74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2215272.96</w:t>
            </w:r>
          </w:p>
        </w:tc>
      </w:tr>
      <w:tr w:rsidR="00AB2881" w:rsidRPr="00AB2881" w:rsidTr="00846CCC">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601844.77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2215178.67</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p>
        </w:tc>
      </w:tr>
      <w:tr w:rsidR="00AB2881" w:rsidRPr="00AB2881" w:rsidTr="00846CCC">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601862.10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2215165.04</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shd w:val="clear" w:color="auto" w:fill="auto"/>
            <w:vAlign w:val="center"/>
            <w:hideMark/>
          </w:tcPr>
          <w:p w:rsidR="002668E7" w:rsidRPr="00AB2881" w:rsidRDefault="002668E7" w:rsidP="002668E7">
            <w:pPr>
              <w:suppressAutoHyphens w:val="0"/>
              <w:jc w:val="center"/>
              <w:rPr>
                <w:b/>
                <w:bCs/>
                <w:sz w:val="20"/>
                <w:szCs w:val="20"/>
                <w:lang w:eastAsia="ru-RU"/>
              </w:rPr>
            </w:pPr>
          </w:p>
        </w:tc>
      </w:tr>
      <w:tr w:rsidR="00AB2881" w:rsidRPr="00AB2881" w:rsidTr="00846CCC">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601860.70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2215163.30</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shd w:val="clear" w:color="auto" w:fill="auto"/>
            <w:vAlign w:val="center"/>
            <w:hideMark/>
          </w:tcPr>
          <w:p w:rsidR="002668E7" w:rsidRPr="00AB2881" w:rsidRDefault="002668E7" w:rsidP="002668E7">
            <w:pPr>
              <w:suppressAutoHyphens w:val="0"/>
              <w:jc w:val="center"/>
              <w:rPr>
                <w:b/>
                <w:bCs/>
                <w:sz w:val="20"/>
                <w:szCs w:val="20"/>
                <w:lang w:eastAsia="ru-RU"/>
              </w:rPr>
            </w:pPr>
          </w:p>
        </w:tc>
      </w:tr>
      <w:tr w:rsidR="00AB2881" w:rsidRPr="00AB2881" w:rsidTr="00846CCC">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601864.28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2215160.38</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r>
      <w:tr w:rsidR="00AB2881" w:rsidRPr="00AB2881" w:rsidTr="00846CCC">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601865.76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2215162.20</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r>
      <w:tr w:rsidR="00AB2881" w:rsidRPr="00AB2881" w:rsidTr="00846CCC">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601866.51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2215161.63</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r>
      <w:tr w:rsidR="00AB2881" w:rsidRPr="00AB2881" w:rsidTr="00846CCC">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601866.65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2215161.81</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r>
      <w:tr w:rsidR="00AB2881" w:rsidRPr="00AB2881" w:rsidTr="00C2283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601868.26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2215160.50</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r>
      <w:tr w:rsidR="00AB2881" w:rsidRPr="00AB2881" w:rsidTr="00C22837">
        <w:trPr>
          <w:trHeight w:val="227"/>
        </w:trPr>
        <w:tc>
          <w:tcPr>
            <w:tcW w:w="4668" w:type="dxa"/>
            <w:gridSpan w:val="3"/>
            <w:tcBorders>
              <w:top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r>
      <w:tr w:rsidR="00AB2881" w:rsidRPr="00AB2881" w:rsidTr="00C22837">
        <w:trPr>
          <w:trHeight w:val="227"/>
        </w:trPr>
        <w:tc>
          <w:tcPr>
            <w:tcW w:w="4668" w:type="dxa"/>
            <w:gridSpan w:val="3"/>
            <w:shd w:val="clear" w:color="auto" w:fill="auto"/>
            <w:vAlign w:val="center"/>
            <w:hideMark/>
          </w:tcPr>
          <w:p w:rsidR="002668E7" w:rsidRPr="00AB2881" w:rsidRDefault="002668E7" w:rsidP="002668E7">
            <w:pPr>
              <w:suppressAutoHyphens w:val="0"/>
              <w:jc w:val="center"/>
              <w:rPr>
                <w:b/>
                <w:bCs/>
                <w:sz w:val="20"/>
                <w:szCs w:val="20"/>
                <w:lang w:eastAsia="ru-RU"/>
              </w:rPr>
            </w:pPr>
          </w:p>
        </w:tc>
        <w:tc>
          <w:tcPr>
            <w:tcW w:w="425" w:type="dxa"/>
            <w:tcBorders>
              <w:top w:val="nil"/>
              <w:left w:val="nil"/>
              <w:bottom w:val="nil"/>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bottom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tcBorders>
              <w:bottom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tcBorders>
              <w:bottom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p>
        </w:tc>
      </w:tr>
      <w:tr w:rsidR="00AB2881" w:rsidRPr="00AB2881" w:rsidTr="00C22837">
        <w:trPr>
          <w:trHeight w:val="227"/>
        </w:trPr>
        <w:tc>
          <w:tcPr>
            <w:tcW w:w="4668" w:type="dxa"/>
            <w:gridSpan w:val="3"/>
            <w:shd w:val="clear" w:color="auto" w:fill="auto"/>
            <w:vAlign w:val="center"/>
            <w:hideMark/>
          </w:tcPr>
          <w:p w:rsidR="002668E7" w:rsidRPr="00AB2881" w:rsidRDefault="002668E7" w:rsidP="002668E7">
            <w:pPr>
              <w:suppressAutoHyphens w:val="0"/>
              <w:jc w:val="center"/>
              <w:rPr>
                <w:b/>
                <w:bCs/>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:11217:ЗУ95</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36114 кв.м</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602078.70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2214617.47</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602188.03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2214770.23</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602219.35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2214811.85</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602219.27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2214811.88</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602209.28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2214814.31</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602181.22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2214775.25</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602074.07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2214624.85</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601897.35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2214588.92</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601897.92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2214580.65</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602078.70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2214617.47</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Контур2</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600210.39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2214598.09</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600203.78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2214602.81</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600169.48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2214621.55</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600153.82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2214629.63</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600149.58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2214656.58</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600141.00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2214659.45</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600146.54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2214624.39</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600165.72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2214614.49</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600196.27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2214597.79</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600210.39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2214598.09</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Контур3</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600146.47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2214675.40</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600137.40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2214727.47</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600183.53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2214821.18</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600258.29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2214876.44</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600301.92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2214908.92</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600335.95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2214933.23</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600332.79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2214940.84</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600297.22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2214915.38</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600253.53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2214882.88</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600177.21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2214826.44</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600129.06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2214728.67</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600138.16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2214676.71</w:t>
            </w:r>
          </w:p>
        </w:tc>
      </w:tr>
      <w:tr w:rsidR="00AB2881" w:rsidRPr="00AB2881" w:rsidTr="00C22837">
        <w:trPr>
          <w:trHeight w:val="227"/>
        </w:trPr>
        <w:tc>
          <w:tcPr>
            <w:tcW w:w="1124"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1701" w:type="dxa"/>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600146.47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2214675.40</w:t>
            </w:r>
          </w:p>
        </w:tc>
      </w:tr>
      <w:tr w:rsidR="00AB2881" w:rsidRPr="00AB2881" w:rsidTr="00C22837">
        <w:trPr>
          <w:trHeight w:val="227"/>
        </w:trPr>
        <w:tc>
          <w:tcPr>
            <w:tcW w:w="1124" w:type="dxa"/>
            <w:tcBorders>
              <w:bottom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p>
        </w:tc>
        <w:tc>
          <w:tcPr>
            <w:tcW w:w="1843" w:type="dxa"/>
            <w:tcBorders>
              <w:bottom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p>
          <w:p w:rsidR="00C22837" w:rsidRPr="00AB2881" w:rsidRDefault="00C22837" w:rsidP="002668E7">
            <w:pPr>
              <w:suppressAutoHyphens w:val="0"/>
              <w:jc w:val="center"/>
              <w:rPr>
                <w:sz w:val="20"/>
                <w:szCs w:val="20"/>
                <w:lang w:eastAsia="ru-RU"/>
              </w:rPr>
            </w:pPr>
          </w:p>
        </w:tc>
        <w:tc>
          <w:tcPr>
            <w:tcW w:w="1701" w:type="dxa"/>
            <w:tcBorders>
              <w:bottom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Контур4</w:t>
            </w:r>
          </w:p>
        </w:tc>
      </w:tr>
      <w:tr w:rsidR="00AB2881" w:rsidRPr="00AB2881" w:rsidTr="00C2283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lastRenderedPageBreak/>
              <w:t>:ЗУ96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24318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603377.47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2215932.69</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603544.09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2216138.59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603611.53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2216220.74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602622.55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2214730.63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603623.90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2216236.64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602629.76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2214742.87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603533.60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2216322.91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602633.95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2214749.69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603516.97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2216369.28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602660.27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2214793.83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603515.53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2216369.03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602633.39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2214823.46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603502.32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2216403.41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602644.36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2214833.61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603505.36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2216403.61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602651.70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2214840.40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603493.70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2216438.81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602659.04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2214847.19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603437.34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2216482.83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602666.38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2214853.98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603432.09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2216482.81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602673.72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2214860.77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603432.07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2216486.87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602681.06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2214867.56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603428.06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2216490.01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602688.40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2214874.35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603413.72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2216499.46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602695.74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2214881.14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603413.93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2216515.80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602703.08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2214887.93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603404.42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2216515.77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602713.35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2214897.43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603404.24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2216524.96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602723.63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2214906.94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603396.24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2216524.80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602730.97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2214913.73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603396.58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2216507.75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602738.31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2214920.52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603405.80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2216507.77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602745.65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2214927.31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603405.66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2216495.18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602752.99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2214934.11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603423.38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2216483.51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602760.33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2214940.90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603486.86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2216433.99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602767.67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2214947.69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603492.13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2216417.76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602778.67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2214957.86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603509.34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2216366.85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602789.67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2214968.04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603526.65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2216318.45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602797.01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2214974.83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603548.49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2216297.71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602804.35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2214981.62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603552.34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2216294.77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602811.69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2214988.42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603572.56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2216276.07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602819.03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2214995.21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603591.36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2216256.61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602826.37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2215002.00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603613.06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2216235.70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602833.71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2215008.79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603605.58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2216225.53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2215015.58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603537.83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2216143.62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602848.39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2215022.37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603372.12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2215939.08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602891.33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2215062.09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603255.25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2215876.36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602875.69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2215068.06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603246.92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2215868.93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602859.42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2215053.00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603243.90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2215865.61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602849.88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2215044.18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603230.61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2215860.83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602842.54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2215037.39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603211.60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2215852.82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602832.93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2215028.57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603083.51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2215784.97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602823.45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2215019.73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602907.03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2215690.79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602816.11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2215012.94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602861.72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2215667.12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602808.77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2215006.15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602798.98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2215633.23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602801.43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2214999.36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602765.48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2215586.86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602794.09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2214992.57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602772.66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2215582.75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602783.08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2214982.38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602804.57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2215626.76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602772.07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2214972.19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602865.69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2215659.72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602764.73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2214965.40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602910.91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2215683.39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602757.39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2214958.61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603087.48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2215777.57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602750.05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2214951.82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603259.01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2215868.93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602742.71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2214945.03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603377.47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2215932.69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602735.37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2214938.24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602728.03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2214931.45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602719.63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601873.05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2214575.67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602703.40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601872.52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2214583.75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601809.52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2214570.92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601797.61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2214575.29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601761.11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2214567.38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601721.12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2214559.51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602641.51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601710.48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2214550.48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602631.51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601663.71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2214540.54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601613.52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2214530.02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601564.81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2214528.83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602601.51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601415.45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2214526.36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602589.42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601394.70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2214525.50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602579.69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2214918.17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601196.96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2214381.48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602570.95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2214913.31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601116.39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2214322.57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602562.22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2214908.44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601075.83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2214293.31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602553.48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2214903.58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601034.56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2214266.65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602544.74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2214898.72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600995.55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2214241.71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602533.38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2214892.40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600979.83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2214236.79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602532.23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2214891.76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600908.12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2214216.78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602529.89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2214883.31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600859.55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2214202.38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602527.22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2214873.67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600824.24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2214192.68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602524.56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2214864.03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600725.77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2214165.02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602521.89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2214854.39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600674.67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2214148.51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602519.22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2214844.76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600623.21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2214144.23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602516.56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2214835.12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600578.71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2214191.00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602513.89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2214825.48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600574.77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2214190.43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602509.89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2214811.02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600564.64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2214200.24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602471.13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2214821.74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600541.22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2214225.70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602457.04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2214825.51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600539.96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2214225.66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602454.59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2214816.65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600536.44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2214230.91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602448.71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2214793.91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600519.60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2214255.95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602460.57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2214790.71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600437.51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2214349.06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602506.90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2214777.12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600418.16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2214352.31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602507.78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2214779.14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600319.54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2214370.67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602514.42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2214796.34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600296.11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2214413.01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602519.56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2214795.52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600293.10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2214419.62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602527.94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2214825.62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600293.95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2214400.33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602531.67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2214839.12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600314.22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2214363.54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602535.47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2214852.84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600377.17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2214351.54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602539.20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2214866.34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600433.37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2214341.64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602550.77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2214863.14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600531.60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2214230.37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602566.98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2214858.93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600565.17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2214193.21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602549.92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2214797.61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600620.13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2214135.49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602634.95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2214757.76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600676.36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2214140.13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602629.80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2214747.90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600728.18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2214157.00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602621.22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2214731.47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600826.52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2214184.54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602622.55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2214730.63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600861.78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2214194.24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600910.47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2214208.59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600982.36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2214228.53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602496.47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2214784.90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600998.51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2214235.28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602496.91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2214786.85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601038.74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2214259.83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602494.94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2214787.27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601081.74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2214284.76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602494.52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2214785.32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601121.23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2214316.20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602496.47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2214784.90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601201.68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2214375.02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:ЗУ97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601397.48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2214517.60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1670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601415.67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2214518.36</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601564.99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2214520.83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601614.78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2214519.67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602629.80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2214747.90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601665.54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2214532.76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602634.95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2214757.76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601712.14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2214542.66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602549.92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2214797.61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601725.92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2214538.38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602566.98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2214858.93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601799.79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2214553.37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602550.77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2214863.14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601811.16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2214563.08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602547.03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2214849.64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601873.05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2214575.67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602535.47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2214852.84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602531.67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2214839.12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602543.23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2214835.92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600287.31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2214413.04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602539.50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2214822.42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600286.18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2214434.87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602527.94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2214825.62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600275.35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2214458.68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602519.56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2214795.52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600237.35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2214516.36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602530.89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2214793.70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600238.24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2214578.22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602549.92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2214797.61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600220.88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2214590.60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602634.95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2214757.76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600221.10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2214580.62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602629.80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2214747.90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600230.18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2214574.14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600229.31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2214514.02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5607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600268.33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2214454.80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600287.31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2214413.04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:ЗУ99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602743.70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2215002.86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1284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602706.32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2214988.60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602705.31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2214986.39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602684.68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2214986.77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602875.69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2215068.06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602684.68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2214987.87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602874.97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2215116.37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602551.44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2214979.83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602837.33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2215076.90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602500.41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2214922.41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602859.42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2215053.00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602481.66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2214885.99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602875.69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2215068.06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602464.66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2214852.97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:ЗУ100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602457.04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2214825.51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9842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602471.13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2214821.74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602474.97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2214836.25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602477.64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2214845.88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602757.91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2215016.01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602480.14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2214855.56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602757.32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2215038.46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602482.64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2214865.24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602752.11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2215028.14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602485.14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2214874.92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602705.46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2215109.99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602487.59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2214884.61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602662.69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2215182.33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602490.03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2214894.32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602626.54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2215249.31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602506.41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2214923.20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602427.00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2215077.80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602525.28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2214933.69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602517.93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2215129.22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602534.02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2214938.55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602584.40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2215167.18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602542.76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2214943.42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602614.06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2215183.77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602551.50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2214948.28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602622.93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2215167.03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602560.23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2214953.14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602667.50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2215166.84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602579.21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602735.19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2215052.00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602601.51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602712.23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2215001.63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602706.32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2214988.60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602743.70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2215002.86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602631.51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602754.71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2215013.05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602641.51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602757.91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2215016.01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:ЗУ101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7395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602671.51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602690.78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2214963.70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602709.05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2215163.89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602699.66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2214962.12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602731.15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2215193.83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602707.00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2214968.91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602692.91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2215220.32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602714.34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2214975.70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602719.85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2215256.53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602721.68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2214982.49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602737.67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2215243.44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602729.02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2214989.28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602742.64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2215250.21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602736.36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2214996.07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602761.68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2215236.40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602743.70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2215002.86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602761.68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2215235.22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:ЗУ102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602763.78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2215238.07</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6376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602763.55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2215273.15</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602752.70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2215273.33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602752.70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2215259.41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602777.10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2215016.52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602738.70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2215259.41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602774.58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2215099.12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602738.71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2215273.57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602773.40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2215157.16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602656.39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2215274.96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602771.86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2215215.14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602626.54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2215249.31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602770.78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2215272.87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602662.69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2215182.33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602763.55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2215273.15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602662.76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2215206.61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602763.78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2215238.07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602709.05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2215163.89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602761.68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2215235.22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:ЗУ103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602731.15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2215193.83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3544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602709.05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2215163.89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602734.05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2215140.82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2215119.98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602983.84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2215110.93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602760.59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2215044.95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602982.70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2215123.29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602757.32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2215038.46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602915.49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2215120.72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602757.91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2215016.01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602874.97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2215116.37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602772.06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2215016.39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602875.69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2215068.06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602777.10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2215016.52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602891.33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2215062.09</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602902.31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2215071.50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17947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602898.03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2215076.24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602925.92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2215088.22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602931.93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2215090.09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2215178.34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602935.80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2215091.34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602993.27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2215188.32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602967.40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2215106.41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602989.85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602983.84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2215110.93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2215178.34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:ЗУ105</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5095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603112.25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2215179.07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603008.18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2215368.43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602921.79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2215274.85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602999.42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2215440.63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602921.79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2215381.05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602989.36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2215443.81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602921.44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2215465.25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602989.05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2215381.05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602876.31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2215479.49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602989.05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602862.84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2215461.64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602921.79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602912.01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2215403.35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602915.71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2215274.80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602912.01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2215386.87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602915.70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2215268.85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602912.01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2215366.45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602975.71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2215268.81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602857.86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2215314.99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603025.16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2215268.79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602915.76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2215314.99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603025.61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2215259.72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602915.71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2215274.80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603025.26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2215250.04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602921.79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2215274.85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603024.08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2215240.44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:ЗУ106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603022.07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2215230.96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661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603019.26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2215221.70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603015.67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2215212.71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603011.32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2215204.06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602692.77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2215314.98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603006.24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2215195.82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602692.77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2215396.79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603000.48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2215188.04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602692.77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2215425.22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602997.26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2215184.40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602686.77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2215425.22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602993.27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2215188.32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602686.77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2215314.97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603001.82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2215179.90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602692.77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2215314.98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602992.00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2215169.93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:ЗУ107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2215178.34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4221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602987.37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2215174.49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602979.49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2215167.78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602971.45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2215162.09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602615.47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2215504.06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602962.94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2215157.12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602597.44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2215545.08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602954.04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2215152.90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602524.79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2215512.44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602944.80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2215149.48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602531.13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2215490.78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602935.30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2215146.87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602508.70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2215480.77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602925.61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2215145.09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602513.34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2215458.72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602915.53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2215144.14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602547.61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2215474.38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602915.49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2215120.72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602615.47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2215504.06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602982.70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2215123.29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:ЗУ108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603112.25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2215179.07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2162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603013.29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2215344.94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602495.24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2215709.02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603013.29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2215358.94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602490.38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2215722.28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603001.29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2215358.94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602489.31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2215725.20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603001.29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2215344.94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602486.00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2215734.24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603013.29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2215344.94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602466.81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2215788.43</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602456.89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2215783.81</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3394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602448.09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2215779.71</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602463.44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2215701.43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602495.24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2215709.02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602414.62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2215743.89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:ЗУ110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602412.60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2215759.38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5895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602405.12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2215755.04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602405.32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2215754.71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602401.53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2215752.52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602347.29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2215671.55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602401.39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2215752.84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602339.65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2215700.56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602395.52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2215749.44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602335.19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2215696.57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602395.83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2215748.90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602332.22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2215694.71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602391.98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2215746.67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602328.88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2215700.05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602391.64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2215747.20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602331.85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2215701.91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602378.82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2215739.62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602307.37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2215742.68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602379.13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2215739.12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602212.60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2215692.92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602375.28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2215736.88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602245.04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2215636.04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602374.96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2215737.49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602278.50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2215653.43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602369.14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2215734.03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602347.29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2215671.55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602369.41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2215733.45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602365.57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2215731.21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602365.21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2215731.73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602315.70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2215712.95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602352.44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2215724.22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602311.61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2215719.79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602352.70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2215723.69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602312.14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2215720.11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602348.86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2215721.45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602309.35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2215724.69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602348.53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2215722.02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602308.92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2215724.43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602342.66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2215718.56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602306.01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2215729.51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602342.99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2215718.03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602224.57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2215681.61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602339.15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2215715.78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602228.04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2215675.94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602338.78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2215716.33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602227.30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2215675.46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602331.51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2215712.04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602229.52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2215671.71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602322.11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2215728.20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602230.43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2215672.22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602403.77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2215774.70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602234.46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2215665.81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602406.34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2215770.08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602241.53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2215669.94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602406.86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2215770.29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602241.81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2215669.49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602408.79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2215766.85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602245.61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2215671.76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602408.40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2215766.60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602245.38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2215672.17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602412.60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2215759.38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602251.21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2215675.80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602407.54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2215778.72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602251.56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2215675.19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602402.51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2215792.63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602255.40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2215677.43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602401.94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2215792.33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602255.09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2215677.92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602307.37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2215742.68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602267.40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2215685.18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602331.85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2215701.91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602267.67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2215684.71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602335.19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2215696.57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602271.47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2215686.94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602339.65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2215700.56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602271.17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2215687.70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602414.62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2215743.89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602277.17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2215690.89</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:ЗУ111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602277.47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2215690.38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36534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602281.33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2215692.66</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602281.12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2215693.01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602293.83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2215700.79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602433.27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2215652.06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602294.12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2215700.29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602425.14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2215692.06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602297.94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2215702.53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602347.29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2215671.55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602297.65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2215702.98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602278.50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2215653.43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602303.58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2215706.43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602245.04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2215636.04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602303.87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2215705.91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602178.11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2215601.25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602307.72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2215708.16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602164.21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2215594.03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602307.53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2215708.48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602145.88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2215582.76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602315.70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2215712.95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602093.28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2215543.07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:ЗУ112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602061.58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2215510.69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2075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602026.72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2215475.09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601998.46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2215448.25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601942.54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2215390.77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602245.04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2215636.04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601850.89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2215281.42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602212.60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2215692.92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601791.57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2215212.04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602154.68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2215662.51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601751.76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2215164.95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602146.60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2215655.20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601754.41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2215162.76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602178.11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2215601.25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601746.73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2215153.50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602245.04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2215636.04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601747.81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2215152.61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601744.27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2215148.31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601745.92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2215146.94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602232.68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2215641.75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601733.83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2215132.29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602219.41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2215664.97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601728.13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2215137.00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602217.64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2215663.93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601720.80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2215128.33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602204.84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2215686.26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601750.84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2215100.80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602195.14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2215680.63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601787.62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2215144.31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602173.68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2215668.20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601822.59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2215185.67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602158.40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2215659.34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601825.16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2215188.68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602162.36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2215652.38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601821.23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2215191.76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602172.04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2215635.28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601848.72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2215224.97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602183.48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2215616.02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601853.07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2215221.32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602184.43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2215614.41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601881.97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2215255.11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602199.26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2215622.80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601923.37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2215304.51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602199.63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2215623.01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601950.69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2215337.23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602231.36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2215641.01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601972.78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2215363.46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602231.81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2215641.25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601978.59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2215369.44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602232.68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2215641.75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602027.45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2215419.66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:ЗУ113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602077.63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2215469.84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1430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602119.61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2215511.83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602157.68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2215538.73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602161.63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2215541.52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602178.11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2215601.25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602155.18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2215552.49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602146.60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2215655.20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602176.72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2215565.15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602118.63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2215629.90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602182.11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2215555.99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602119.00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2215629.38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602212.53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2215572.33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602131.77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2215637.50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602293.41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2215615.25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602135.94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2215630.94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602383.09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2215638.86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602123.14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2215622.87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602433.27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2215652.06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602129.16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2215609.78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602131.88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2215605.54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3678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602134.53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2215607.18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602150.20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2215616.80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602164.21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2215594.03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602129.16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2215609.78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602178.11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2215601.25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2215622.87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2215629.38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602118.63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2215629.90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602148.12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2215635.84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602035.20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2215554.42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602143.69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2215643.74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602036.75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2215551.75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602142.23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2215642.96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602044.03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2215556.33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602142.60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2215642.26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602046.77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2215558.12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602138.50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2215640.07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602059.41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2215565.90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602140.50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2215636.32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602062.31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2215567.64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602142.34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2215637.26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602074.71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2215575.34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602144.15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2215633.73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602077.68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2215577.05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602148.12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2215635.84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602090.15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2215584.99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:ЗУ115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602092.82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2215586.55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1178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602105.44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2215594.65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602108.12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2215596.22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602120.66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2215604.24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602026.72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2215475.09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602123.72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2215606.36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602061.58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2215510.69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602129.16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2215609.78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602053.64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2215526.19</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602036.34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2215515.33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602023.48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2215535.89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602145.88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2215582.76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602036.99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2215545.31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602137.97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2215595.59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602039.66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2215547.12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602133.60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2215592.82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602036.75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2215551.75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602134.00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2215592.17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602035.20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2215554.42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602127.93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2215588.38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602015.98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2215537.03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602127.54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2215589.01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602030.41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2215501.35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602115.50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2215581.48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602029.86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2215488.05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602115.95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2215580.77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602026.72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2215475.09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2215577.14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:ЗУ116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602109.77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2215577.85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3406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602101.62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2215572.67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602102.00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2215572.06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602096.20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2215568.41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602238.35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2215514.36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602095.83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2215569.04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602231.85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2215528.83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602084.84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2215562.15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602212.53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2215572.33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602085.23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2215561.52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602182.11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2215555.99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602079.58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2215557.97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602186.87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2215547.92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602079.21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2215558.58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602165.31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2215535.25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602070.89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2215553.32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602161.63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2215541.52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602071.20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2215552.83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602157.68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2215538.73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602065.46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2215549.20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602177.56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2215508.85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602065.16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2215549.69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602181.65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2215499.91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602054.54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2215543.07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602185.74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2215490.97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602054.83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2215542.59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602238.35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2215514.36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602048.90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2215538.90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:ЗУ117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602048.65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2215539.32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3608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602046.49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2215537.96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602053.81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2215526.30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602053.64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2215526.19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602181.65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2215499.91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602061.58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2215510.69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602177.56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2215508.85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602093.28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2215543.07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602157.68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2215538.73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602145.88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2215582.76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602119.61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2215511.83</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602077.63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2215469.84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602111.69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2215436.96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602045.21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2215538.33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602124.58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2215452.34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602036.75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2215551.75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602164.27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2215486.10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602039.66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2215547.12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602181.65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2215499.91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602045.21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2215538.33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5231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602129.98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2215461.56</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602131.56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2215463.24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602166.15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2215499.73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602021.12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2215328.93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602166.79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2215500.41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602111.69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2215436.96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602161.39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2215505.52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602077.63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2215469.84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602151.90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2215514.47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602027.45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2215419.66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602146.25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2215508.45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601972.78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2215363.46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602145.83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2215508.88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601978.59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2215369.44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602139.30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2215501.96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602020.92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2215329.27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602139.71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2215501.60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602021.12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2215328.93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602127.58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2215488.71</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602127.10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2215489.09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602120.58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2215482.15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602016.06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2215338.71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602121.12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2215481.73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602019.39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2215342.26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602115.17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2215475.50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602077.46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2215403.95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602124.69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2215466.57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602088.03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2215415.22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602129.98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2215461.56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602081.83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2215421.06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:ЗУ119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602072.41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2215429.97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5243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602066.41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2215423.53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602065.96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2215423.95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602060.44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2215418.06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601905.31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2215178.19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602059.46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2215417.00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601973.62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2215262.37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602059.89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2215416.55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601923.37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2215304.51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602048.10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2215404.07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601881.97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2215255.11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602047.67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2215404.45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601853.07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2215221.32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602041.12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2215397.45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601861.39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2215214.32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602041.64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2215396.97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601878.75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2215200.47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602031.73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2215386.28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601884.07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2215207.08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602031.10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2215386.76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601883.60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2215207.44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602012.95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2215366.41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601889.57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2215214.86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602012.46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2215366.88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601890.04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2215214.51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602005.95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2215359.93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601901.29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2215228.22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602006.33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2215359.58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601900.90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2215228.49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602003.49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2215356.54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601906.87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2215235.98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602000.54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2215353.29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601907.40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2215235.61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602010.00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2215344.42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601916.52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2215247.04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602016.06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2215338.71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601916.18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2215247.28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601922.23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2215254.70</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1396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601922.60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2215254.39</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601933.55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2215267.68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601933.26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2215267.93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601882.52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2215144.93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601939.23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2215275.43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601886.75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2215155.23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601939.60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2215275.14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601905.31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2215178.19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601945.04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2215281.72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601892.72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2215188.73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601958.97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2215269.88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601878.75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2215200.47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601958.77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2215268.53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601861.39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2215214.32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601952.17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2215260.78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601837.60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2215184.41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601949.22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2215256.92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601844.77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2215178.67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601935.95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2215240.95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601848.18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2215182.87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601932.92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2215237.32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601850.07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2215181.47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601919.50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2215220.94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601866.58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2215202.14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601916.40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2215217.39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601886.18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2215186.71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601903.13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2215201.11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601886.09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2215185.26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601892.72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2215188.73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601870.68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2215166.22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601905.31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2215178.19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601871.99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2215165.18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:ЗУ121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601868.26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2215160.50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3691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601866.65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2215161.81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601866.51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2215161.63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601865.76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2215162.20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601875.94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2215111.15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601864.28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2215160.38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601881.08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2215141.39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601865.66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2215159.29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601882.52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2215144.93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601864.46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2215157.88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601864.46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2215157.88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601882.52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2215144.93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601825.16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2215188.68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601822.59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2215185.67</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1844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601787.62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2215144.31</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601832.96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2215105.47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601875.94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2215111.15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601796.97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2215062.78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601807.11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2215074.77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601772.68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2215103.74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601830.04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2215114.04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601794.53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2215129.70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601837.17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2215122.31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601828.96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2215100.72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601841.09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2215127.36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601829.62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2215101.35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601853.11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2215141.94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601832.96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2215105.47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601857.12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2215146.83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601787.62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2215144.31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601864.13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2215155.42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601750.84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2215100.80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601850.84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2215166.42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601796.97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2215062.78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601845.41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2215159.84</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:ЗУ123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601844.86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2215160.29</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2457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601838.98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2215152.72</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601839.43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2215152.27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601828.43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2215138.85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601832.45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2215033.54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601827.91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2215139.23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601871.82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2215079.89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601821.91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2215131.85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601875.94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2215111.15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601822.34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2215131.50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601832.96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2215105.47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601816.99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2215124.87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601829.62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2215101.35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601826.84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2215116.86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601860.74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2215075.55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601830.04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2215114.04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601847.33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2215059.41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:ЗУ124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601844.94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2215061.39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3757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601844.16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2215060.54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601831.84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2215070.77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601832.56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2215071.65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601926.82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2214955.78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601829.94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2215073.82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601934.24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2214964.46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601829.10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2215072.81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601893.78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2214998.87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601816.82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2215083.30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601896.35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2215001.89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601817.58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2215084.14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601894.00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2215003.82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601816.11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2215085.41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601893.03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2215002.65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601807.11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2215074.77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601880.73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2215012.80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601796.97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2215062.78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601881.70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2215013.97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601832.45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2215033.54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601878.98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2215016.23</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601878.01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2215015.05</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18685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601865.65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2215025.26</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601866.62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2215026.42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601863.95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2215028.63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602091.88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2214883.65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601862.98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2215027.46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602103.68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2214909.30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601850.66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2215037.64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2214922.82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601851.62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2215038.82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602114.02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2214928.23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601849.29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2215040.75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602115.69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2214939.03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601861.20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2215055.18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602114.17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2214946.81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601903.58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2215020.18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602109.75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2214957.63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601912.71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2215031.23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602097.56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2214970.59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601926.98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2215019.37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602087.80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2214981.57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601925.06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2215017.07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602080.03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2214988.74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601926.21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2215016.11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602071.94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2214994.69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601915.96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2215003.78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602052.77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2215005.58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601914.81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2215004.74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602023.54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2215022.48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601912.90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2215002.43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602008.53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2215027.86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601922.61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2214994.14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601979.63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2215038.18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601917.59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2214998.42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601958.57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2215045.73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601937.34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2215023.03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601937.34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2215023.03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601915.29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2215042.59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601917.59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2214998.42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601871.82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2215079.89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601922.61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2214994.14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601832.45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2215033.54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601943.99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2214975.87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601926.82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2214955.78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601934.27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2214964.44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:ЗУ126</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601926.82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2214955.78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2750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601924.88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2214953.50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601961.51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2214928.14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602002.12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2214909.45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602448.71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2214793.91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602038.21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2214897.77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602454.59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2214816.65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602052.89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2214893.73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602377.91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2214837.90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602056.07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2214906.15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602330.42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2214851.15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602085.13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2214898.70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602350.85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2214820.30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602081.87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2214885.98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602448.71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2214793.91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602091.88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2214883.65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:ЗУ127</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:ЗУ128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1567 кв.м</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529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602845.18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2215314.99</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2215490.78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602815.03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2215327.40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602524.79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2215512.44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602779.09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2215342.52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602504.00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2215503.10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602779.09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2215425.22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602508.70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2215480.77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602773.09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2215425.22</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602531.13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2215490.78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602773.09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2215396.79</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602773.09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2215314.98</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1614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602845.18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2215314.99</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:ЗУ143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1169 кв.м</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602835.47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2214914.80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602819.15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2214932.45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602809.53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2214924.52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602765.66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2214852.13</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602797.97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2214914.98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602747.36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2214873.35</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602790.23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2214908.59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602740.88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2214867.58</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602782.49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2214902.21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602730.43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2214858.27</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602774.83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2214895.90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602722.98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2214851.64</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602771.10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2214892.82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602716.77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2214846.10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602789.16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2214872.07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602736.75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2214824.20</w:t>
            </w: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602835.47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2214914.80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602765.66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2214852.13</w:t>
            </w: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:ЗУ149</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tcBorders>
              <w:top w:val="single" w:sz="4" w:space="0" w:color="auto"/>
            </w:tcBorders>
            <w:shd w:val="clear" w:color="auto" w:fill="auto"/>
            <w:noWrap/>
            <w:vAlign w:val="bottom"/>
            <w:hideMark/>
          </w:tcPr>
          <w:p w:rsidR="002668E7" w:rsidRPr="00AB2881" w:rsidRDefault="002668E7" w:rsidP="002668E7">
            <w:pPr>
              <w:suppressAutoHyphens w:val="0"/>
              <w:rPr>
                <w:sz w:val="20"/>
                <w:szCs w:val="20"/>
                <w:lang w:eastAsia="ru-RU"/>
              </w:rPr>
            </w:pPr>
          </w:p>
        </w:tc>
        <w:tc>
          <w:tcPr>
            <w:tcW w:w="1701" w:type="dxa"/>
            <w:tcBorders>
              <w:top w:val="single" w:sz="4" w:space="0" w:color="auto"/>
            </w:tcBorders>
            <w:shd w:val="clear" w:color="auto" w:fill="auto"/>
            <w:noWrap/>
            <w:vAlign w:val="bottom"/>
            <w:hideMark/>
          </w:tcPr>
          <w:p w:rsidR="002668E7" w:rsidRPr="00AB2881" w:rsidRDefault="002668E7" w:rsidP="002668E7">
            <w:pPr>
              <w:suppressAutoHyphens w:val="0"/>
              <w:rPr>
                <w:sz w:val="20"/>
                <w:szCs w:val="20"/>
                <w:lang w:eastAsia="ru-RU"/>
              </w:rPr>
            </w:pPr>
          </w:p>
        </w:tc>
        <w:tc>
          <w:tcPr>
            <w:tcW w:w="1843" w:type="dxa"/>
            <w:tcBorders>
              <w:top w:val="single" w:sz="4" w:space="0" w:color="auto"/>
            </w:tcBorders>
            <w:shd w:val="clear" w:color="auto" w:fill="auto"/>
            <w:noWrap/>
            <w:vAlign w:val="bottom"/>
            <w:hideMark/>
          </w:tcPr>
          <w:p w:rsidR="002668E7" w:rsidRPr="00AB2881" w:rsidRDefault="002668E7" w:rsidP="002668E7">
            <w:pPr>
              <w:suppressAutoHyphens w:val="0"/>
              <w:rPr>
                <w:sz w:val="20"/>
                <w:szCs w:val="20"/>
                <w:lang w:eastAsia="ru-RU"/>
              </w:rPr>
            </w:pP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Площадь 973 кв.м</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shd w:val="clear" w:color="auto" w:fill="auto"/>
            <w:noWrap/>
            <w:vAlign w:val="bottom"/>
            <w:hideMark/>
          </w:tcPr>
          <w:p w:rsidR="002668E7" w:rsidRPr="00AB2881" w:rsidRDefault="002668E7" w:rsidP="002668E7">
            <w:pPr>
              <w:suppressAutoHyphens w:val="0"/>
              <w:rPr>
                <w:sz w:val="20"/>
                <w:szCs w:val="20"/>
                <w:lang w:eastAsia="ru-RU"/>
              </w:rPr>
            </w:pPr>
          </w:p>
        </w:tc>
        <w:tc>
          <w:tcPr>
            <w:tcW w:w="1701" w:type="dxa"/>
            <w:shd w:val="clear" w:color="auto" w:fill="auto"/>
            <w:noWrap/>
            <w:vAlign w:val="bottom"/>
            <w:hideMark/>
          </w:tcPr>
          <w:p w:rsidR="002668E7" w:rsidRPr="00AB2881" w:rsidRDefault="002668E7" w:rsidP="002668E7">
            <w:pPr>
              <w:suppressAutoHyphens w:val="0"/>
              <w:rPr>
                <w:sz w:val="20"/>
                <w:szCs w:val="20"/>
                <w:lang w:eastAsia="ru-RU"/>
              </w:rPr>
            </w:pPr>
          </w:p>
        </w:tc>
        <w:tc>
          <w:tcPr>
            <w:tcW w:w="1843" w:type="dxa"/>
            <w:shd w:val="clear" w:color="auto" w:fill="auto"/>
            <w:noWrap/>
            <w:vAlign w:val="bottom"/>
            <w:hideMark/>
          </w:tcPr>
          <w:p w:rsidR="002668E7" w:rsidRPr="00AB2881" w:rsidRDefault="002668E7" w:rsidP="002668E7">
            <w:pPr>
              <w:suppressAutoHyphens w:val="0"/>
              <w:rPr>
                <w:sz w:val="20"/>
                <w:szCs w:val="20"/>
                <w:lang w:eastAsia="ru-RU"/>
              </w:rPr>
            </w:pPr>
          </w:p>
        </w:tc>
      </w:tr>
      <w:tr w:rsidR="00AB2881" w:rsidRPr="00AB2881" w:rsidTr="002668E7">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b/>
                <w:bCs/>
                <w:sz w:val="20"/>
                <w:szCs w:val="20"/>
                <w:lang w:eastAsia="ru-RU"/>
              </w:rPr>
            </w:pPr>
          </w:p>
        </w:tc>
        <w:tc>
          <w:tcPr>
            <w:tcW w:w="1134" w:type="dxa"/>
            <w:shd w:val="clear" w:color="auto" w:fill="auto"/>
            <w:noWrap/>
            <w:vAlign w:val="bottom"/>
            <w:hideMark/>
          </w:tcPr>
          <w:p w:rsidR="002668E7" w:rsidRPr="00AB2881" w:rsidRDefault="002668E7" w:rsidP="002668E7">
            <w:pPr>
              <w:suppressAutoHyphens w:val="0"/>
              <w:rPr>
                <w:sz w:val="20"/>
                <w:szCs w:val="20"/>
                <w:lang w:eastAsia="ru-RU"/>
              </w:rPr>
            </w:pPr>
          </w:p>
        </w:tc>
        <w:tc>
          <w:tcPr>
            <w:tcW w:w="1701" w:type="dxa"/>
            <w:shd w:val="clear" w:color="auto" w:fill="auto"/>
            <w:noWrap/>
            <w:vAlign w:val="bottom"/>
            <w:hideMark/>
          </w:tcPr>
          <w:p w:rsidR="002668E7" w:rsidRPr="00AB2881" w:rsidRDefault="002668E7" w:rsidP="002668E7">
            <w:pPr>
              <w:suppressAutoHyphens w:val="0"/>
              <w:rPr>
                <w:sz w:val="20"/>
                <w:szCs w:val="20"/>
                <w:lang w:eastAsia="ru-RU"/>
              </w:rPr>
            </w:pPr>
          </w:p>
        </w:tc>
        <w:tc>
          <w:tcPr>
            <w:tcW w:w="1843" w:type="dxa"/>
            <w:shd w:val="clear" w:color="auto" w:fill="auto"/>
            <w:noWrap/>
            <w:vAlign w:val="bottom"/>
            <w:hideMark/>
          </w:tcPr>
          <w:p w:rsidR="002668E7" w:rsidRPr="00AB2881" w:rsidRDefault="002668E7" w:rsidP="002668E7">
            <w:pPr>
              <w:suppressAutoHyphens w:val="0"/>
              <w:rPr>
                <w:sz w:val="20"/>
                <w:szCs w:val="20"/>
                <w:lang w:eastAsia="ru-RU"/>
              </w:rPr>
            </w:pP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shd w:val="clear" w:color="auto" w:fill="auto"/>
            <w:noWrap/>
            <w:vAlign w:val="bottom"/>
            <w:hideMark/>
          </w:tcPr>
          <w:p w:rsidR="002668E7" w:rsidRPr="00AB2881" w:rsidRDefault="002668E7" w:rsidP="002668E7">
            <w:pPr>
              <w:suppressAutoHyphens w:val="0"/>
              <w:rPr>
                <w:sz w:val="20"/>
                <w:szCs w:val="20"/>
                <w:lang w:eastAsia="ru-RU"/>
              </w:rPr>
            </w:pPr>
          </w:p>
        </w:tc>
        <w:tc>
          <w:tcPr>
            <w:tcW w:w="1701" w:type="dxa"/>
            <w:shd w:val="clear" w:color="auto" w:fill="auto"/>
            <w:noWrap/>
            <w:vAlign w:val="bottom"/>
            <w:hideMark/>
          </w:tcPr>
          <w:p w:rsidR="002668E7" w:rsidRPr="00AB2881" w:rsidRDefault="002668E7" w:rsidP="002668E7">
            <w:pPr>
              <w:suppressAutoHyphens w:val="0"/>
              <w:rPr>
                <w:sz w:val="20"/>
                <w:szCs w:val="20"/>
                <w:lang w:eastAsia="ru-RU"/>
              </w:rPr>
            </w:pPr>
          </w:p>
        </w:tc>
        <w:tc>
          <w:tcPr>
            <w:tcW w:w="1843" w:type="dxa"/>
            <w:shd w:val="clear" w:color="auto" w:fill="auto"/>
            <w:noWrap/>
            <w:vAlign w:val="bottom"/>
            <w:hideMark/>
          </w:tcPr>
          <w:p w:rsidR="002668E7" w:rsidRPr="00AB2881" w:rsidRDefault="002668E7" w:rsidP="002668E7">
            <w:pPr>
              <w:suppressAutoHyphens w:val="0"/>
              <w:rPr>
                <w:sz w:val="20"/>
                <w:szCs w:val="20"/>
                <w:lang w:eastAsia="ru-RU"/>
              </w:rPr>
            </w:pP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601997.20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2215339.64</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shd w:val="clear" w:color="auto" w:fill="auto"/>
            <w:noWrap/>
            <w:vAlign w:val="bottom"/>
            <w:hideMark/>
          </w:tcPr>
          <w:p w:rsidR="002668E7" w:rsidRPr="00AB2881" w:rsidRDefault="002668E7" w:rsidP="002668E7">
            <w:pPr>
              <w:suppressAutoHyphens w:val="0"/>
              <w:rPr>
                <w:sz w:val="20"/>
                <w:szCs w:val="20"/>
                <w:lang w:eastAsia="ru-RU"/>
              </w:rPr>
            </w:pPr>
          </w:p>
        </w:tc>
        <w:tc>
          <w:tcPr>
            <w:tcW w:w="1701" w:type="dxa"/>
            <w:shd w:val="clear" w:color="auto" w:fill="auto"/>
            <w:noWrap/>
            <w:vAlign w:val="bottom"/>
            <w:hideMark/>
          </w:tcPr>
          <w:p w:rsidR="002668E7" w:rsidRPr="00AB2881" w:rsidRDefault="002668E7" w:rsidP="002668E7">
            <w:pPr>
              <w:suppressAutoHyphens w:val="0"/>
              <w:rPr>
                <w:sz w:val="20"/>
                <w:szCs w:val="20"/>
                <w:lang w:eastAsia="ru-RU"/>
              </w:rPr>
            </w:pPr>
          </w:p>
        </w:tc>
        <w:tc>
          <w:tcPr>
            <w:tcW w:w="1843" w:type="dxa"/>
            <w:shd w:val="clear" w:color="auto" w:fill="auto"/>
            <w:noWrap/>
            <w:vAlign w:val="bottom"/>
            <w:hideMark/>
          </w:tcPr>
          <w:p w:rsidR="002668E7" w:rsidRPr="00AB2881" w:rsidRDefault="002668E7" w:rsidP="002668E7">
            <w:pPr>
              <w:suppressAutoHyphens w:val="0"/>
              <w:rPr>
                <w:sz w:val="20"/>
                <w:szCs w:val="20"/>
                <w:lang w:eastAsia="ru-RU"/>
              </w:rPr>
            </w:pP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601972.78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2215363.46</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shd w:val="clear" w:color="auto" w:fill="auto"/>
            <w:noWrap/>
            <w:vAlign w:val="bottom"/>
            <w:hideMark/>
          </w:tcPr>
          <w:p w:rsidR="002668E7" w:rsidRPr="00AB2881" w:rsidRDefault="002668E7" w:rsidP="002668E7">
            <w:pPr>
              <w:suppressAutoHyphens w:val="0"/>
              <w:rPr>
                <w:sz w:val="20"/>
                <w:szCs w:val="20"/>
                <w:lang w:eastAsia="ru-RU"/>
              </w:rPr>
            </w:pPr>
          </w:p>
        </w:tc>
        <w:tc>
          <w:tcPr>
            <w:tcW w:w="1701" w:type="dxa"/>
            <w:shd w:val="clear" w:color="auto" w:fill="auto"/>
            <w:noWrap/>
            <w:vAlign w:val="bottom"/>
            <w:hideMark/>
          </w:tcPr>
          <w:p w:rsidR="002668E7" w:rsidRPr="00AB2881" w:rsidRDefault="002668E7" w:rsidP="002668E7">
            <w:pPr>
              <w:suppressAutoHyphens w:val="0"/>
              <w:rPr>
                <w:sz w:val="20"/>
                <w:szCs w:val="20"/>
                <w:lang w:eastAsia="ru-RU"/>
              </w:rPr>
            </w:pPr>
          </w:p>
        </w:tc>
        <w:tc>
          <w:tcPr>
            <w:tcW w:w="1843" w:type="dxa"/>
            <w:shd w:val="clear" w:color="auto" w:fill="auto"/>
            <w:noWrap/>
            <w:vAlign w:val="bottom"/>
            <w:hideMark/>
          </w:tcPr>
          <w:p w:rsidR="002668E7" w:rsidRPr="00AB2881" w:rsidRDefault="002668E7" w:rsidP="002668E7">
            <w:pPr>
              <w:suppressAutoHyphens w:val="0"/>
              <w:rPr>
                <w:sz w:val="20"/>
                <w:szCs w:val="20"/>
                <w:lang w:eastAsia="ru-RU"/>
              </w:rPr>
            </w:pP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601950.69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2215337.23</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shd w:val="clear" w:color="auto" w:fill="auto"/>
            <w:noWrap/>
            <w:vAlign w:val="bottom"/>
            <w:hideMark/>
          </w:tcPr>
          <w:p w:rsidR="002668E7" w:rsidRPr="00AB2881" w:rsidRDefault="002668E7" w:rsidP="002668E7">
            <w:pPr>
              <w:suppressAutoHyphens w:val="0"/>
              <w:rPr>
                <w:sz w:val="20"/>
                <w:szCs w:val="20"/>
                <w:lang w:eastAsia="ru-RU"/>
              </w:rPr>
            </w:pPr>
          </w:p>
        </w:tc>
        <w:tc>
          <w:tcPr>
            <w:tcW w:w="1701" w:type="dxa"/>
            <w:shd w:val="clear" w:color="auto" w:fill="auto"/>
            <w:noWrap/>
            <w:vAlign w:val="bottom"/>
            <w:hideMark/>
          </w:tcPr>
          <w:p w:rsidR="002668E7" w:rsidRPr="00AB2881" w:rsidRDefault="002668E7" w:rsidP="002668E7">
            <w:pPr>
              <w:suppressAutoHyphens w:val="0"/>
              <w:rPr>
                <w:sz w:val="20"/>
                <w:szCs w:val="20"/>
                <w:lang w:eastAsia="ru-RU"/>
              </w:rPr>
            </w:pPr>
          </w:p>
        </w:tc>
        <w:tc>
          <w:tcPr>
            <w:tcW w:w="1843" w:type="dxa"/>
            <w:shd w:val="clear" w:color="auto" w:fill="auto"/>
            <w:noWrap/>
            <w:vAlign w:val="bottom"/>
            <w:hideMark/>
          </w:tcPr>
          <w:p w:rsidR="002668E7" w:rsidRPr="00AB2881" w:rsidRDefault="002668E7" w:rsidP="002668E7">
            <w:pPr>
              <w:suppressAutoHyphens w:val="0"/>
              <w:rPr>
                <w:sz w:val="20"/>
                <w:szCs w:val="20"/>
                <w:lang w:eastAsia="ru-RU"/>
              </w:rPr>
            </w:pP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601970.82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2215321.53</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shd w:val="clear" w:color="auto" w:fill="auto"/>
            <w:noWrap/>
            <w:vAlign w:val="bottom"/>
            <w:hideMark/>
          </w:tcPr>
          <w:p w:rsidR="002668E7" w:rsidRPr="00AB2881" w:rsidRDefault="002668E7" w:rsidP="002668E7">
            <w:pPr>
              <w:suppressAutoHyphens w:val="0"/>
              <w:rPr>
                <w:sz w:val="20"/>
                <w:szCs w:val="20"/>
                <w:lang w:eastAsia="ru-RU"/>
              </w:rPr>
            </w:pPr>
          </w:p>
        </w:tc>
        <w:tc>
          <w:tcPr>
            <w:tcW w:w="1701" w:type="dxa"/>
            <w:shd w:val="clear" w:color="auto" w:fill="auto"/>
            <w:noWrap/>
            <w:vAlign w:val="bottom"/>
            <w:hideMark/>
          </w:tcPr>
          <w:p w:rsidR="002668E7" w:rsidRPr="00AB2881" w:rsidRDefault="002668E7" w:rsidP="002668E7">
            <w:pPr>
              <w:suppressAutoHyphens w:val="0"/>
              <w:rPr>
                <w:sz w:val="20"/>
                <w:szCs w:val="20"/>
                <w:lang w:eastAsia="ru-RU"/>
              </w:rPr>
            </w:pPr>
          </w:p>
        </w:tc>
        <w:tc>
          <w:tcPr>
            <w:tcW w:w="1843" w:type="dxa"/>
            <w:shd w:val="clear" w:color="auto" w:fill="auto"/>
            <w:noWrap/>
            <w:vAlign w:val="bottom"/>
            <w:hideMark/>
          </w:tcPr>
          <w:p w:rsidR="002668E7" w:rsidRPr="00AB2881" w:rsidRDefault="002668E7" w:rsidP="002668E7">
            <w:pPr>
              <w:suppressAutoHyphens w:val="0"/>
              <w:rPr>
                <w:sz w:val="20"/>
                <w:szCs w:val="20"/>
                <w:lang w:eastAsia="ru-RU"/>
              </w:rPr>
            </w:pPr>
          </w:p>
        </w:tc>
      </w:tr>
      <w:tr w:rsidR="00AB2881" w:rsidRPr="00AB2881" w:rsidTr="002668E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601997.20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AB2881" w:rsidRDefault="002668E7" w:rsidP="002668E7">
            <w:pPr>
              <w:suppressAutoHyphens w:val="0"/>
              <w:jc w:val="center"/>
              <w:rPr>
                <w:sz w:val="20"/>
                <w:szCs w:val="20"/>
                <w:lang w:eastAsia="ru-RU"/>
              </w:rPr>
            </w:pPr>
            <w:r w:rsidRPr="00AB2881">
              <w:rPr>
                <w:sz w:val="20"/>
                <w:szCs w:val="20"/>
                <w:lang w:eastAsia="ru-RU"/>
              </w:rPr>
              <w:t>2215339.64</w:t>
            </w:r>
          </w:p>
        </w:tc>
        <w:tc>
          <w:tcPr>
            <w:tcW w:w="425" w:type="dxa"/>
            <w:tcBorders>
              <w:top w:val="nil"/>
              <w:left w:val="single" w:sz="4" w:space="0" w:color="auto"/>
              <w:bottom w:val="nil"/>
            </w:tcBorders>
            <w:shd w:val="clear" w:color="auto" w:fill="auto"/>
            <w:noWrap/>
            <w:vAlign w:val="bottom"/>
            <w:hideMark/>
          </w:tcPr>
          <w:p w:rsidR="002668E7" w:rsidRPr="00AB2881" w:rsidRDefault="002668E7" w:rsidP="002668E7">
            <w:pPr>
              <w:suppressAutoHyphens w:val="0"/>
              <w:jc w:val="center"/>
              <w:rPr>
                <w:sz w:val="20"/>
                <w:szCs w:val="20"/>
                <w:lang w:eastAsia="ru-RU"/>
              </w:rPr>
            </w:pPr>
          </w:p>
        </w:tc>
        <w:tc>
          <w:tcPr>
            <w:tcW w:w="1134" w:type="dxa"/>
            <w:shd w:val="clear" w:color="auto" w:fill="auto"/>
            <w:noWrap/>
            <w:vAlign w:val="bottom"/>
            <w:hideMark/>
          </w:tcPr>
          <w:p w:rsidR="002668E7" w:rsidRPr="00AB2881" w:rsidRDefault="002668E7" w:rsidP="002668E7">
            <w:pPr>
              <w:suppressAutoHyphens w:val="0"/>
              <w:rPr>
                <w:sz w:val="20"/>
                <w:szCs w:val="20"/>
                <w:lang w:eastAsia="ru-RU"/>
              </w:rPr>
            </w:pPr>
          </w:p>
        </w:tc>
        <w:tc>
          <w:tcPr>
            <w:tcW w:w="1701" w:type="dxa"/>
            <w:shd w:val="clear" w:color="auto" w:fill="auto"/>
            <w:noWrap/>
            <w:vAlign w:val="bottom"/>
            <w:hideMark/>
          </w:tcPr>
          <w:p w:rsidR="002668E7" w:rsidRPr="00AB2881" w:rsidRDefault="002668E7" w:rsidP="002668E7">
            <w:pPr>
              <w:suppressAutoHyphens w:val="0"/>
              <w:rPr>
                <w:sz w:val="20"/>
                <w:szCs w:val="20"/>
                <w:lang w:eastAsia="ru-RU"/>
              </w:rPr>
            </w:pPr>
          </w:p>
        </w:tc>
        <w:tc>
          <w:tcPr>
            <w:tcW w:w="1843" w:type="dxa"/>
            <w:shd w:val="clear" w:color="auto" w:fill="auto"/>
            <w:noWrap/>
            <w:vAlign w:val="bottom"/>
            <w:hideMark/>
          </w:tcPr>
          <w:p w:rsidR="002668E7" w:rsidRPr="00AB2881" w:rsidRDefault="002668E7" w:rsidP="002668E7">
            <w:pPr>
              <w:suppressAutoHyphens w:val="0"/>
              <w:rPr>
                <w:sz w:val="20"/>
                <w:szCs w:val="20"/>
                <w:lang w:eastAsia="ru-RU"/>
              </w:rPr>
            </w:pPr>
          </w:p>
        </w:tc>
      </w:tr>
    </w:tbl>
    <w:p w:rsidR="00C30565" w:rsidRPr="00AB2881" w:rsidRDefault="00C30565">
      <w:pPr>
        <w:suppressAutoHyphens w:val="0"/>
        <w:autoSpaceDE w:val="0"/>
        <w:autoSpaceDN w:val="0"/>
        <w:adjustRightInd w:val="0"/>
        <w:jc w:val="center"/>
        <w:rPr>
          <w:b/>
          <w:bCs/>
          <w:sz w:val="18"/>
          <w:szCs w:val="18"/>
          <w:lang w:eastAsia="ru-RU"/>
        </w:rPr>
        <w:sectPr w:rsidR="00C30565" w:rsidRPr="00AB2881" w:rsidSect="00474C0E">
          <w:pgSz w:w="11907" w:h="16839" w:code="9"/>
          <w:pgMar w:top="851" w:right="851" w:bottom="851" w:left="1134" w:header="420" w:footer="176" w:gutter="0"/>
          <w:cols w:space="720"/>
          <w:docGrid w:linePitch="360"/>
        </w:sectPr>
      </w:pPr>
    </w:p>
    <w:p w:rsidR="00C30565" w:rsidRPr="00AB2881" w:rsidRDefault="00C30565">
      <w:pPr>
        <w:suppressAutoHyphens w:val="0"/>
        <w:autoSpaceDE w:val="0"/>
        <w:autoSpaceDN w:val="0"/>
        <w:adjustRightInd w:val="0"/>
        <w:jc w:val="center"/>
        <w:rPr>
          <w:b/>
          <w:bCs/>
          <w:sz w:val="20"/>
          <w:szCs w:val="20"/>
          <w:lang w:eastAsia="ru-RU"/>
        </w:rPr>
        <w:sectPr w:rsidR="00C30565" w:rsidRPr="00AB2881" w:rsidSect="00C30565">
          <w:type w:val="continuous"/>
          <w:pgSz w:w="11907" w:h="16839" w:code="9"/>
          <w:pgMar w:top="851" w:right="851" w:bottom="851" w:left="1134" w:header="420" w:footer="176" w:gutter="0"/>
          <w:cols w:num="2" w:space="720"/>
          <w:docGrid w:linePitch="360"/>
        </w:sectPr>
      </w:pPr>
    </w:p>
    <w:p w:rsidR="00316940" w:rsidRPr="00AB2881" w:rsidRDefault="004728FA" w:rsidP="004728FA">
      <w:pPr>
        <w:spacing w:before="240" w:after="240"/>
        <w:jc w:val="center"/>
        <w:rPr>
          <w:i/>
        </w:rPr>
      </w:pPr>
      <w:r w:rsidRPr="00AB2881">
        <w:rPr>
          <w:i/>
        </w:rPr>
        <w:t>Таблицы координат характерных точек границ образуемых земельных участков, 2 этап</w:t>
      </w:r>
    </w:p>
    <w:p w:rsidR="00057465" w:rsidRPr="00AB2881" w:rsidRDefault="00057465" w:rsidP="00316940">
      <w:pPr>
        <w:suppressAutoHyphens w:val="0"/>
        <w:jc w:val="center"/>
        <w:rPr>
          <w:b/>
          <w:bCs/>
          <w:sz w:val="18"/>
          <w:szCs w:val="18"/>
          <w:lang w:eastAsia="ru-RU"/>
        </w:rPr>
      </w:pPr>
    </w:p>
    <w:tbl>
      <w:tblPr>
        <w:tblW w:w="9771" w:type="dxa"/>
        <w:tblLook w:val="04A0"/>
      </w:tblPr>
      <w:tblGrid>
        <w:gridCol w:w="1359"/>
        <w:gridCol w:w="13"/>
        <w:gridCol w:w="2332"/>
        <w:gridCol w:w="90"/>
        <w:gridCol w:w="1630"/>
        <w:gridCol w:w="425"/>
        <w:gridCol w:w="972"/>
        <w:gridCol w:w="1413"/>
        <w:gridCol w:w="1537"/>
      </w:tblGrid>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:ЗУ50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:ЗУ51</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687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674 кв.м</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602821.02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2214934.15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602809.53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2214924.52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602789.67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2214968.04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602778.67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2214957.86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602778.67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2214957.86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602767.67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2214947.69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602809.53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2214924.52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602797.97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2214914.98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602819.15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2214932.45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602809.53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2214924.52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602821.02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2214934.15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:ЗУ53</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438 кв.м</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444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602790.23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2214908.59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602797.97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2214914.98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602760.33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2214940.90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602767.67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2214947.69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602752.99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2214934.11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602760.33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2214940.90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602782.49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2214902.21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602790.23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2214908.59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602790.23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2214908.59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602797.97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2214914.98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:ЗУ55</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430 кв.м</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430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602774.83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2214895.90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602782.49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2214902.21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602745.65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2214927.31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602752.99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2214934.11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602738.31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2214920.52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602745.65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2214927.31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602766.93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2214889.40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602774.83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2214895.90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602771.10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2214892.82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602782.49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2214902.21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602774.83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2214895.90</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:ЗУ56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:ЗУ57</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418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412 кв.м</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602766.93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2214889.40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602759.26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2214883.11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602738.31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2214920.52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602730.97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2214913.73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602730.97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2214913.73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602723.63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2214906.94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602759.26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2214883.11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602751.59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2214876.82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602766.93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2214889.40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602759.26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2214883.11</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:ЗУ59</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574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566 кв.м</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602751.59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2214876.82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602740.88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2214867.58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602723.63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2214906.94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602713.35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2214897.43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602713.35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2214897.43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602703.08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2214887.93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602740.88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2214867.58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602730.43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2214858.27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602747.36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2214873.35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602740.88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2214867.58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602751.59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2214876.82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:ЗУ130</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:ЗУ129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6823 кв.м</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27030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602686.77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2215314.97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602848.56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602686.77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2215425.22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602848.56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2215442.70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602652.90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2215425.22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602765.14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2215540.08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602642.67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2215442.15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602729.90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2215564.87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602606.23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2215426.68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602642.60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2215564.87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602615.84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2215402.50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602597.44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2215545.08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602650.59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2215314.97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602615.47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2215504.06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602686.77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2215314.97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602642.67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2215442.15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:ЗУ131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602652.90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5324 кв.м</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602686.77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602692.77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602692.77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2215396.79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602650.59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2215314.97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602773.09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2215396.79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602615.84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2215402.50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602773.09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602584.83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2215387.72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602826.07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602552.91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2215354.32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602826.07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2215434.42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602577.08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2215314.88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602840.07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2215434.42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602650.59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2215314.97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602840.07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:ЗУ132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602848.56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3279 кв.м</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:ЗУ133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3318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602568.32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2215252.01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602534.44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2215307.60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602518.96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2215209.91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602529.87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2215303.31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602515.80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2215216.19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602525.66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2215298.66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602513.09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2215222.96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602521.86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2215293.68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602510.98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2215229.94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602518.49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2215288.40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602509.48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2215237.07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602515.56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2215282.86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602508.59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2215244.30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602513.10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2215277.09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602508.33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2215251.58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602511.13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2215271.14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602508.79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2215259.45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602509.66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2215265.05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602466.02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2215264.60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602508.79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2215259.45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602465.21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2215257.10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602508.33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2215251.58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602460.00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2215257.66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602508.59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2215244.30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602460.43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2215244.37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602509.48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2215237.07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602462.91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2215226.20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602510.98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2215229.94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602468.05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2215208.58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602513.09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2215222.96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602476.09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2215192.02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602515.80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2215216.19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602482.95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2215179.19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602518.96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2215209.91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602518.96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2215209.91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602568.32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2215252.01</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:ЗУ134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:ЗУ135</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3617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168 кв.м</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602508.79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2215259.45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602465.21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2215257.10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602509.66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2215265.05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602466.02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2215264.60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602511.13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2215271.14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602466.70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2215271.02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602513.10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2215277.09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602461.88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2215271.54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602515.56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2215282.86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602454.77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2215272.30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602518.49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2215288.40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602453.28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2215258.38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602521.86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2215293.68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602460.00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2215257.66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602525.66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2215298.66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602465.21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2215257.10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602529.87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2215303.31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:ЗУ136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602534.44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2215307.60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50292 кв.м</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602512.53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2215343.55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602494.97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2215335.54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602479.68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2215317.61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602415.71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2215260.66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602470.18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2215299.20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602413.63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2215262.65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602465.06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2215286.81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602412.35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2215263.89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602461.88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2215271.54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602413.63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2215262.65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602466.70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2215271.02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602415.71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2215260.66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602466.02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2215264.60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602508.79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2215259.45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602400.83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2215275.79</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21134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602399.06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2215277.70</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602397.42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2215279.27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602399.06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2215277.70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602468.44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2215207.78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602400.83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2215275.79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602468.05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2215208.58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602462.91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2215226.20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602460.43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2215244.37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602915.49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2215120.72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602460.00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2215257.66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602915.53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2215144.14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602453.28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2215258.38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602915.59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2215193.94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602454.77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2215272.30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602915.70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2215268.85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602461.88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2215271.54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602915.71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2215274.80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602465.06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2215286.81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602915.76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2215314.99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602470.18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2215299.20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602857.86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2215314.99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602479.68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2215317.61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602845.18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2215314.99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602494.97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2215335.54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602773.09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2215314.98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602512.53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2215343.55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602692.77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2215314.98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602498.97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2215365.80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602686.77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2215314.97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602474.49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2215449.09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602650.59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2215314.97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602466.62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2215487.83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602577.08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2215314.88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602461.13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2215485.59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602552.91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2215354.32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602408.92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2215464.27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602535.85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2215382.17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602420.33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2215417.71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602513.34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2215458.72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602345.25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2215344.82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602508.70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2215480.77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602349.73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2215338.57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602504.00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2215503.10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602357.90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2215326.56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602466.62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2215487.83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602362.79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2215319.79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602474.49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2215449.09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602367.69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2215312.49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602498.97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2215365.80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602373.66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2215304.68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602512.53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2215343.55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602377.35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2215298.95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602534.44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2215307.60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602383.42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2215292.20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602568.32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2215252.01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602395.27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2215281.33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602518.96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2215209.91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602397.42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2215279.27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602482.95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2215179.19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602399.06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2215277.70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602476.09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2215192.02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602400.83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2215275.79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602468.44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2215207.78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602403.37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2215273.04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602462.02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2215214.45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602408.78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2215267.32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602459.18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2215207.60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602412.35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2215263.89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602460.63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2215200.99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602413.63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2215262.65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602464.72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2215182.44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602415.71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2215260.66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602461.75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2215178.26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602416.87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2215259.56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602460.56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2215164.89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602417.24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2215259.18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602403.53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2215085.78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602418.89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2215257.49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602378.45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2215053.87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602419.08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2215257.30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602374.44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2215041.65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602462.02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2215214.45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602366.18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2215030.93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602468.44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2215207.78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602359.00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2215019.69</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602351.78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2215008.99</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w:t>
            </w:r>
            <w:r w:rsidR="00FD224E" w:rsidRPr="00AB2881">
              <w:rPr>
                <w:b/>
                <w:bCs/>
                <w:sz w:val="20"/>
                <w:szCs w:val="20"/>
                <w:lang w:eastAsia="ru-RU"/>
              </w:rPr>
              <w:t>80441</w:t>
            </w:r>
            <w:r w:rsidRPr="00AB2881">
              <w:rPr>
                <w:b/>
                <w:bCs/>
                <w:sz w:val="20"/>
                <w:szCs w:val="20"/>
                <w:lang w:eastAsia="ru-RU"/>
              </w:rPr>
              <w:t>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602345.63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2214998.84</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602336.89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2214985.47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602330.55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2214974.48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602442.45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2215606.83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602324.58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2214964.63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602433.27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2215652.06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602317.36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2214953.93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602383.09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2215638.86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602308.75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2214941.02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602393.13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2215592.14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602316.51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2214867.76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602321.60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2215539.30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602294.00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2214875.01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602238.35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2215514.36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602233.87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2214849.47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602185.74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2215490.97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602324.52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2214827.40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602181.65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2215499.91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602350.85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2214820.30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602164.27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2215486.10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602330.42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2214851.15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602129.27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2215456.32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602333.27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2214887.94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602138.21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2215447.38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602333.36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2214889.34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602146.80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2215454.23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602333.76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2214894.32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602170.59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2215469.85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602337.86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2214908.64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602220.14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2215490.51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602359.16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2214983.12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602263.79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2215514.93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602382.26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2215015.35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602279.06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2215517.98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602398.68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2215038.28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602293.65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2215521.72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602427.00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2215077.80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602306.20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2215521.58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602626.54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2215249.31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602322.02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2215518.52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602656.39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2215274.96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602331.15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2215516.53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602738.71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2215273.57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602342.35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2215518.87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602752.70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2215273.33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602347.64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2215522.70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602763.55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2215273.15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602355.43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2215533.61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602770.78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2215272.87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602360.91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2215542.14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602822.46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2215273.95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602367.10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2215548.97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602871.88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2215274.96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602372.70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2215559.34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602872.88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2215214.00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602383.52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2215576.93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602874.18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2215152.80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602420.20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2215594.58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602874.97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2215116.37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602432.03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2215605.51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602915.49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2215120.72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602442.45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2215606.83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Контур4</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602275.46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2214840.53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602391.36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2215506.60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602276.13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2214842.40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602401.21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2215519.28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602274.25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2214843.09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602403.22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2215525.72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602273.57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2214841.21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602400.73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2215528.02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602275.46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2214840.53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602389.55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2215529.14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:ЗУ139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602379.90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2215527.73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14915 кв.м</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602372.25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2215524.11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602367.74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2215518.27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602359.99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2215514.05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602499.16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2215526.08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602351.83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2215512.36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602490.19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2215564.92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602338.86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2215510.94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602486.41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2215584.06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602328.26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2215510.46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602448.67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2215576.21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602319.02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2215511.78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602442.70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2215605.61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602306.91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2215513.47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602480.59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2215613.47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602296.63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2215512.99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602468.37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2215675.06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602288.81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2215507.11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602463.44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2215701.43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602285.40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2215500.81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602448.09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2215779.71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602285.72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2215495.27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602446.16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2215789.57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602290.46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2215487.35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602435.72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2215818.41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602297.74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2215479.28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602432.71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2215817.26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602307.54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2215471.69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602427.14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2215814.94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602316.56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2215465.99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602425.43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2215820.82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602324.47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2215464.09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602421.22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2215835.25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602335.06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2215465.67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602413.63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2215856.59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602342.66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2215469.31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602418.64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2215858.25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602347.40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2215478.18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602420.94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2215859.25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602353.25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2215485.93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602394.87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2215931.29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602358.46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2215490.56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602357.26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2215917.68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602366.97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2215496.07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602402.51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2215792.63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602378.69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2215500.16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602407.54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2215778.72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602391.36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2215506.60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602412.60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2215759.38</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602414.62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2215743.89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602425.14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2215692.06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602642.60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2215564.87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602433.27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2215652.06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602624.21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2215586.96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602442.45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2215606.83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602621.11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2215587.26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602459.76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2215521.61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602616.01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2215583.52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602460.66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2215517.16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602610.84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2215579.15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602499.16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2215526.08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602606.01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2215575.08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:ЗУ140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602596.73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2215571.35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37538 кв.м</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602585.16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2215568.55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602567.17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2215556.23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602541.00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2215541.81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602042.99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2214855.04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602525.79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2215535.72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602052.89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2214893.73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602519.30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2215533.29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602038.21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2214897.77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602510.17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2215528.62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602002.12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2214909.45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602504.39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2215527.29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601961.51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2214928.14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602509.01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2215505.35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601924.88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2214953.50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602504.00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2215503.10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601926.82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2214955.78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602524.79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2215512.44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601832.45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2215033.54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602597.44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2215545.08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601796.97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2215062.78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602642.60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2215564.87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601750.84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2215100.80</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601720.80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2215128.33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601696.19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2215099.11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602490.19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2215564.92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601702.87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2215093.45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602493.26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2215570.40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601708.94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2215088.29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602493.14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2215580.63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601778.24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2215030.37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602494.00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2215583.81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601837.38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2214979.90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602495.51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2215585.95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601836.18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2214978.36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602486.41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2215584.06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601837.42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2214977.40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602490.19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2215564.92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601845.28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2214971.24</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601843.48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2214968.94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601918.31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2214909.60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602447.87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2215580.16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601941.55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2214893.28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602446.82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2215585.33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601956.01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2214886.69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602441.86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2215581.17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601987.52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2214872.13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602447.87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2215580.16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602003.58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2214866.93</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602042.99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2214855.04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602601.02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2215598.20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602604.94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2215603.83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602602.90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2214697.52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602605.35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2215603.95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602622.55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2214730.63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602545.47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2215654.49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602621.22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2214731.47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602523.60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2215702.91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602610.71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2214738.28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602497.66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2215702.41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602599.35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2214745.17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602495.24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2215709.02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602591.39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2214749.34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602463.44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2215701.43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602582.62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2214753.52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602468.37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2215675.06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602565.77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2214759.60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602480.59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2215613.47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602566.16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2214760.77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602489.52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2215615.32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602564.53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2214761.36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602495.51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2215585.95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602564.06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2214760.21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602496.42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2215587.25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602537.11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2214769.61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602501.28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2215588.13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602519.65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2214775.48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602505.58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2215587.52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602507.78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2214779.14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602514.38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2215581.98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602506.90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2214777.12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602524.98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2215582.53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602460.57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2214790.71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602529.81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2215584.02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602448.71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2214793.91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602536.58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2215584.28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602350.85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2214820.30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602543.39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2215586.17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602324.52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2214827.40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602550.42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2215584.54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602233.87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2214849.47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602557.48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2215584.45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602157.01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2214868.21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602566.69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2215586.03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602147.09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2214829.47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602575.50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2215589.52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602209.28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2214814.31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602586.41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2215591.02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602219.35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2214811.85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602593.22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2215595.25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602219.27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2214811.88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602601.02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2215598.20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602314.58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2214788.65</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602326.55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2214785.39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602532.60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2214729.26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602294.00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2214875.01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602554.68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2214722.13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602251.54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2214888.70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602576.00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2214712.98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7832D6" w:rsidP="007832D6">
            <w:pPr>
              <w:suppressAutoHyphens w:val="0"/>
              <w:jc w:val="center"/>
              <w:rPr>
                <w:sz w:val="20"/>
                <w:szCs w:val="20"/>
                <w:lang w:eastAsia="ru-RU"/>
              </w:rPr>
            </w:pPr>
            <w:r w:rsidRPr="00AB2881">
              <w:rPr>
                <w:sz w:val="20"/>
                <w:szCs w:val="20"/>
                <w:lang w:eastAsia="ru-RU"/>
              </w:rPr>
              <w:t>602244.28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7832D6" w:rsidP="007832D6">
            <w:pPr>
              <w:suppressAutoHyphens w:val="0"/>
              <w:jc w:val="center"/>
              <w:rPr>
                <w:sz w:val="20"/>
                <w:szCs w:val="20"/>
                <w:lang w:eastAsia="ru-RU"/>
              </w:rPr>
            </w:pPr>
            <w:r w:rsidRPr="00AB2881">
              <w:rPr>
                <w:sz w:val="20"/>
                <w:szCs w:val="20"/>
                <w:lang w:eastAsia="ru-RU"/>
              </w:rPr>
              <w:t>2214894.10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602596.38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2214701.90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342130" w:rsidP="00342130">
            <w:pPr>
              <w:suppressAutoHyphens w:val="0"/>
              <w:jc w:val="center"/>
              <w:rPr>
                <w:sz w:val="20"/>
                <w:szCs w:val="20"/>
                <w:lang w:eastAsia="ru-RU"/>
              </w:rPr>
            </w:pPr>
            <w:r w:rsidRPr="00AB2881">
              <w:rPr>
                <w:sz w:val="20"/>
                <w:szCs w:val="20"/>
                <w:lang w:eastAsia="ru-RU"/>
              </w:rPr>
              <w:t>602233.50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342130" w:rsidP="00342130">
            <w:pPr>
              <w:suppressAutoHyphens w:val="0"/>
              <w:jc w:val="center"/>
              <w:rPr>
                <w:sz w:val="20"/>
                <w:szCs w:val="20"/>
                <w:lang w:eastAsia="ru-RU"/>
              </w:rPr>
            </w:pPr>
            <w:r w:rsidRPr="00AB2881">
              <w:rPr>
                <w:sz w:val="20"/>
                <w:szCs w:val="20"/>
                <w:lang w:eastAsia="ru-RU"/>
              </w:rPr>
              <w:t>2214877.83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602598.27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2214700.63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342130" w:rsidP="00342130">
            <w:pPr>
              <w:suppressAutoHyphens w:val="0"/>
              <w:jc w:val="center"/>
              <w:rPr>
                <w:sz w:val="20"/>
                <w:szCs w:val="20"/>
                <w:lang w:eastAsia="ru-RU"/>
              </w:rPr>
            </w:pPr>
            <w:r w:rsidRPr="00AB2881">
              <w:rPr>
                <w:sz w:val="20"/>
                <w:szCs w:val="20"/>
                <w:lang w:eastAsia="ru-RU"/>
              </w:rPr>
              <w:t>602157.97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342130" w:rsidP="00342130">
            <w:pPr>
              <w:suppressAutoHyphens w:val="0"/>
              <w:jc w:val="center"/>
              <w:rPr>
                <w:sz w:val="20"/>
                <w:szCs w:val="20"/>
                <w:lang w:eastAsia="ru-RU"/>
              </w:rPr>
            </w:pPr>
            <w:r w:rsidRPr="00AB2881">
              <w:rPr>
                <w:sz w:val="20"/>
                <w:szCs w:val="20"/>
                <w:lang w:eastAsia="ru-RU"/>
              </w:rPr>
              <w:t>2214902.78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602602.90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2214697.52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342130" w:rsidP="00342130">
            <w:pPr>
              <w:suppressAutoHyphens w:val="0"/>
              <w:jc w:val="center"/>
              <w:rPr>
                <w:sz w:val="20"/>
                <w:szCs w:val="20"/>
                <w:lang w:eastAsia="ru-RU"/>
              </w:rPr>
            </w:pPr>
            <w:r w:rsidRPr="00AB2881">
              <w:rPr>
                <w:sz w:val="20"/>
                <w:szCs w:val="20"/>
                <w:lang w:eastAsia="ru-RU"/>
              </w:rPr>
              <w:t>602164.27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342130" w:rsidP="00342130">
            <w:pPr>
              <w:suppressAutoHyphens w:val="0"/>
              <w:jc w:val="center"/>
              <w:rPr>
                <w:sz w:val="20"/>
                <w:szCs w:val="20"/>
                <w:lang w:eastAsia="ru-RU"/>
              </w:rPr>
            </w:pPr>
            <w:r w:rsidRPr="00AB2881">
              <w:rPr>
                <w:sz w:val="20"/>
                <w:szCs w:val="20"/>
                <w:lang w:eastAsia="ru-RU"/>
              </w:rPr>
              <w:t>2214940.49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342130" w:rsidP="00342130">
            <w:pPr>
              <w:suppressAutoHyphens w:val="0"/>
              <w:jc w:val="center"/>
              <w:rPr>
                <w:sz w:val="20"/>
                <w:szCs w:val="20"/>
                <w:lang w:eastAsia="ru-RU"/>
              </w:rPr>
            </w:pPr>
            <w:r w:rsidRPr="00AB2881">
              <w:rPr>
                <w:sz w:val="20"/>
                <w:szCs w:val="20"/>
                <w:lang w:eastAsia="ru-RU"/>
              </w:rPr>
              <w:t>602158.09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342130" w:rsidP="00342130">
            <w:pPr>
              <w:suppressAutoHyphens w:val="0"/>
              <w:jc w:val="center"/>
              <w:rPr>
                <w:sz w:val="20"/>
                <w:szCs w:val="20"/>
                <w:lang w:eastAsia="ru-RU"/>
              </w:rPr>
            </w:pPr>
            <w:r w:rsidRPr="00AB2881">
              <w:rPr>
                <w:sz w:val="20"/>
                <w:szCs w:val="20"/>
                <w:lang w:eastAsia="ru-RU"/>
              </w:rPr>
              <w:t>2214965.83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602147.75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2214974.22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602369.18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2214811.54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602142.23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2214979.11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602367.08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2214812.09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602134.71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2214985.31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602366.77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2214810.73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602127.16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2214992.03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602368.85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2214810.22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D224E" w:rsidRPr="00AB2881" w:rsidRDefault="00FD224E" w:rsidP="00ED5424">
            <w:pPr>
              <w:suppressAutoHyphens w:val="0"/>
              <w:jc w:val="center"/>
              <w:rPr>
                <w:sz w:val="20"/>
                <w:szCs w:val="20"/>
                <w:lang w:eastAsia="ru-RU"/>
              </w:rPr>
            </w:pPr>
            <w:r w:rsidRPr="00AB2881">
              <w:rPr>
                <w:sz w:val="20"/>
                <w:szCs w:val="20"/>
                <w:lang w:eastAsia="ru-RU"/>
              </w:rPr>
              <w:t>125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224E" w:rsidRPr="00AB2881" w:rsidRDefault="00FD224E" w:rsidP="00ED5424">
            <w:pPr>
              <w:suppressAutoHyphens w:val="0"/>
              <w:jc w:val="center"/>
              <w:rPr>
                <w:sz w:val="20"/>
                <w:szCs w:val="20"/>
                <w:lang w:eastAsia="ru-RU"/>
              </w:rPr>
            </w:pPr>
            <w:r w:rsidRPr="00AB2881">
              <w:rPr>
                <w:sz w:val="20"/>
                <w:szCs w:val="20"/>
              </w:rPr>
              <w:t>602119.10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D224E" w:rsidRPr="00AB2881" w:rsidRDefault="00FD224E" w:rsidP="00ED5424">
            <w:pPr>
              <w:suppressAutoHyphens w:val="0"/>
              <w:jc w:val="center"/>
              <w:rPr>
                <w:sz w:val="20"/>
                <w:szCs w:val="20"/>
                <w:lang w:eastAsia="ru-RU"/>
              </w:rPr>
            </w:pPr>
            <w:r w:rsidRPr="00AB2881">
              <w:rPr>
                <w:sz w:val="20"/>
                <w:szCs w:val="20"/>
              </w:rPr>
              <w:t>2214999.28</w:t>
            </w:r>
          </w:p>
        </w:tc>
        <w:tc>
          <w:tcPr>
            <w:tcW w:w="425" w:type="dxa"/>
            <w:tcBorders>
              <w:top w:val="nil"/>
              <w:left w:val="single" w:sz="4" w:space="0" w:color="auto"/>
              <w:bottom w:val="nil"/>
              <w:right w:val="single" w:sz="4" w:space="0" w:color="auto"/>
            </w:tcBorders>
            <w:shd w:val="clear" w:color="auto" w:fill="auto"/>
            <w:noWrap/>
            <w:vAlign w:val="bottom"/>
            <w:hideMark/>
          </w:tcPr>
          <w:p w:rsidR="00FD224E" w:rsidRPr="00AB2881" w:rsidRDefault="00FD224E"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D224E" w:rsidRPr="00AB2881" w:rsidRDefault="00FD224E" w:rsidP="00ED5424">
            <w:pPr>
              <w:suppressAutoHyphens w:val="0"/>
              <w:jc w:val="center"/>
              <w:rPr>
                <w:b/>
                <w:bCs/>
                <w:sz w:val="20"/>
                <w:szCs w:val="20"/>
                <w:lang w:eastAsia="ru-RU"/>
              </w:rPr>
            </w:pPr>
            <w:r w:rsidRPr="00AB2881">
              <w:rPr>
                <w:b/>
                <w:bCs/>
                <w:sz w:val="20"/>
                <w:szCs w:val="20"/>
                <w:lang w:eastAsia="ru-RU"/>
              </w:rPr>
              <w:t>Контур4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602111.04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2215005.46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602100.32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2215012.12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602363.81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2214790.05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602092.80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2215018.32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602364.24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2214791.39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602087.55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2215022.72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602362.18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2214792.06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602082.59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2215026.04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602361.73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2214790.69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602074.01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2215032.22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602363.81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2214790.05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602064.87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2215039.45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602055.22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2215046.12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602046.64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2215052.30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602117.93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2214836.52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602038.57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2215059.01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602127.85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2214875.27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602029.96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2215065.73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602091.88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2214883.65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602022.98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2215070.87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602081.87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2214885.98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602018.83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2215073.69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602071.95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2214847.22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602015.96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2215079.18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602117.93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2214836.52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602012.07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2215088.09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:ЗУ141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602006.02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2215100.11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90212 кв.м</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602001.03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2215112.18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601998.97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2215116.10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601997.12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2215123.19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602328.59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2215052.54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601995.29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2215136.36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602330.86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2215058.26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601992.39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2215148.98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602336.17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2215071.03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601990.04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2215161.08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602341.62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2215084.61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601988.76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2215173.22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602348.40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2215103.23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601986.62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2215180.84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602351.43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2215110.94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601991.14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2215186.98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602355.26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2215131.48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602001.05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2215195.09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602358.92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2215154.79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602010.87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2215206.38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602364.25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2215187.90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602021.14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2215216.62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602369.30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2215220.76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602026.37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2215226.74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602373.22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2215243.02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602032.02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2215235.83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602372.94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2215243.86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602036.56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2215247.02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602365.44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2215257.39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602041.67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2215257.16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602359.00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2215268.89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602046.65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2215266.76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602353.09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2215280.12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602054.09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2215272.18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602348.42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2215288.75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602064.55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2215278.18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602344.05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2215296.73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602073.42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2215285.23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602339.39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2215305.10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602082.83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2215291.21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602330.89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2215320.65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602093.83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2215297.76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602329.54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2215322.34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602106.75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2215305.93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602324.55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2215326.87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602112.50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2215317.14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602314.47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2215334.99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602119.11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2215331.53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602303.58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2215344.15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602124.74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2215341.14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602299.00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2215348.02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602128.80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2215350.72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602294.71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2215350.98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602134.46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2215359.28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602288.29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2215355.10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602141.26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2215363.63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602276.91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2215362.26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602152.76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2215370.72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602264.99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2215369.56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602164.79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2215377.83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602250.79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2215378.55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602175.79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2215384.36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602248.39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2215379.54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602187.32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2215390.40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602212.58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2215376.88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602200.97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2215395.94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602209.55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2215376.44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602214.18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2215396.71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602203.54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2215372.62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602223.70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2215397.95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602194.43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2215364.79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602237.96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2215398.76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602182.43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2215355.06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602248.01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2215399.48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602175.66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2215349.11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602252.61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2215400.62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602164.85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2215340.06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602259.15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2215397.57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602156.39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2215332.64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602270.39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2215391.46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602146.56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2215321.49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602286.97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2215382.26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602137.51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2215310.62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602296.59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2215377.16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602128.32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2215299.48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602307.31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2215371.02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602119.67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2215288.61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602318.00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2215364.89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602109.47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2215274.81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602321.59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2215363.37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602100.58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2215262.24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602332.48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2215354.60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602091.96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2215249.94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602340.02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2215348.40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602084.61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2215239.76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602345.25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2215344.82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602075.94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2215228.49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602420.33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2215417.71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602066.41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2215215.64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602408.92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2215464.27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602058.79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2215205.86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602461.13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2215485.59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602052.09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2215196.75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602454.98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2215515.84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602043.93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2215187.07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602460.66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2215517.16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602035.54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2215175.95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602459.76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2215521.61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602018.08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2215154.89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602445.29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2215519.08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602018.16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2215150.67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602430.29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2215516.83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602028.83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2215132.51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602418.26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2215509.48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602047.30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2215100.78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602407.74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2215494.90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602048.23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2215099.88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602393.96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2215486.91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602063.43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2215087.49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602387.29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2215481.38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602074.85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2215078.32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602381.00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2215476.53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602102.80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2215056.15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602368.28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2215468.69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602104.53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2215055.39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602357.70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2215458.88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602115.90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2215049.00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602343.02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2215449.71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602161.46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2215026.37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602329.72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2215447.32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602162.91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2215025.59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602313.36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2215454.92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602170.45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2215019.28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602300.90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2215460.37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602188.31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2215006.02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602289.41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2215464.85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602220.24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2214982.46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602281.03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2215468.95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602221.97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2214982.35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602274.43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2215472.82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602252.16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2215001.69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602265.21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2215472.16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602263.65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2215009.57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602256.39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2215471.91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602274.50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2215016.64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602239.83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2215466.92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602285.10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2215023.31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602229.90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2215462.66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602291.76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2215027.53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602218.99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2215458.44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602300.39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2215033.38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602207.55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2215452.59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602311.49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2215040.85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602189.95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2215438.97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602327.29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2215051.45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602160.56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2215422.71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602328.59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2215052.54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602183.77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2215399.44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:ЗУ144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602172.74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2215388.41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1358 кв.м</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602147.37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2215413.85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602137.24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2215405.14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602124.74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2215394.23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602509.01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2215505.35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602114.05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2215384.61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602504.39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2215527.29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602105.49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2215376.76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602499.16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2215526.08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602097.85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2215368.35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602460.66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2215517.16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602087.63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2215357.96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602454.98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2215515.84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602076.36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2215345.38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602461.13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2215485.59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602063.09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2215330.54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602466.62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2215487.83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602055.86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2215318.44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602504.00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2215503.10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602044.36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2215298.45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602509.01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2215505.35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602034.40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2215275.71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:ЗУ145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602029.48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2215258.90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1434 кв.м</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602024.88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2215250.24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602020.50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2215243.84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602017.11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2215239.99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602495.51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2215585.95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602007.99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2215231.44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602489.52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2215615.32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601983.34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2215208.40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602480.59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2215613.47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601971.26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2215200.23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602442.70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2215605.61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601959.65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2215194.69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602446.82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2215585.33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601952.24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2215190.70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602447.87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2215580.16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601944.18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2215183.35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602448.67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2215576.21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601937.11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2215176.01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602486.41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2215584.06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601932.22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2215168.85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602495.51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2215585.95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601927.25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2215161.36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:ЗУ146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601924.07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2215152.06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1590 кв.м</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601922.60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2215144.62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601921.25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2215134.38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601920.93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2215126.11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602147.09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2214829.47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601921.35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2215117.67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602157.01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2214868.21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601922.33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2215112.55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602160.20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2214880.66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601924.40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2215107.13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602131.12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2214888.04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601926.95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2215101.30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602127.85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2214875.27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601933.81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2215093.10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602117.93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2214836.52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601944.76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2215080.83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602123.24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2214835.28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601954.71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2215072.64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602147.09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2214829.47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601969.69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2215066.09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:ЗУ147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602001.55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2215049.86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1592 кв.м</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602013.93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2215044.43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602032.57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2215038.49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602042.27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2215034.13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602071.95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2214847.22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602055.40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2215027.38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602081.87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2214885.98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602069.66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2215016.78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602085.13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2214898.70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602118.60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2214979.63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602056.07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2214906.15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602127.76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2214967.85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602052.89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2214893.73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602141.88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2214942.38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602042.99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2214855.04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602143.21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2214931.62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602045.49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2214854.28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602145.11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2214922.26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602066.79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2214848.42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602145.27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2214914.49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602071.95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2214847.22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602143.69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2214909.57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:ЗУ148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602140.20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2214907.82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211 кв.м</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602133.54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2214902.75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602130.53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2214899.26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602128.47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2214891.64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602138.21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2215447.38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602126.72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2214880.22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602129.27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2215456.32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602127.85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2214875.27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602124.58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2215452.34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602131.12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2214888.04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602116.82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2215443.08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602160.20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2214880.66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602124.25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2215435.99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602157.01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2214868.21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602126.16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2215437.78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602233.87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2214849.47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602138.21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2215447.38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602294.00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2214875.01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:ЗУ150</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34946 кв.м</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601958.57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2215045.73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601952.10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2215048.05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602624.21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2215586.96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601934.83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2215059.57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602621.24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2215590.53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601916.89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2215075.31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602605.35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2215603.95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601906.71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2215090.00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602604.94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2215603.83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601901.59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2215106.06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602601.02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2215598.20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601900.52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2215120.03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602593.22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2215595.25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601901.22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2215129.46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602586.41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2215591.02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601904.03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2215140.96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602575.50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2215589.52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601910.78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2215158.77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602566.69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2215586.03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601920.24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2215171.37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602557.48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2215584.45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601933.50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2215188.37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602550.42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2215584.54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601938.34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2215192.19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602543.39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2215586.17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601944.40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2215195.62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602536.58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2215584.28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601952.76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2215198.99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602529.81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2215584.02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601962.06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2215202.29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602524.98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2215582.53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601978.77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2215214.65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602514.38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2215581.98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601988.30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2215229.55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602505.58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2215587.52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602000.58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2215263.68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602501.28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2215588.13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602024.35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2215303.83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602496.42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2215587.25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602040.02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2215323.75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602494.00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2215583.81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602060.06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2215349.11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602493.14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2215580.63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602088.94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2215392.93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602493.26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2215570.40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602089.50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2215393.84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602490.19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2215564.92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602103.37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2215416.39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602499.16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2215526.08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602124.25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2215435.99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602510.17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2215528.62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602116.82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2215443.08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602519.30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2215533.29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602111.69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2215436.96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602525.79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2215535.72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602021.12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2215328.92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602541.00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2215541.81</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602023.25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2215325.21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602567.17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2215556.23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602023.44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2215321.91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602585.16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2215568.55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601989.47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2215257.88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602596.73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2215571.35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601986.87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2215255.45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602606.01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2215575.08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601983.97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2215255.00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602610.84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2215579.15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317</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601980.51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2215256.25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602616.01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2215583.52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318</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601973.62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2215262.37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602621.11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2215587.26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319</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601905.31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2215178.19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602624.21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2215586.96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320</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601886.75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2215155.23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321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601882.52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2215144.93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322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601881.08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2215141.39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602127.85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2214875.27</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323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601875.94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2215111.15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602126.72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2214880.22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324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601871.82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2215079.89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602128.47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2214891.64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325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601915.29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2215042.59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602130.53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2214899.26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326</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601937.34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2215023.03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602133.54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2214902.75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283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601958.57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2215045.73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602140.20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2214907.82</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:ЗУ151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602143.69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2214909.57</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Площадь 541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602145.27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2214914.49</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b/>
                <w:bCs/>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b/>
                <w:bCs/>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602145.11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2214922.26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Номер</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X</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602143.21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2214931.62</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602172.74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2215388.41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602141.88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2214942.38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602183.77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2215399.44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602127.76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2214967.85</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3</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602160.56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2215422.71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602118.60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2214979.63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602150.72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2215416.74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49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602069.66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2215016.78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602147.37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2215413.85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602055.40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2215027.38</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602172.74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2215388.41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AB2881" w:rsidRDefault="00ED5424" w:rsidP="00ED5424">
            <w:pPr>
              <w:suppressAutoHyphens w:val="0"/>
              <w:jc w:val="center"/>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51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602042.27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AB2881" w:rsidRDefault="00ED5424" w:rsidP="00ED5424">
            <w:pPr>
              <w:suppressAutoHyphens w:val="0"/>
              <w:jc w:val="center"/>
              <w:rPr>
                <w:sz w:val="20"/>
                <w:szCs w:val="20"/>
                <w:lang w:eastAsia="ru-RU"/>
              </w:rPr>
            </w:pPr>
            <w:r w:rsidRPr="00AB2881">
              <w:rPr>
                <w:sz w:val="20"/>
                <w:szCs w:val="20"/>
                <w:lang w:eastAsia="ru-RU"/>
              </w:rPr>
              <w:t>2215034.13</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1B23" w:rsidRPr="00AB2881" w:rsidRDefault="006E1B23" w:rsidP="00AF23F7">
            <w:pPr>
              <w:jc w:val="center"/>
              <w:rPr>
                <w:sz w:val="20"/>
                <w:szCs w:val="20"/>
                <w:lang w:eastAsia="ru-RU"/>
              </w:rPr>
            </w:pPr>
            <w:r w:rsidRPr="00AB2881">
              <w:rPr>
                <w:sz w:val="20"/>
                <w:szCs w:val="20"/>
                <w:lang w:eastAsia="ru-RU"/>
              </w:rPr>
              <w:t>:ЗУ152</w:t>
            </w:r>
          </w:p>
        </w:tc>
        <w:tc>
          <w:tcPr>
            <w:tcW w:w="425" w:type="dxa"/>
            <w:tcBorders>
              <w:top w:val="nil"/>
              <w:left w:val="single" w:sz="4" w:space="0" w:color="auto"/>
              <w:bottom w:val="nil"/>
              <w:right w:val="single" w:sz="4" w:space="0" w:color="auto"/>
            </w:tcBorders>
            <w:shd w:val="clear" w:color="auto" w:fill="auto"/>
            <w:noWrap/>
            <w:vAlign w:val="bottom"/>
            <w:hideMark/>
          </w:tcPr>
          <w:p w:rsidR="006E1B23" w:rsidRPr="00AB2881" w:rsidRDefault="006E1B23"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AB2881" w:rsidRDefault="006E1B23" w:rsidP="00ED5424">
            <w:pPr>
              <w:suppressAutoHyphens w:val="0"/>
              <w:jc w:val="center"/>
              <w:rPr>
                <w:sz w:val="20"/>
                <w:szCs w:val="20"/>
                <w:lang w:eastAsia="ru-RU"/>
              </w:rPr>
            </w:pPr>
            <w:r w:rsidRPr="00AB2881">
              <w:rPr>
                <w:sz w:val="20"/>
                <w:szCs w:val="20"/>
                <w:lang w:eastAsia="ru-RU"/>
              </w:rPr>
              <w:t>52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AB2881" w:rsidRDefault="006E1B23" w:rsidP="00ED5424">
            <w:pPr>
              <w:suppressAutoHyphens w:val="0"/>
              <w:jc w:val="center"/>
              <w:rPr>
                <w:sz w:val="20"/>
                <w:szCs w:val="20"/>
                <w:lang w:eastAsia="ru-RU"/>
              </w:rPr>
            </w:pPr>
            <w:r w:rsidRPr="00AB2881">
              <w:rPr>
                <w:sz w:val="20"/>
                <w:szCs w:val="20"/>
                <w:lang w:eastAsia="ru-RU"/>
              </w:rPr>
              <w:t>602032.57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AB2881" w:rsidRDefault="006E1B23" w:rsidP="00ED5424">
            <w:pPr>
              <w:suppressAutoHyphens w:val="0"/>
              <w:jc w:val="center"/>
              <w:rPr>
                <w:sz w:val="20"/>
                <w:szCs w:val="20"/>
                <w:lang w:eastAsia="ru-RU"/>
              </w:rPr>
            </w:pPr>
            <w:r w:rsidRPr="00AB2881">
              <w:rPr>
                <w:sz w:val="20"/>
                <w:szCs w:val="20"/>
                <w:lang w:eastAsia="ru-RU"/>
              </w:rPr>
              <w:t>2215038.49</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E1B23" w:rsidRPr="00AB2881" w:rsidRDefault="006E1B23" w:rsidP="00E315CB">
            <w:pPr>
              <w:jc w:val="center"/>
              <w:rPr>
                <w:sz w:val="20"/>
                <w:szCs w:val="20"/>
                <w:lang w:eastAsia="ru-RU"/>
              </w:rPr>
            </w:pPr>
            <w:r w:rsidRPr="00AB2881">
              <w:rPr>
                <w:b/>
                <w:sz w:val="20"/>
                <w:szCs w:val="20"/>
                <w:lang w:eastAsia="ru-RU"/>
              </w:rPr>
              <w:t>Площадь</w:t>
            </w:r>
            <w:r w:rsidR="00E315CB" w:rsidRPr="00AB2881">
              <w:rPr>
                <w:b/>
                <w:sz w:val="20"/>
                <w:szCs w:val="20"/>
                <w:lang w:eastAsia="ru-RU"/>
              </w:rPr>
              <w:t xml:space="preserve"> 5862</w:t>
            </w:r>
            <w:r w:rsidRPr="00AB2881">
              <w:rPr>
                <w:b/>
                <w:sz w:val="20"/>
                <w:szCs w:val="20"/>
                <w:lang w:eastAsia="ru-RU"/>
              </w:rPr>
              <w:t>кв.м</w:t>
            </w:r>
          </w:p>
        </w:tc>
        <w:tc>
          <w:tcPr>
            <w:tcW w:w="425" w:type="dxa"/>
            <w:tcBorders>
              <w:top w:val="nil"/>
              <w:left w:val="single" w:sz="4" w:space="0" w:color="auto"/>
              <w:bottom w:val="nil"/>
              <w:right w:val="single" w:sz="4" w:space="0" w:color="auto"/>
            </w:tcBorders>
            <w:shd w:val="clear" w:color="auto" w:fill="auto"/>
            <w:noWrap/>
            <w:vAlign w:val="bottom"/>
            <w:hideMark/>
          </w:tcPr>
          <w:p w:rsidR="006E1B23" w:rsidRPr="00AB2881" w:rsidRDefault="006E1B23"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AB2881" w:rsidRDefault="006E1B23" w:rsidP="00ED5424">
            <w:pPr>
              <w:suppressAutoHyphens w:val="0"/>
              <w:jc w:val="center"/>
              <w:rPr>
                <w:sz w:val="20"/>
                <w:szCs w:val="20"/>
                <w:lang w:eastAsia="ru-RU"/>
              </w:rPr>
            </w:pPr>
            <w:r w:rsidRPr="00AB2881">
              <w:rPr>
                <w:sz w:val="20"/>
                <w:szCs w:val="20"/>
                <w:lang w:eastAsia="ru-RU"/>
              </w:rPr>
              <w:t>53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AB2881" w:rsidRDefault="006E1B23" w:rsidP="00ED5424">
            <w:pPr>
              <w:suppressAutoHyphens w:val="0"/>
              <w:jc w:val="center"/>
              <w:rPr>
                <w:sz w:val="20"/>
                <w:szCs w:val="20"/>
                <w:lang w:eastAsia="ru-RU"/>
              </w:rPr>
            </w:pPr>
            <w:r w:rsidRPr="00AB2881">
              <w:rPr>
                <w:sz w:val="20"/>
                <w:szCs w:val="20"/>
                <w:lang w:eastAsia="ru-RU"/>
              </w:rPr>
              <w:t>602013.93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AB2881" w:rsidRDefault="006E1B23" w:rsidP="00ED5424">
            <w:pPr>
              <w:suppressAutoHyphens w:val="0"/>
              <w:jc w:val="center"/>
              <w:rPr>
                <w:sz w:val="20"/>
                <w:szCs w:val="20"/>
                <w:lang w:eastAsia="ru-RU"/>
              </w:rPr>
            </w:pPr>
            <w:r w:rsidRPr="00AB2881">
              <w:rPr>
                <w:sz w:val="20"/>
                <w:szCs w:val="20"/>
                <w:lang w:eastAsia="ru-RU"/>
              </w:rPr>
              <w:t>2215044.43</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E1B23" w:rsidRPr="00AB2881" w:rsidRDefault="006E1B23" w:rsidP="00AF23F7">
            <w:pPr>
              <w:suppressAutoHyphens w:val="0"/>
              <w:jc w:val="center"/>
              <w:rPr>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6E1B23" w:rsidRPr="00AB2881" w:rsidRDefault="006E1B23"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AB2881" w:rsidRDefault="006E1B23" w:rsidP="00ED5424">
            <w:pPr>
              <w:suppressAutoHyphens w:val="0"/>
              <w:jc w:val="center"/>
              <w:rPr>
                <w:sz w:val="20"/>
                <w:szCs w:val="20"/>
                <w:lang w:eastAsia="ru-RU"/>
              </w:rPr>
            </w:pPr>
            <w:r w:rsidRPr="00AB2881">
              <w:rPr>
                <w:sz w:val="20"/>
                <w:szCs w:val="20"/>
                <w:lang w:eastAsia="ru-RU"/>
              </w:rPr>
              <w:t>54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AB2881" w:rsidRDefault="006E1B23" w:rsidP="00ED5424">
            <w:pPr>
              <w:suppressAutoHyphens w:val="0"/>
              <w:jc w:val="center"/>
              <w:rPr>
                <w:sz w:val="20"/>
                <w:szCs w:val="20"/>
                <w:lang w:eastAsia="ru-RU"/>
              </w:rPr>
            </w:pPr>
            <w:r w:rsidRPr="00AB2881">
              <w:rPr>
                <w:sz w:val="20"/>
                <w:szCs w:val="20"/>
                <w:lang w:eastAsia="ru-RU"/>
              </w:rPr>
              <w:t>602001.55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AB2881" w:rsidRDefault="006E1B23" w:rsidP="00ED5424">
            <w:pPr>
              <w:suppressAutoHyphens w:val="0"/>
              <w:jc w:val="center"/>
              <w:rPr>
                <w:sz w:val="20"/>
                <w:szCs w:val="20"/>
                <w:lang w:eastAsia="ru-RU"/>
              </w:rPr>
            </w:pPr>
            <w:r w:rsidRPr="00AB2881">
              <w:rPr>
                <w:sz w:val="20"/>
                <w:szCs w:val="20"/>
                <w:lang w:eastAsia="ru-RU"/>
              </w:rPr>
              <w:t>2215049.86</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602255.18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2214894.56</w:t>
            </w:r>
          </w:p>
        </w:tc>
        <w:tc>
          <w:tcPr>
            <w:tcW w:w="425" w:type="dxa"/>
            <w:tcBorders>
              <w:top w:val="nil"/>
              <w:left w:val="single" w:sz="4" w:space="0" w:color="auto"/>
              <w:bottom w:val="nil"/>
              <w:right w:val="single" w:sz="4" w:space="0" w:color="auto"/>
            </w:tcBorders>
            <w:shd w:val="clear" w:color="auto" w:fill="auto"/>
            <w:noWrap/>
            <w:vAlign w:val="bottom"/>
            <w:hideMark/>
          </w:tcPr>
          <w:p w:rsidR="00DF5512" w:rsidRPr="00AB2881" w:rsidRDefault="00DF5512"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55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601969.69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2215066.09</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ED5424">
            <w:pPr>
              <w:suppressAutoHyphens w:val="0"/>
              <w:jc w:val="center"/>
              <w:rPr>
                <w:sz w:val="20"/>
                <w:szCs w:val="20"/>
                <w:lang w:eastAsia="ru-RU"/>
              </w:rPr>
            </w:pPr>
            <w:r w:rsidRPr="00AB2881">
              <w:rPr>
                <w:sz w:val="20"/>
                <w:szCs w:val="20"/>
                <w:lang w:eastAsia="ru-RU"/>
              </w:rPr>
              <w:t>2</w:t>
            </w:r>
          </w:p>
        </w:tc>
        <w:tc>
          <w:tcPr>
            <w:tcW w:w="2332"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602265.09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2214894.35</w:t>
            </w:r>
          </w:p>
        </w:tc>
        <w:tc>
          <w:tcPr>
            <w:tcW w:w="425" w:type="dxa"/>
            <w:tcBorders>
              <w:top w:val="nil"/>
              <w:left w:val="single" w:sz="4" w:space="0" w:color="auto"/>
              <w:bottom w:val="nil"/>
              <w:right w:val="single" w:sz="4" w:space="0" w:color="auto"/>
            </w:tcBorders>
            <w:shd w:val="clear" w:color="auto" w:fill="auto"/>
            <w:noWrap/>
            <w:vAlign w:val="bottom"/>
            <w:hideMark/>
          </w:tcPr>
          <w:p w:rsidR="00DF5512" w:rsidRPr="00AB2881" w:rsidRDefault="00DF5512"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56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601954.71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2215072.64</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ED5424">
            <w:pPr>
              <w:suppressAutoHyphens w:val="0"/>
              <w:jc w:val="center"/>
              <w:rPr>
                <w:sz w:val="20"/>
                <w:szCs w:val="20"/>
                <w:lang w:eastAsia="ru-RU"/>
              </w:rPr>
            </w:pPr>
            <w:r w:rsidRPr="00AB2881">
              <w:rPr>
                <w:sz w:val="20"/>
                <w:szCs w:val="20"/>
                <w:lang w:eastAsia="ru-RU"/>
              </w:rPr>
              <w:t>3</w:t>
            </w:r>
          </w:p>
        </w:tc>
        <w:tc>
          <w:tcPr>
            <w:tcW w:w="2332"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602293.45</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2214936.27</w:t>
            </w:r>
          </w:p>
        </w:tc>
        <w:tc>
          <w:tcPr>
            <w:tcW w:w="425" w:type="dxa"/>
            <w:tcBorders>
              <w:top w:val="nil"/>
              <w:left w:val="single" w:sz="4" w:space="0" w:color="auto"/>
              <w:bottom w:val="nil"/>
              <w:right w:val="single" w:sz="4" w:space="0" w:color="auto"/>
            </w:tcBorders>
            <w:shd w:val="clear" w:color="auto" w:fill="auto"/>
            <w:noWrap/>
            <w:vAlign w:val="bottom"/>
            <w:hideMark/>
          </w:tcPr>
          <w:p w:rsidR="00DF5512" w:rsidRPr="00AB2881" w:rsidRDefault="00DF5512"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57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601944.76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2215080.83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ED5424">
            <w:pPr>
              <w:suppressAutoHyphens w:val="0"/>
              <w:jc w:val="center"/>
              <w:rPr>
                <w:sz w:val="20"/>
                <w:szCs w:val="20"/>
                <w:lang w:eastAsia="ru-RU"/>
              </w:rPr>
            </w:pPr>
            <w:r w:rsidRPr="00AB2881">
              <w:rPr>
                <w:sz w:val="20"/>
                <w:szCs w:val="20"/>
                <w:lang w:eastAsia="ru-RU"/>
              </w:rPr>
              <w:t>4</w:t>
            </w:r>
          </w:p>
        </w:tc>
        <w:tc>
          <w:tcPr>
            <w:tcW w:w="2332"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602275.46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2214961.56</w:t>
            </w:r>
          </w:p>
        </w:tc>
        <w:tc>
          <w:tcPr>
            <w:tcW w:w="425" w:type="dxa"/>
            <w:tcBorders>
              <w:top w:val="nil"/>
              <w:left w:val="single" w:sz="4" w:space="0" w:color="auto"/>
              <w:bottom w:val="nil"/>
              <w:right w:val="single" w:sz="4" w:space="0" w:color="auto"/>
            </w:tcBorders>
            <w:shd w:val="clear" w:color="auto" w:fill="auto"/>
            <w:noWrap/>
            <w:vAlign w:val="bottom"/>
            <w:hideMark/>
          </w:tcPr>
          <w:p w:rsidR="00DF5512" w:rsidRPr="00AB2881" w:rsidRDefault="00DF5512"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58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601933.81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2215093.10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ED5424">
            <w:pPr>
              <w:suppressAutoHyphens w:val="0"/>
              <w:jc w:val="center"/>
              <w:rPr>
                <w:sz w:val="20"/>
                <w:szCs w:val="20"/>
                <w:lang w:eastAsia="ru-RU"/>
              </w:rPr>
            </w:pPr>
            <w:r w:rsidRPr="00AB2881">
              <w:rPr>
                <w:sz w:val="20"/>
                <w:szCs w:val="20"/>
                <w:lang w:eastAsia="ru-RU"/>
              </w:rPr>
              <w:t>5</w:t>
            </w:r>
          </w:p>
        </w:tc>
        <w:tc>
          <w:tcPr>
            <w:tcW w:w="2332"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602261.07</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2214953.01</w:t>
            </w:r>
          </w:p>
        </w:tc>
        <w:tc>
          <w:tcPr>
            <w:tcW w:w="425" w:type="dxa"/>
            <w:tcBorders>
              <w:top w:val="nil"/>
              <w:left w:val="single" w:sz="4" w:space="0" w:color="auto"/>
              <w:bottom w:val="nil"/>
              <w:right w:val="single" w:sz="4" w:space="0" w:color="auto"/>
            </w:tcBorders>
            <w:shd w:val="clear" w:color="auto" w:fill="auto"/>
            <w:noWrap/>
            <w:vAlign w:val="bottom"/>
            <w:hideMark/>
          </w:tcPr>
          <w:p w:rsidR="00DF5512" w:rsidRPr="00AB2881" w:rsidRDefault="00DF5512"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59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601926.95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2215101.30</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ED5424">
            <w:pPr>
              <w:suppressAutoHyphens w:val="0"/>
              <w:jc w:val="center"/>
              <w:rPr>
                <w:sz w:val="20"/>
                <w:szCs w:val="20"/>
                <w:lang w:eastAsia="ru-RU"/>
              </w:rPr>
            </w:pPr>
            <w:r w:rsidRPr="00AB2881">
              <w:rPr>
                <w:sz w:val="20"/>
                <w:szCs w:val="20"/>
                <w:lang w:eastAsia="ru-RU"/>
              </w:rPr>
              <w:t>6</w:t>
            </w:r>
          </w:p>
        </w:tc>
        <w:tc>
          <w:tcPr>
            <w:tcW w:w="2332"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602255.22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2214938.01</w:t>
            </w:r>
          </w:p>
        </w:tc>
        <w:tc>
          <w:tcPr>
            <w:tcW w:w="425" w:type="dxa"/>
            <w:tcBorders>
              <w:top w:val="nil"/>
              <w:left w:val="single" w:sz="4" w:space="0" w:color="auto"/>
              <w:bottom w:val="nil"/>
              <w:right w:val="single" w:sz="4" w:space="0" w:color="auto"/>
            </w:tcBorders>
            <w:shd w:val="clear" w:color="auto" w:fill="auto"/>
            <w:noWrap/>
            <w:vAlign w:val="bottom"/>
            <w:hideMark/>
          </w:tcPr>
          <w:p w:rsidR="00DF5512" w:rsidRPr="00AB2881" w:rsidRDefault="00DF5512"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60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601924.40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2215107.13</w:t>
            </w:r>
          </w:p>
        </w:tc>
      </w:tr>
      <w:tr w:rsidR="00AB2881" w:rsidRPr="00AB2881" w:rsidTr="00356D95">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602255.18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DF5512">
            <w:pPr>
              <w:suppressAutoHyphens w:val="0"/>
              <w:jc w:val="center"/>
              <w:rPr>
                <w:sz w:val="20"/>
                <w:szCs w:val="20"/>
                <w:lang w:eastAsia="ru-RU"/>
              </w:rPr>
            </w:pPr>
            <w:r w:rsidRPr="00AB2881">
              <w:rPr>
                <w:sz w:val="20"/>
                <w:szCs w:val="20"/>
              </w:rPr>
              <w:t>2214894.56</w:t>
            </w:r>
          </w:p>
        </w:tc>
        <w:tc>
          <w:tcPr>
            <w:tcW w:w="425" w:type="dxa"/>
            <w:tcBorders>
              <w:top w:val="nil"/>
              <w:left w:val="single" w:sz="4" w:space="0" w:color="auto"/>
              <w:bottom w:val="nil"/>
              <w:right w:val="single" w:sz="4" w:space="0" w:color="auto"/>
            </w:tcBorders>
            <w:shd w:val="clear" w:color="auto" w:fill="auto"/>
            <w:noWrap/>
            <w:vAlign w:val="bottom"/>
            <w:hideMark/>
          </w:tcPr>
          <w:p w:rsidR="00DF5512" w:rsidRPr="00AB2881" w:rsidRDefault="00DF5512"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61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601922.33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2215112.55</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DF5512" w:rsidRPr="00AB2881" w:rsidRDefault="00DF5512" w:rsidP="00AF23F7">
            <w:pPr>
              <w:suppressAutoHyphens w:val="0"/>
              <w:jc w:val="center"/>
              <w:rPr>
                <w:sz w:val="20"/>
                <w:szCs w:val="20"/>
                <w:lang w:eastAsia="ru-RU"/>
              </w:rPr>
            </w:pPr>
            <w:r w:rsidRPr="00AB288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DF5512" w:rsidRPr="00AB2881" w:rsidRDefault="00DF5512"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62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601921.35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5512" w:rsidRPr="00AB2881" w:rsidRDefault="00DF5512" w:rsidP="00ED5424">
            <w:pPr>
              <w:suppressAutoHyphens w:val="0"/>
              <w:jc w:val="center"/>
              <w:rPr>
                <w:sz w:val="20"/>
                <w:szCs w:val="20"/>
                <w:lang w:eastAsia="ru-RU"/>
              </w:rPr>
            </w:pPr>
            <w:r w:rsidRPr="00AB2881">
              <w:rPr>
                <w:sz w:val="20"/>
                <w:szCs w:val="20"/>
                <w:lang w:eastAsia="ru-RU"/>
              </w:rPr>
              <w:t>2215117.67</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ED5424">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602225.46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2214952.47</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601920.93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2215126.11</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ED5424">
            <w:pPr>
              <w:suppressAutoHyphens w:val="0"/>
              <w:jc w:val="center"/>
              <w:rPr>
                <w:sz w:val="20"/>
                <w:szCs w:val="20"/>
                <w:lang w:eastAsia="ru-RU"/>
              </w:rPr>
            </w:pPr>
            <w:r w:rsidRPr="00AB2881">
              <w:rPr>
                <w:sz w:val="20"/>
                <w:szCs w:val="20"/>
                <w:lang w:eastAsia="ru-RU"/>
              </w:rPr>
              <w:t>2</w:t>
            </w:r>
          </w:p>
        </w:tc>
        <w:tc>
          <w:tcPr>
            <w:tcW w:w="2332" w:type="dxa"/>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602206.71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2214960.35</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601921.25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2215134.38</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ED5424">
            <w:pPr>
              <w:suppressAutoHyphens w:val="0"/>
              <w:jc w:val="center"/>
              <w:rPr>
                <w:sz w:val="20"/>
                <w:szCs w:val="20"/>
                <w:lang w:eastAsia="ru-RU"/>
              </w:rPr>
            </w:pPr>
            <w:r w:rsidRPr="00AB2881">
              <w:rPr>
                <w:sz w:val="20"/>
                <w:szCs w:val="20"/>
                <w:lang w:eastAsia="ru-RU"/>
              </w:rPr>
              <w:t>3</w:t>
            </w:r>
          </w:p>
        </w:tc>
        <w:tc>
          <w:tcPr>
            <w:tcW w:w="2332" w:type="dxa"/>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602165.90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2214985.86</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601922.60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2215144.62</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ED5424">
            <w:pPr>
              <w:suppressAutoHyphens w:val="0"/>
              <w:jc w:val="center"/>
              <w:rPr>
                <w:sz w:val="20"/>
                <w:szCs w:val="20"/>
                <w:lang w:eastAsia="ru-RU"/>
              </w:rPr>
            </w:pPr>
            <w:r w:rsidRPr="00AB2881">
              <w:rPr>
                <w:sz w:val="20"/>
                <w:szCs w:val="20"/>
                <w:lang w:eastAsia="ru-RU"/>
              </w:rPr>
              <w:t>4</w:t>
            </w:r>
          </w:p>
        </w:tc>
        <w:tc>
          <w:tcPr>
            <w:tcW w:w="2332" w:type="dxa"/>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602126.41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2215010.14</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601924.07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2215152.06</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ED5424">
            <w:pPr>
              <w:suppressAutoHyphens w:val="0"/>
              <w:jc w:val="center"/>
              <w:rPr>
                <w:sz w:val="20"/>
                <w:szCs w:val="20"/>
                <w:lang w:eastAsia="ru-RU"/>
              </w:rPr>
            </w:pPr>
            <w:r w:rsidRPr="00AB2881">
              <w:rPr>
                <w:sz w:val="20"/>
                <w:szCs w:val="20"/>
                <w:lang w:eastAsia="ru-RU"/>
              </w:rPr>
              <w:t>5</w:t>
            </w:r>
          </w:p>
        </w:tc>
        <w:tc>
          <w:tcPr>
            <w:tcW w:w="2332" w:type="dxa"/>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602119.10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2214999.28</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601927.25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2215161.36</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ED5424">
            <w:pPr>
              <w:suppressAutoHyphens w:val="0"/>
              <w:jc w:val="center"/>
              <w:rPr>
                <w:sz w:val="20"/>
                <w:szCs w:val="20"/>
                <w:lang w:eastAsia="ru-RU"/>
              </w:rPr>
            </w:pPr>
            <w:r w:rsidRPr="00AB2881">
              <w:rPr>
                <w:sz w:val="20"/>
                <w:szCs w:val="20"/>
                <w:lang w:eastAsia="ru-RU"/>
              </w:rPr>
              <w:t>6</w:t>
            </w:r>
          </w:p>
        </w:tc>
        <w:tc>
          <w:tcPr>
            <w:tcW w:w="2332" w:type="dxa"/>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602123.12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2214995.66</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601932.22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2215168.85</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ED5424">
            <w:pPr>
              <w:suppressAutoHyphens w:val="0"/>
              <w:jc w:val="center"/>
              <w:rPr>
                <w:sz w:val="20"/>
                <w:szCs w:val="20"/>
                <w:lang w:eastAsia="ru-RU"/>
              </w:rPr>
            </w:pPr>
            <w:r w:rsidRPr="00AB2881">
              <w:rPr>
                <w:sz w:val="20"/>
                <w:szCs w:val="20"/>
                <w:lang w:eastAsia="ru-RU"/>
              </w:rPr>
              <w:t>7</w:t>
            </w:r>
          </w:p>
        </w:tc>
        <w:tc>
          <w:tcPr>
            <w:tcW w:w="2332" w:type="dxa"/>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602130.93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2214988.67</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601937.11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2215176.01</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ED5424">
            <w:pPr>
              <w:suppressAutoHyphens w:val="0"/>
              <w:jc w:val="center"/>
              <w:rPr>
                <w:sz w:val="20"/>
                <w:szCs w:val="20"/>
                <w:lang w:eastAsia="ru-RU"/>
              </w:rPr>
            </w:pPr>
            <w:r w:rsidRPr="00AB2881">
              <w:rPr>
                <w:sz w:val="20"/>
                <w:szCs w:val="20"/>
                <w:lang w:eastAsia="ru-RU"/>
              </w:rPr>
              <w:t>8</w:t>
            </w:r>
          </w:p>
        </w:tc>
        <w:tc>
          <w:tcPr>
            <w:tcW w:w="2332" w:type="dxa"/>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602138.46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2214982.21</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70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601944.18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2215183.35</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ED5424">
            <w:pPr>
              <w:suppressAutoHyphens w:val="0"/>
              <w:jc w:val="center"/>
              <w:rPr>
                <w:sz w:val="20"/>
                <w:szCs w:val="20"/>
                <w:lang w:eastAsia="ru-RU"/>
              </w:rPr>
            </w:pPr>
            <w:r w:rsidRPr="00AB2881">
              <w:rPr>
                <w:sz w:val="20"/>
                <w:szCs w:val="20"/>
                <w:lang w:eastAsia="ru-RU"/>
              </w:rPr>
              <w:t>9</w:t>
            </w:r>
          </w:p>
        </w:tc>
        <w:tc>
          <w:tcPr>
            <w:tcW w:w="2332" w:type="dxa"/>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602144.98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2214976.67</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71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601952.24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2215190.70</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6E1B23">
            <w:pPr>
              <w:suppressAutoHyphens w:val="0"/>
              <w:jc w:val="center"/>
              <w:rPr>
                <w:sz w:val="20"/>
                <w:szCs w:val="20"/>
                <w:lang w:eastAsia="ru-RU"/>
              </w:rPr>
            </w:pPr>
            <w:r w:rsidRPr="00AB2881">
              <w:rPr>
                <w:sz w:val="20"/>
                <w:szCs w:val="20"/>
                <w:lang w:eastAsia="ru-RU"/>
              </w:rPr>
              <w:t>10</w:t>
            </w: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602152.92</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2214970.03</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72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601959.65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2215194.69</w:t>
            </w:r>
          </w:p>
        </w:tc>
      </w:tr>
      <w:tr w:rsidR="00AB2881" w:rsidRPr="00AB2881" w:rsidTr="00E315CB">
        <w:trPr>
          <w:trHeight w:val="227"/>
        </w:trPr>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AF23F7">
            <w:pPr>
              <w:jc w:val="center"/>
              <w:rPr>
                <w:sz w:val="20"/>
                <w:szCs w:val="20"/>
                <w:lang w:eastAsia="ru-RU"/>
              </w:rPr>
            </w:pPr>
            <w:r w:rsidRPr="00AB2881">
              <w:rPr>
                <w:sz w:val="20"/>
                <w:szCs w:val="20"/>
                <w:lang w:eastAsia="ru-RU"/>
              </w:rPr>
              <w:t>11</w:t>
            </w:r>
          </w:p>
        </w:tc>
        <w:tc>
          <w:tcPr>
            <w:tcW w:w="2345" w:type="dxa"/>
            <w:gridSpan w:val="2"/>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602158.09</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2214965.83</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73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601971.26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ED5424">
            <w:pPr>
              <w:suppressAutoHyphens w:val="0"/>
              <w:jc w:val="center"/>
              <w:rPr>
                <w:sz w:val="20"/>
                <w:szCs w:val="20"/>
                <w:lang w:eastAsia="ru-RU"/>
              </w:rPr>
            </w:pPr>
            <w:r w:rsidRPr="00AB2881">
              <w:rPr>
                <w:sz w:val="20"/>
                <w:szCs w:val="20"/>
                <w:lang w:eastAsia="ru-RU"/>
              </w:rPr>
              <w:t>2215200.23</w:t>
            </w:r>
          </w:p>
        </w:tc>
      </w:tr>
      <w:tr w:rsidR="00AB2881" w:rsidRPr="00AB2881" w:rsidTr="00E315CB">
        <w:trPr>
          <w:trHeight w:val="227"/>
        </w:trPr>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AF23F7">
            <w:pPr>
              <w:suppressAutoHyphens w:val="0"/>
              <w:jc w:val="center"/>
              <w:rPr>
                <w:sz w:val="20"/>
                <w:szCs w:val="20"/>
                <w:lang w:eastAsia="ru-RU"/>
              </w:rPr>
            </w:pPr>
            <w:r w:rsidRPr="00AB2881">
              <w:rPr>
                <w:sz w:val="20"/>
                <w:szCs w:val="20"/>
                <w:lang w:eastAsia="ru-RU"/>
              </w:rPr>
              <w:t>12</w:t>
            </w:r>
          </w:p>
        </w:tc>
        <w:tc>
          <w:tcPr>
            <w:tcW w:w="2345" w:type="dxa"/>
            <w:gridSpan w:val="2"/>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602167.50</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2214958.47</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74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601983.34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2215208.40</w:t>
            </w:r>
          </w:p>
        </w:tc>
      </w:tr>
      <w:tr w:rsidR="00AB2881" w:rsidRPr="00AB2881" w:rsidTr="00E315CB">
        <w:trPr>
          <w:trHeight w:val="227"/>
        </w:trPr>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AF23F7">
            <w:pPr>
              <w:suppressAutoHyphens w:val="0"/>
              <w:jc w:val="center"/>
              <w:rPr>
                <w:sz w:val="20"/>
                <w:szCs w:val="20"/>
                <w:lang w:eastAsia="ru-RU"/>
              </w:rPr>
            </w:pPr>
            <w:r w:rsidRPr="00AB2881">
              <w:rPr>
                <w:sz w:val="20"/>
                <w:szCs w:val="20"/>
                <w:lang w:eastAsia="ru-RU"/>
              </w:rPr>
              <w:t>13</w:t>
            </w:r>
          </w:p>
        </w:tc>
        <w:tc>
          <w:tcPr>
            <w:tcW w:w="2345" w:type="dxa"/>
            <w:gridSpan w:val="2"/>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602173.43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2214952.78</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75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602007.99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2215231.44</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AF23F7">
            <w:pPr>
              <w:suppressAutoHyphens w:val="0"/>
              <w:jc w:val="center"/>
              <w:rPr>
                <w:sz w:val="20"/>
                <w:szCs w:val="20"/>
                <w:lang w:eastAsia="ru-RU"/>
              </w:rPr>
            </w:pPr>
            <w:r w:rsidRPr="00AB2881">
              <w:rPr>
                <w:sz w:val="20"/>
                <w:szCs w:val="20"/>
                <w:lang w:eastAsia="ru-RU"/>
              </w:rPr>
              <w:t>14</w:t>
            </w: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602181.54</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2214943.96</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76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602017.11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2215239.99</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AF23F7">
            <w:pPr>
              <w:suppressAutoHyphens w:val="0"/>
              <w:jc w:val="center"/>
              <w:rPr>
                <w:sz w:val="20"/>
                <w:szCs w:val="20"/>
                <w:lang w:eastAsia="ru-RU"/>
              </w:rPr>
            </w:pPr>
            <w:r w:rsidRPr="00AB2881">
              <w:rPr>
                <w:sz w:val="20"/>
                <w:szCs w:val="20"/>
                <w:lang w:eastAsia="ru-RU"/>
              </w:rPr>
              <w:t>15</w:t>
            </w: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602189.08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2214937.50</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77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602020.50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2215243.84</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AF23F7">
            <w:pPr>
              <w:suppressAutoHyphens w:val="0"/>
              <w:jc w:val="center"/>
              <w:rPr>
                <w:sz w:val="20"/>
                <w:szCs w:val="20"/>
                <w:lang w:eastAsia="ru-RU"/>
              </w:rPr>
            </w:pPr>
            <w:r w:rsidRPr="00AB2881">
              <w:rPr>
                <w:sz w:val="20"/>
                <w:szCs w:val="20"/>
                <w:lang w:eastAsia="ru-RU"/>
              </w:rPr>
              <w:t>16</w:t>
            </w: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602196.61</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tcPr>
          <w:p w:rsidR="00E315CB" w:rsidRPr="00AB2881" w:rsidRDefault="00E315CB" w:rsidP="005B42B5">
            <w:pPr>
              <w:jc w:val="center"/>
              <w:rPr>
                <w:sz w:val="20"/>
                <w:szCs w:val="20"/>
              </w:rPr>
            </w:pPr>
            <w:r w:rsidRPr="00AB2881">
              <w:rPr>
                <w:sz w:val="20"/>
                <w:szCs w:val="20"/>
              </w:rPr>
              <w:t>2214931.04</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78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602024.88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2215250.24</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AF23F7">
            <w:pPr>
              <w:suppressAutoHyphens w:val="0"/>
              <w:jc w:val="center"/>
              <w:rPr>
                <w:sz w:val="20"/>
                <w:szCs w:val="20"/>
                <w:lang w:eastAsia="ru-RU"/>
              </w:rPr>
            </w:pPr>
            <w:r w:rsidRPr="00AB2881">
              <w:rPr>
                <w:sz w:val="20"/>
                <w:szCs w:val="20"/>
                <w:lang w:eastAsia="ru-RU"/>
              </w:rPr>
              <w:t>17</w:t>
            </w:r>
          </w:p>
        </w:tc>
        <w:tc>
          <w:tcPr>
            <w:tcW w:w="2332" w:type="dxa"/>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602204.28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2214924.05</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79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602029.48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2215258.90</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AF23F7">
            <w:pPr>
              <w:suppressAutoHyphens w:val="0"/>
              <w:jc w:val="center"/>
              <w:rPr>
                <w:sz w:val="20"/>
                <w:szCs w:val="20"/>
                <w:lang w:eastAsia="ru-RU"/>
              </w:rPr>
            </w:pPr>
            <w:r w:rsidRPr="00AB2881">
              <w:rPr>
                <w:sz w:val="20"/>
                <w:szCs w:val="20"/>
                <w:lang w:eastAsia="ru-RU"/>
              </w:rPr>
              <w:t>18</w:t>
            </w:r>
          </w:p>
        </w:tc>
        <w:tc>
          <w:tcPr>
            <w:tcW w:w="2332" w:type="dxa"/>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602244.28</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2214894.13</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80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602034.40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2215275.71</w:t>
            </w:r>
          </w:p>
        </w:tc>
      </w:tr>
      <w:tr w:rsidR="00AB2881" w:rsidRPr="00AB2881" w:rsidTr="00E315C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315CB" w:rsidRPr="00AB2881" w:rsidRDefault="00E315CB" w:rsidP="00AF23F7">
            <w:pPr>
              <w:suppressAutoHyphens w:val="0"/>
              <w:jc w:val="center"/>
              <w:rPr>
                <w:sz w:val="20"/>
                <w:szCs w:val="20"/>
                <w:lang w:eastAsia="ru-RU"/>
              </w:rPr>
            </w:pPr>
            <w:r w:rsidRPr="00AB2881">
              <w:rPr>
                <w:sz w:val="20"/>
                <w:szCs w:val="20"/>
                <w:lang w:eastAsia="ru-RU"/>
              </w:rPr>
              <w:t>1</w:t>
            </w:r>
          </w:p>
        </w:tc>
        <w:tc>
          <w:tcPr>
            <w:tcW w:w="2332" w:type="dxa"/>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602225.46</w:t>
            </w:r>
          </w:p>
        </w:tc>
        <w:tc>
          <w:tcPr>
            <w:tcW w:w="1720" w:type="dxa"/>
            <w:gridSpan w:val="2"/>
            <w:tcBorders>
              <w:top w:val="single" w:sz="4" w:space="0" w:color="auto"/>
              <w:left w:val="single" w:sz="4" w:space="0" w:color="auto"/>
              <w:bottom w:val="single" w:sz="4" w:space="0" w:color="auto"/>
              <w:right w:val="single" w:sz="4" w:space="0" w:color="auto"/>
            </w:tcBorders>
            <w:shd w:val="clear" w:color="auto" w:fill="auto"/>
            <w:noWrap/>
          </w:tcPr>
          <w:p w:rsidR="00E315CB" w:rsidRPr="00AB2881" w:rsidRDefault="00E315CB" w:rsidP="005B42B5">
            <w:pPr>
              <w:jc w:val="center"/>
              <w:rPr>
                <w:sz w:val="20"/>
                <w:szCs w:val="20"/>
              </w:rPr>
            </w:pPr>
            <w:r w:rsidRPr="00AB2881">
              <w:rPr>
                <w:sz w:val="20"/>
                <w:szCs w:val="20"/>
              </w:rPr>
              <w:t>2214952.47</w:t>
            </w:r>
          </w:p>
        </w:tc>
        <w:tc>
          <w:tcPr>
            <w:tcW w:w="425" w:type="dxa"/>
            <w:tcBorders>
              <w:top w:val="nil"/>
              <w:left w:val="single" w:sz="4" w:space="0" w:color="auto"/>
              <w:bottom w:val="nil"/>
              <w:right w:val="single" w:sz="4" w:space="0" w:color="auto"/>
            </w:tcBorders>
            <w:shd w:val="clear" w:color="auto" w:fill="auto"/>
            <w:noWrap/>
            <w:vAlign w:val="bottom"/>
            <w:hideMark/>
          </w:tcPr>
          <w:p w:rsidR="00E315CB" w:rsidRPr="00AB2881" w:rsidRDefault="00E315CB"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81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602044.36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AB2881" w:rsidRDefault="00E315CB" w:rsidP="00AF23F7">
            <w:pPr>
              <w:suppressAutoHyphens w:val="0"/>
              <w:jc w:val="center"/>
              <w:rPr>
                <w:sz w:val="20"/>
                <w:szCs w:val="20"/>
                <w:lang w:eastAsia="ru-RU"/>
              </w:rPr>
            </w:pPr>
            <w:r w:rsidRPr="00AB2881">
              <w:rPr>
                <w:sz w:val="20"/>
                <w:szCs w:val="20"/>
                <w:lang w:eastAsia="ru-RU"/>
              </w:rPr>
              <w:t>2215298.45</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551E41" w:rsidRPr="00AB2881" w:rsidRDefault="00551E41" w:rsidP="00AF23F7">
            <w:pPr>
              <w:suppressAutoHyphens w:val="0"/>
              <w:jc w:val="center"/>
              <w:rPr>
                <w:sz w:val="20"/>
                <w:szCs w:val="20"/>
                <w:lang w:eastAsia="ru-RU"/>
              </w:rPr>
            </w:pPr>
            <w:r w:rsidRPr="00AB2881">
              <w:rPr>
                <w:sz w:val="20"/>
                <w:szCs w:val="20"/>
                <w:lang w:eastAsia="ru-RU"/>
              </w:rPr>
              <w:t>:ЗУ153</w:t>
            </w:r>
          </w:p>
        </w:tc>
        <w:tc>
          <w:tcPr>
            <w:tcW w:w="425" w:type="dxa"/>
            <w:tcBorders>
              <w:top w:val="nil"/>
              <w:left w:val="single" w:sz="4" w:space="0" w:color="auto"/>
              <w:bottom w:val="nil"/>
              <w:right w:val="single" w:sz="4" w:space="0" w:color="auto"/>
            </w:tcBorders>
            <w:shd w:val="clear" w:color="auto" w:fill="auto"/>
            <w:noWrap/>
            <w:vAlign w:val="bottom"/>
            <w:hideMark/>
          </w:tcPr>
          <w:p w:rsidR="00551E41" w:rsidRPr="00AB2881" w:rsidRDefault="00551E41"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E41" w:rsidRPr="00AB2881" w:rsidRDefault="00551E41" w:rsidP="00AF23F7">
            <w:pPr>
              <w:suppressAutoHyphens w:val="0"/>
              <w:jc w:val="center"/>
              <w:rPr>
                <w:sz w:val="20"/>
                <w:szCs w:val="20"/>
                <w:lang w:eastAsia="ru-RU"/>
              </w:rPr>
            </w:pPr>
            <w:r w:rsidRPr="00AB2881">
              <w:rPr>
                <w:sz w:val="20"/>
                <w:szCs w:val="20"/>
                <w:lang w:eastAsia="ru-RU"/>
              </w:rPr>
              <w:t>82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E41" w:rsidRPr="00AB2881" w:rsidRDefault="00551E41" w:rsidP="00AF23F7">
            <w:pPr>
              <w:suppressAutoHyphens w:val="0"/>
              <w:jc w:val="center"/>
              <w:rPr>
                <w:sz w:val="20"/>
                <w:szCs w:val="20"/>
                <w:lang w:eastAsia="ru-RU"/>
              </w:rPr>
            </w:pPr>
            <w:r w:rsidRPr="00AB2881">
              <w:rPr>
                <w:sz w:val="20"/>
                <w:szCs w:val="20"/>
                <w:lang w:eastAsia="ru-RU"/>
              </w:rPr>
              <w:t>602055.86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E41" w:rsidRPr="00AB2881" w:rsidRDefault="00551E41" w:rsidP="00AF23F7">
            <w:pPr>
              <w:suppressAutoHyphens w:val="0"/>
              <w:jc w:val="center"/>
              <w:rPr>
                <w:sz w:val="20"/>
                <w:szCs w:val="20"/>
                <w:lang w:eastAsia="ru-RU"/>
              </w:rPr>
            </w:pPr>
            <w:r w:rsidRPr="00AB2881">
              <w:rPr>
                <w:sz w:val="20"/>
                <w:szCs w:val="20"/>
                <w:lang w:eastAsia="ru-RU"/>
              </w:rPr>
              <w:t>2215318.44</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551E41" w:rsidRPr="00AB2881" w:rsidRDefault="00551E41" w:rsidP="009D4753">
            <w:pPr>
              <w:suppressAutoHyphens w:val="0"/>
              <w:jc w:val="center"/>
              <w:rPr>
                <w:sz w:val="20"/>
                <w:szCs w:val="20"/>
                <w:lang w:eastAsia="ru-RU"/>
              </w:rPr>
            </w:pPr>
            <w:r w:rsidRPr="00AB2881">
              <w:rPr>
                <w:b/>
                <w:sz w:val="20"/>
                <w:szCs w:val="20"/>
                <w:lang w:eastAsia="ru-RU"/>
              </w:rPr>
              <w:t>Площадь</w:t>
            </w:r>
            <w:r w:rsidR="009D4753" w:rsidRPr="00AB2881">
              <w:rPr>
                <w:b/>
                <w:sz w:val="20"/>
                <w:szCs w:val="20"/>
                <w:lang w:eastAsia="ru-RU"/>
              </w:rPr>
              <w:t xml:space="preserve"> 9002</w:t>
            </w:r>
            <w:r w:rsidRPr="00AB2881">
              <w:rPr>
                <w:b/>
                <w:sz w:val="20"/>
                <w:szCs w:val="20"/>
                <w:lang w:eastAsia="ru-RU"/>
              </w:rPr>
              <w:t>кв.м</w:t>
            </w:r>
          </w:p>
        </w:tc>
        <w:tc>
          <w:tcPr>
            <w:tcW w:w="425" w:type="dxa"/>
            <w:tcBorders>
              <w:top w:val="nil"/>
              <w:left w:val="single" w:sz="4" w:space="0" w:color="auto"/>
              <w:bottom w:val="nil"/>
              <w:right w:val="single" w:sz="4" w:space="0" w:color="auto"/>
            </w:tcBorders>
            <w:shd w:val="clear" w:color="auto" w:fill="auto"/>
            <w:noWrap/>
            <w:vAlign w:val="bottom"/>
            <w:hideMark/>
          </w:tcPr>
          <w:p w:rsidR="00551E41" w:rsidRPr="00AB2881" w:rsidRDefault="00551E41"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E41" w:rsidRPr="00AB2881" w:rsidRDefault="00551E41" w:rsidP="00AF23F7">
            <w:pPr>
              <w:suppressAutoHyphens w:val="0"/>
              <w:jc w:val="center"/>
              <w:rPr>
                <w:sz w:val="20"/>
                <w:szCs w:val="20"/>
                <w:lang w:eastAsia="ru-RU"/>
              </w:rPr>
            </w:pPr>
            <w:r w:rsidRPr="00AB2881">
              <w:rPr>
                <w:sz w:val="20"/>
                <w:szCs w:val="20"/>
                <w:lang w:eastAsia="ru-RU"/>
              </w:rPr>
              <w:t>83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E41" w:rsidRPr="00AB2881" w:rsidRDefault="00551E41" w:rsidP="00AF23F7">
            <w:pPr>
              <w:suppressAutoHyphens w:val="0"/>
              <w:jc w:val="center"/>
              <w:rPr>
                <w:sz w:val="20"/>
                <w:szCs w:val="20"/>
                <w:lang w:eastAsia="ru-RU"/>
              </w:rPr>
            </w:pPr>
            <w:r w:rsidRPr="00AB2881">
              <w:rPr>
                <w:sz w:val="20"/>
                <w:szCs w:val="20"/>
                <w:lang w:eastAsia="ru-RU"/>
              </w:rPr>
              <w:t>602063.09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E41" w:rsidRPr="00AB2881" w:rsidRDefault="00551E41" w:rsidP="00AF23F7">
            <w:pPr>
              <w:suppressAutoHyphens w:val="0"/>
              <w:jc w:val="center"/>
              <w:rPr>
                <w:sz w:val="20"/>
                <w:szCs w:val="20"/>
                <w:lang w:eastAsia="ru-RU"/>
              </w:rPr>
            </w:pPr>
            <w:r w:rsidRPr="00AB2881">
              <w:rPr>
                <w:sz w:val="20"/>
                <w:szCs w:val="20"/>
                <w:lang w:eastAsia="ru-RU"/>
              </w:rPr>
              <w:t>2215330.54</w:t>
            </w:r>
          </w:p>
        </w:tc>
      </w:tr>
      <w:tr w:rsidR="00AB2881" w:rsidRPr="00AB2881" w:rsidTr="00356D95">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551E41" w:rsidRPr="00AB2881" w:rsidRDefault="00551E41" w:rsidP="00AF23F7">
            <w:pPr>
              <w:suppressAutoHyphens w:val="0"/>
              <w:jc w:val="center"/>
              <w:rPr>
                <w:sz w:val="20"/>
                <w:szCs w:val="20"/>
                <w:lang w:eastAsia="ru-RU"/>
              </w:rPr>
            </w:pPr>
            <w:r w:rsidRPr="00AB288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551E41" w:rsidRPr="00AB2881" w:rsidRDefault="00551E41"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E41" w:rsidRPr="00AB2881" w:rsidRDefault="00551E41" w:rsidP="00AF23F7">
            <w:pPr>
              <w:suppressAutoHyphens w:val="0"/>
              <w:jc w:val="center"/>
              <w:rPr>
                <w:sz w:val="20"/>
                <w:szCs w:val="20"/>
                <w:lang w:eastAsia="ru-RU"/>
              </w:rPr>
            </w:pPr>
            <w:r w:rsidRPr="00AB2881">
              <w:rPr>
                <w:sz w:val="20"/>
                <w:szCs w:val="20"/>
                <w:lang w:eastAsia="ru-RU"/>
              </w:rPr>
              <w:t>84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E41" w:rsidRPr="00AB2881" w:rsidRDefault="00551E41" w:rsidP="00AF23F7">
            <w:pPr>
              <w:suppressAutoHyphens w:val="0"/>
              <w:jc w:val="center"/>
              <w:rPr>
                <w:sz w:val="20"/>
                <w:szCs w:val="20"/>
                <w:lang w:eastAsia="ru-RU"/>
              </w:rPr>
            </w:pPr>
            <w:r w:rsidRPr="00AB2881">
              <w:rPr>
                <w:sz w:val="20"/>
                <w:szCs w:val="20"/>
                <w:lang w:eastAsia="ru-RU"/>
              </w:rPr>
              <w:t>602076.36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E41" w:rsidRPr="00AB2881" w:rsidRDefault="00551E41" w:rsidP="00AF23F7">
            <w:pPr>
              <w:suppressAutoHyphens w:val="0"/>
              <w:jc w:val="center"/>
              <w:rPr>
                <w:sz w:val="20"/>
                <w:szCs w:val="20"/>
                <w:lang w:eastAsia="ru-RU"/>
              </w:rPr>
            </w:pPr>
            <w:r w:rsidRPr="00AB2881">
              <w:rPr>
                <w:sz w:val="20"/>
                <w:szCs w:val="20"/>
                <w:lang w:eastAsia="ru-RU"/>
              </w:rPr>
              <w:t>2215345.38</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1</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602255.18</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2214894.56</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85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602087.63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2215357.96</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2</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602265.09</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2214894.35</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86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602097.85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2215368.35</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3</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602293.45</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2214936.27</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87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602105.49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2215376.76</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4</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602275.46</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2214961.56</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88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602114.05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2215384.61</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5</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602261.07</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2214953.01</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89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602124.74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2215394.23</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6</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602255.22</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2214938.01</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90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602137.24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2215405.14</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1</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602255.18</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2214894.56</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91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602147.37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2215413.85</w:t>
            </w:r>
          </w:p>
        </w:tc>
      </w:tr>
      <w:tr w:rsidR="00AB2881" w:rsidRPr="00AB2881" w:rsidTr="0066496E">
        <w:trPr>
          <w:trHeight w:val="227"/>
        </w:trPr>
        <w:tc>
          <w:tcPr>
            <w:tcW w:w="5424" w:type="dxa"/>
            <w:gridSpan w:val="5"/>
            <w:tcBorders>
              <w:top w:val="single" w:sz="4" w:space="0" w:color="auto"/>
              <w:left w:val="single" w:sz="4" w:space="0" w:color="auto"/>
              <w:bottom w:val="single" w:sz="4" w:space="0" w:color="auto"/>
              <w:right w:val="single" w:sz="4" w:space="0" w:color="auto"/>
            </w:tcBorders>
            <w:shd w:val="clear" w:color="auto" w:fill="auto"/>
            <w:noWrap/>
          </w:tcPr>
          <w:p w:rsidR="005B42B5" w:rsidRPr="00AB2881" w:rsidRDefault="005B42B5" w:rsidP="00AF23F7">
            <w:pPr>
              <w:suppressAutoHyphens w:val="0"/>
              <w:jc w:val="center"/>
              <w:rPr>
                <w:b/>
                <w:sz w:val="20"/>
                <w:szCs w:val="20"/>
                <w:lang w:eastAsia="ru-RU"/>
              </w:rPr>
            </w:pPr>
            <w:r w:rsidRPr="00AB288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92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602150.72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2215416.74</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1</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602242.66</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2214949.80</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93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602160.56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2215422.71</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2</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602225.46</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2214952.47</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94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602189.95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2215438.97</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3</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602206.72</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2214960.35</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95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602207.55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2215452.59</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4</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602165.90</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2214985.86</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96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602218.99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2215458.44</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5</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602126.41</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2215010.14</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97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602229.90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2215462.66</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6</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602119.10</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2214999.28</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98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602239.83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2215466.92</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7</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602127.16</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2214992.03</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99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602256.39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2215471.91</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8</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602134.71</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2214985.31</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100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602265.21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2215472.16</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9</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602142.23</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2214979.11</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101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602274.43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2215472.82</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10</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jc w:val="center"/>
              <w:rPr>
                <w:sz w:val="20"/>
                <w:szCs w:val="20"/>
                <w:lang w:eastAsia="ru-RU"/>
              </w:rPr>
            </w:pPr>
            <w:r w:rsidRPr="00AB2881">
              <w:rPr>
                <w:sz w:val="20"/>
                <w:szCs w:val="20"/>
              </w:rPr>
              <w:t>602147.75</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jc w:val="center"/>
              <w:rPr>
                <w:sz w:val="20"/>
                <w:szCs w:val="20"/>
                <w:lang w:eastAsia="ru-RU"/>
              </w:rPr>
            </w:pPr>
            <w:r w:rsidRPr="00AB2881">
              <w:rPr>
                <w:sz w:val="20"/>
                <w:szCs w:val="20"/>
              </w:rPr>
              <w:t>2214974.22</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102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602281.03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2215468.95</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jc w:val="center"/>
              <w:rPr>
                <w:sz w:val="20"/>
                <w:szCs w:val="20"/>
                <w:lang w:eastAsia="ru-RU"/>
              </w:rPr>
            </w:pPr>
            <w:r w:rsidRPr="00AB2881">
              <w:rPr>
                <w:sz w:val="20"/>
                <w:szCs w:val="20"/>
                <w:lang w:eastAsia="ru-RU"/>
              </w:rPr>
              <w:t>11</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jc w:val="center"/>
              <w:rPr>
                <w:sz w:val="20"/>
                <w:szCs w:val="20"/>
                <w:lang w:eastAsia="ru-RU"/>
              </w:rPr>
            </w:pPr>
            <w:r w:rsidRPr="00AB2881">
              <w:rPr>
                <w:sz w:val="20"/>
                <w:szCs w:val="20"/>
              </w:rPr>
              <w:t>602158.09</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jc w:val="center"/>
              <w:rPr>
                <w:sz w:val="20"/>
                <w:szCs w:val="20"/>
                <w:lang w:eastAsia="ru-RU"/>
              </w:rPr>
            </w:pPr>
            <w:r w:rsidRPr="00AB2881">
              <w:rPr>
                <w:sz w:val="20"/>
                <w:szCs w:val="20"/>
              </w:rPr>
              <w:t>2214965.83</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103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602289.41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2215464.85</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12</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602164.27</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2214940.49</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104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602300.90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2215460.37</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13</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602157.97</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2214902.78</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105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602313.36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2215454.92</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14</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602233.50</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2214877.83</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106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602329.72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2215447.32</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15</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602244.26</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2214894.15</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107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602343.02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2215449.71</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16</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602244.73</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2214894.78</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108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602357.70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2215458.88</w:t>
            </w:r>
          </w:p>
        </w:tc>
      </w:tr>
      <w:tr w:rsidR="00AB2881" w:rsidRPr="00AB2881" w:rsidTr="0066496E">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17</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602250.36</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2214894.66</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109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602368.28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2215468.69</w:t>
            </w:r>
          </w:p>
        </w:tc>
      </w:tr>
      <w:tr w:rsidR="00AB2881" w:rsidRPr="00AB2881" w:rsidTr="0062346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18</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602250.22</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2214938.42</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110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602381.00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2215476.53</w:t>
            </w:r>
          </w:p>
        </w:tc>
      </w:tr>
      <w:tr w:rsidR="00AB2881" w:rsidRPr="00AB2881" w:rsidTr="0062346B">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lang w:eastAsia="ru-RU"/>
              </w:rPr>
              <w:t>1</w:t>
            </w:r>
          </w:p>
        </w:tc>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42B5" w:rsidRPr="00AB2881" w:rsidRDefault="005B42B5" w:rsidP="0066496E">
            <w:pPr>
              <w:suppressAutoHyphens w:val="0"/>
              <w:jc w:val="center"/>
              <w:rPr>
                <w:sz w:val="20"/>
                <w:szCs w:val="20"/>
                <w:lang w:eastAsia="ru-RU"/>
              </w:rPr>
            </w:pPr>
            <w:r w:rsidRPr="00AB2881">
              <w:rPr>
                <w:sz w:val="20"/>
                <w:szCs w:val="20"/>
              </w:rPr>
              <w:t>602242.66</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5B42B5" w:rsidRPr="00AB2881" w:rsidRDefault="005B42B5" w:rsidP="0066496E">
            <w:pPr>
              <w:suppressAutoHyphens w:val="0"/>
              <w:jc w:val="center"/>
              <w:rPr>
                <w:sz w:val="20"/>
                <w:szCs w:val="20"/>
                <w:lang w:eastAsia="ru-RU"/>
              </w:rPr>
            </w:pPr>
            <w:r w:rsidRPr="00AB2881">
              <w:rPr>
                <w:sz w:val="20"/>
                <w:szCs w:val="20"/>
              </w:rPr>
              <w:t>2214949.80</w:t>
            </w:r>
          </w:p>
        </w:tc>
        <w:tc>
          <w:tcPr>
            <w:tcW w:w="425" w:type="dxa"/>
            <w:tcBorders>
              <w:top w:val="nil"/>
              <w:left w:val="single" w:sz="4" w:space="0" w:color="auto"/>
              <w:bottom w:val="nil"/>
              <w:right w:val="single" w:sz="4" w:space="0" w:color="auto"/>
            </w:tcBorders>
            <w:shd w:val="clear" w:color="auto" w:fill="auto"/>
            <w:noWrap/>
            <w:vAlign w:val="bottom"/>
            <w:hideMark/>
          </w:tcPr>
          <w:p w:rsidR="005B42B5" w:rsidRPr="00AB2881" w:rsidRDefault="005B42B5"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111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602387.29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42B5" w:rsidRPr="00AB2881" w:rsidRDefault="005B42B5" w:rsidP="00AF23F7">
            <w:pPr>
              <w:suppressAutoHyphens w:val="0"/>
              <w:jc w:val="center"/>
              <w:rPr>
                <w:sz w:val="20"/>
                <w:szCs w:val="20"/>
                <w:lang w:eastAsia="ru-RU"/>
              </w:rPr>
            </w:pPr>
            <w:r w:rsidRPr="00AB2881">
              <w:rPr>
                <w:sz w:val="20"/>
                <w:szCs w:val="20"/>
                <w:lang w:eastAsia="ru-RU"/>
              </w:rPr>
              <w:t>2215481.38</w:t>
            </w:r>
          </w:p>
        </w:tc>
      </w:tr>
      <w:tr w:rsidR="00AB2881" w:rsidRPr="00AB2881" w:rsidTr="0062346B">
        <w:trPr>
          <w:trHeight w:val="227"/>
        </w:trPr>
        <w:tc>
          <w:tcPr>
            <w:tcW w:w="1372" w:type="dxa"/>
            <w:gridSpan w:val="2"/>
            <w:tcBorders>
              <w:top w:val="single" w:sz="4" w:space="0" w:color="auto"/>
            </w:tcBorders>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tcBorders>
              <w:top w:val="single" w:sz="4" w:space="0" w:color="auto"/>
            </w:tcBorders>
            <w:shd w:val="clear" w:color="auto" w:fill="auto"/>
            <w:noWrap/>
          </w:tcPr>
          <w:p w:rsidR="000F0AEA" w:rsidRPr="00AB2881" w:rsidRDefault="000F0AEA" w:rsidP="00B25C70">
            <w:pPr>
              <w:suppressAutoHyphens w:val="0"/>
              <w:jc w:val="center"/>
              <w:rPr>
                <w:sz w:val="20"/>
                <w:szCs w:val="20"/>
                <w:lang w:eastAsia="ru-RU"/>
              </w:rPr>
            </w:pPr>
          </w:p>
        </w:tc>
        <w:tc>
          <w:tcPr>
            <w:tcW w:w="1630" w:type="dxa"/>
            <w:tcBorders>
              <w:top w:val="single" w:sz="4" w:space="0" w:color="auto"/>
            </w:tcBorders>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112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602393.96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2215486.91</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113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602407.74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2215494.90</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114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602418.26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2215509.48</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115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602430.29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2215516.83</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116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602445.29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2215519.08</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117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602459.76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2215521.61</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118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602448.67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2215576.21</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119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602447.87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2215580.16</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120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602441.86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2215581.17</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121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602446.82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2215585.33</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122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602442.70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2215605.61</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123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602442.45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2215606.83</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124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602432.03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2215605.51</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125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602420.20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2215594.58</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F23F7">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126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602383.52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2215576.93</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127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602372.70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2215559.34</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128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602367.10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2215548.97</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129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602360.91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2215542.14</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130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602355.43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2215533.61</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131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602347.64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2215522.70</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132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602342.35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2215518.87</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133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602331.15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2215516.53</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422" w:type="dxa"/>
            <w:gridSpan w:val="2"/>
            <w:shd w:val="clear" w:color="auto" w:fill="auto"/>
            <w:noWrap/>
          </w:tcPr>
          <w:p w:rsidR="000F0AEA" w:rsidRPr="00AB2881" w:rsidRDefault="000F0AEA" w:rsidP="00B25C70">
            <w:pPr>
              <w:suppressAutoHyphens w:val="0"/>
              <w:jc w:val="center"/>
              <w:rPr>
                <w:sz w:val="20"/>
                <w:szCs w:val="20"/>
                <w:lang w:eastAsia="ru-RU"/>
              </w:rPr>
            </w:pPr>
          </w:p>
        </w:tc>
        <w:tc>
          <w:tcPr>
            <w:tcW w:w="1630" w:type="dxa"/>
            <w:shd w:val="clear" w:color="auto" w:fill="auto"/>
          </w:tcPr>
          <w:p w:rsidR="000F0AEA" w:rsidRPr="00AB2881" w:rsidRDefault="000F0AEA"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134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602322.02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2215518.52</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rPr>
            </w:pPr>
          </w:p>
        </w:tc>
        <w:tc>
          <w:tcPr>
            <w:tcW w:w="2422" w:type="dxa"/>
            <w:gridSpan w:val="2"/>
            <w:shd w:val="clear" w:color="auto" w:fill="auto"/>
            <w:noWrap/>
          </w:tcPr>
          <w:p w:rsidR="000F0AEA" w:rsidRPr="00AB2881" w:rsidRDefault="000F0AEA" w:rsidP="00B25C70">
            <w:pPr>
              <w:suppressAutoHyphens w:val="0"/>
              <w:jc w:val="center"/>
              <w:rPr>
                <w:sz w:val="20"/>
                <w:szCs w:val="20"/>
              </w:rPr>
            </w:pPr>
          </w:p>
        </w:tc>
        <w:tc>
          <w:tcPr>
            <w:tcW w:w="1630" w:type="dxa"/>
            <w:shd w:val="clear" w:color="auto" w:fill="auto"/>
          </w:tcPr>
          <w:p w:rsidR="000F0AEA" w:rsidRPr="00AB2881" w:rsidRDefault="000F0AEA" w:rsidP="00B25C70">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135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602306.20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2215521.58</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rPr>
            </w:pPr>
          </w:p>
        </w:tc>
        <w:tc>
          <w:tcPr>
            <w:tcW w:w="2422" w:type="dxa"/>
            <w:gridSpan w:val="2"/>
            <w:shd w:val="clear" w:color="auto" w:fill="auto"/>
            <w:noWrap/>
          </w:tcPr>
          <w:p w:rsidR="000F0AEA" w:rsidRPr="00AB2881" w:rsidRDefault="000F0AEA" w:rsidP="00B25C70">
            <w:pPr>
              <w:suppressAutoHyphens w:val="0"/>
              <w:jc w:val="center"/>
              <w:rPr>
                <w:sz w:val="20"/>
                <w:szCs w:val="20"/>
              </w:rPr>
            </w:pPr>
          </w:p>
        </w:tc>
        <w:tc>
          <w:tcPr>
            <w:tcW w:w="1630" w:type="dxa"/>
            <w:shd w:val="clear" w:color="auto" w:fill="auto"/>
          </w:tcPr>
          <w:p w:rsidR="000F0AEA" w:rsidRPr="00AB2881" w:rsidRDefault="000F0AEA" w:rsidP="00B25C70">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136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602293.65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2215521.72</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137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602279.06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2215517.98</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138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602263.79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2215514.93</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139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602220.14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2215490.51</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140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602170.59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2215469.85</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141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602146.80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2215454.23</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142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602138.21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2215447.38</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143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602126.16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2215437.78</w:t>
            </w:r>
          </w:p>
        </w:tc>
      </w:tr>
      <w:tr w:rsidR="00AB2881" w:rsidRPr="00AB2881" w:rsidTr="0062346B">
        <w:trPr>
          <w:trHeight w:val="227"/>
        </w:trPr>
        <w:tc>
          <w:tcPr>
            <w:tcW w:w="1372" w:type="dxa"/>
            <w:gridSpan w:val="2"/>
            <w:shd w:val="clear" w:color="auto" w:fill="auto"/>
            <w:noWrap/>
          </w:tcPr>
          <w:p w:rsidR="000F0AEA" w:rsidRPr="00AB2881" w:rsidRDefault="000F0AEA" w:rsidP="00DD0E11">
            <w:pPr>
              <w:suppressAutoHyphens w:val="0"/>
              <w:jc w:val="center"/>
              <w:rPr>
                <w:sz w:val="20"/>
                <w:szCs w:val="20"/>
                <w:lang w:eastAsia="ru-RU"/>
              </w:rPr>
            </w:pPr>
          </w:p>
        </w:tc>
        <w:tc>
          <w:tcPr>
            <w:tcW w:w="2332" w:type="dxa"/>
            <w:shd w:val="clear" w:color="auto" w:fill="auto"/>
          </w:tcPr>
          <w:p w:rsidR="000F0AEA" w:rsidRPr="00AB2881" w:rsidRDefault="000F0AEA" w:rsidP="00A60D83">
            <w:pPr>
              <w:suppressAutoHyphens w:val="0"/>
              <w:jc w:val="center"/>
              <w:rPr>
                <w:sz w:val="20"/>
                <w:szCs w:val="20"/>
                <w:lang w:eastAsia="ru-RU"/>
              </w:rPr>
            </w:pPr>
          </w:p>
        </w:tc>
        <w:tc>
          <w:tcPr>
            <w:tcW w:w="1720" w:type="dxa"/>
            <w:gridSpan w:val="2"/>
            <w:shd w:val="clear" w:color="auto" w:fill="auto"/>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144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602124.25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2215435.99</w:t>
            </w:r>
          </w:p>
        </w:tc>
      </w:tr>
      <w:tr w:rsidR="00AB2881" w:rsidRPr="00AB2881" w:rsidTr="0062346B">
        <w:trPr>
          <w:trHeight w:val="227"/>
        </w:trPr>
        <w:tc>
          <w:tcPr>
            <w:tcW w:w="1372" w:type="dxa"/>
            <w:gridSpan w:val="2"/>
            <w:shd w:val="clear" w:color="auto" w:fill="auto"/>
            <w:noWrap/>
          </w:tcPr>
          <w:p w:rsidR="000F0AEA" w:rsidRPr="00AB2881" w:rsidRDefault="000F0AEA" w:rsidP="00DA7D43">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145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602103.37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2215416.39</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146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602089.50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2215393.84</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147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602088.94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2215392.93</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148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602060.06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2215349.11</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149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602040.02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2215323.75</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150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602024.35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2215303.83</w:t>
            </w:r>
          </w:p>
        </w:tc>
      </w:tr>
      <w:tr w:rsidR="00AB2881" w:rsidRPr="00AB2881" w:rsidTr="0062346B">
        <w:trPr>
          <w:trHeight w:val="227"/>
        </w:trPr>
        <w:tc>
          <w:tcPr>
            <w:tcW w:w="1372" w:type="dxa"/>
            <w:gridSpan w:val="2"/>
            <w:shd w:val="clear" w:color="auto" w:fill="auto"/>
            <w:noWrap/>
            <w:vAlign w:val="center"/>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151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602000.58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2215263.68</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152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601988.30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2215229.55</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153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601978.77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2215214.65</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154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601962.06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2215202.29</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rPr>
            </w:pPr>
          </w:p>
        </w:tc>
        <w:tc>
          <w:tcPr>
            <w:tcW w:w="1720" w:type="dxa"/>
            <w:gridSpan w:val="2"/>
            <w:shd w:val="clear" w:color="auto" w:fill="auto"/>
            <w:noWrap/>
          </w:tcPr>
          <w:p w:rsidR="000F0AEA" w:rsidRPr="00AB2881" w:rsidRDefault="000F0AEA" w:rsidP="00A60D83">
            <w:pPr>
              <w:suppressAutoHyphens w:val="0"/>
              <w:jc w:val="center"/>
              <w:rPr>
                <w:sz w:val="20"/>
                <w:szCs w:val="20"/>
              </w:rPr>
            </w:pPr>
          </w:p>
        </w:tc>
        <w:tc>
          <w:tcPr>
            <w:tcW w:w="425" w:type="dxa"/>
            <w:tcBorders>
              <w:top w:val="nil"/>
              <w:left w:val="nil"/>
              <w:bottom w:val="nil"/>
              <w:right w:val="single" w:sz="4" w:space="0" w:color="auto"/>
            </w:tcBorders>
            <w:shd w:val="clear" w:color="auto" w:fill="auto"/>
            <w:noWrap/>
            <w:vAlign w:val="bottom"/>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0F0AEA" w:rsidRPr="00AB2881" w:rsidRDefault="000F0AEA" w:rsidP="00AF23F7">
            <w:pPr>
              <w:suppressAutoHyphens w:val="0"/>
              <w:jc w:val="center"/>
              <w:rPr>
                <w:sz w:val="20"/>
                <w:szCs w:val="20"/>
                <w:lang w:eastAsia="ru-RU"/>
              </w:rPr>
            </w:pPr>
            <w:r w:rsidRPr="00AB2881">
              <w:rPr>
                <w:sz w:val="20"/>
                <w:szCs w:val="20"/>
                <w:lang w:eastAsia="ru-RU"/>
              </w:rPr>
              <w:t>155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F0AEA" w:rsidRPr="00AB2881" w:rsidRDefault="000F0AEA" w:rsidP="00AF23F7">
            <w:pPr>
              <w:suppressAutoHyphens w:val="0"/>
              <w:jc w:val="center"/>
              <w:rPr>
                <w:sz w:val="20"/>
                <w:szCs w:val="20"/>
                <w:lang w:eastAsia="ru-RU"/>
              </w:rPr>
            </w:pPr>
            <w:r w:rsidRPr="00AB2881">
              <w:rPr>
                <w:sz w:val="20"/>
                <w:szCs w:val="20"/>
                <w:lang w:eastAsia="ru-RU"/>
              </w:rPr>
              <w:t>601952.76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tcPr>
          <w:p w:rsidR="000F0AEA" w:rsidRPr="00AB2881" w:rsidRDefault="000F0AEA" w:rsidP="00AF23F7">
            <w:pPr>
              <w:suppressAutoHyphens w:val="0"/>
              <w:jc w:val="center"/>
              <w:rPr>
                <w:sz w:val="20"/>
                <w:szCs w:val="20"/>
                <w:lang w:eastAsia="ru-RU"/>
              </w:rPr>
            </w:pPr>
            <w:r w:rsidRPr="00AB2881">
              <w:rPr>
                <w:sz w:val="20"/>
                <w:szCs w:val="20"/>
                <w:lang w:eastAsia="ru-RU"/>
              </w:rPr>
              <w:t>2215198.99</w:t>
            </w:r>
          </w:p>
        </w:tc>
      </w:tr>
      <w:tr w:rsidR="00AB2881" w:rsidRPr="00AB2881" w:rsidTr="0062346B">
        <w:trPr>
          <w:trHeight w:val="227"/>
        </w:trPr>
        <w:tc>
          <w:tcPr>
            <w:tcW w:w="1372" w:type="dxa"/>
            <w:gridSpan w:val="2"/>
            <w:shd w:val="clear" w:color="auto" w:fill="auto"/>
            <w:noWrap/>
          </w:tcPr>
          <w:p w:rsidR="000F0AEA" w:rsidRPr="00AB2881" w:rsidRDefault="000F0AEA" w:rsidP="007127D2">
            <w:pPr>
              <w:suppressAutoHyphens w:val="0"/>
              <w:jc w:val="center"/>
              <w:rPr>
                <w:sz w:val="20"/>
                <w:szCs w:val="20"/>
                <w:lang w:eastAsia="ru-RU"/>
              </w:rPr>
            </w:pPr>
          </w:p>
        </w:tc>
        <w:tc>
          <w:tcPr>
            <w:tcW w:w="2332" w:type="dxa"/>
            <w:shd w:val="clear" w:color="auto" w:fill="auto"/>
          </w:tcPr>
          <w:p w:rsidR="000F0AEA" w:rsidRPr="00AB2881" w:rsidRDefault="000F0AEA" w:rsidP="007127D2">
            <w:pPr>
              <w:suppressAutoHyphens w:val="0"/>
              <w:jc w:val="center"/>
              <w:rPr>
                <w:sz w:val="20"/>
                <w:szCs w:val="20"/>
                <w:lang w:eastAsia="ru-RU"/>
              </w:rPr>
            </w:pPr>
          </w:p>
        </w:tc>
        <w:tc>
          <w:tcPr>
            <w:tcW w:w="1720" w:type="dxa"/>
            <w:gridSpan w:val="2"/>
            <w:shd w:val="clear" w:color="auto" w:fill="auto"/>
          </w:tcPr>
          <w:p w:rsidR="000F0AEA" w:rsidRPr="00AB2881" w:rsidRDefault="000F0AEA" w:rsidP="007127D2">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0F0AEA" w:rsidRPr="00AB2881" w:rsidRDefault="000F0AEA" w:rsidP="00AF23F7">
            <w:pPr>
              <w:suppressAutoHyphens w:val="0"/>
              <w:jc w:val="center"/>
              <w:rPr>
                <w:sz w:val="20"/>
                <w:szCs w:val="20"/>
                <w:lang w:eastAsia="ru-RU"/>
              </w:rPr>
            </w:pPr>
            <w:r w:rsidRPr="00AB2881">
              <w:rPr>
                <w:sz w:val="20"/>
                <w:szCs w:val="20"/>
                <w:lang w:eastAsia="ru-RU"/>
              </w:rPr>
              <w:t>156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F0AEA" w:rsidRPr="00AB2881" w:rsidRDefault="000F0AEA" w:rsidP="00AF23F7">
            <w:pPr>
              <w:suppressAutoHyphens w:val="0"/>
              <w:jc w:val="center"/>
              <w:rPr>
                <w:sz w:val="20"/>
                <w:szCs w:val="20"/>
                <w:lang w:eastAsia="ru-RU"/>
              </w:rPr>
            </w:pPr>
            <w:r w:rsidRPr="00AB2881">
              <w:rPr>
                <w:sz w:val="20"/>
                <w:szCs w:val="20"/>
                <w:lang w:eastAsia="ru-RU"/>
              </w:rPr>
              <w:t>601944.40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tcPr>
          <w:p w:rsidR="000F0AEA" w:rsidRPr="00AB2881" w:rsidRDefault="000F0AEA" w:rsidP="00AF23F7">
            <w:pPr>
              <w:suppressAutoHyphens w:val="0"/>
              <w:jc w:val="center"/>
              <w:rPr>
                <w:sz w:val="20"/>
                <w:szCs w:val="20"/>
                <w:lang w:eastAsia="ru-RU"/>
              </w:rPr>
            </w:pPr>
            <w:r w:rsidRPr="00AB2881">
              <w:rPr>
                <w:sz w:val="20"/>
                <w:szCs w:val="20"/>
                <w:lang w:eastAsia="ru-RU"/>
              </w:rPr>
              <w:t>2215195.62</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157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601938.34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2215192.19</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158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601933.50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2215188.37</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159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601920.24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2215171.37</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160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601910.78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2215158.77</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161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601904.03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2215140.96</w:t>
            </w:r>
          </w:p>
        </w:tc>
      </w:tr>
      <w:tr w:rsidR="00AB2881" w:rsidRPr="00AB2881" w:rsidTr="0062346B">
        <w:trPr>
          <w:trHeight w:val="227"/>
        </w:trPr>
        <w:tc>
          <w:tcPr>
            <w:tcW w:w="5424" w:type="dxa"/>
            <w:gridSpan w:val="5"/>
            <w:shd w:val="clear" w:color="auto" w:fill="auto"/>
            <w:noWrap/>
          </w:tcPr>
          <w:p w:rsidR="00551E41" w:rsidRPr="00AB2881" w:rsidRDefault="00551E41" w:rsidP="00551E41">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551E41" w:rsidRPr="00AB2881" w:rsidRDefault="00551E41"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E41" w:rsidRPr="00AB2881" w:rsidRDefault="00551E41" w:rsidP="00AF23F7">
            <w:pPr>
              <w:suppressAutoHyphens w:val="0"/>
              <w:jc w:val="center"/>
              <w:rPr>
                <w:sz w:val="20"/>
                <w:szCs w:val="20"/>
                <w:lang w:eastAsia="ru-RU"/>
              </w:rPr>
            </w:pPr>
            <w:r w:rsidRPr="00AB2881">
              <w:rPr>
                <w:sz w:val="20"/>
                <w:szCs w:val="20"/>
                <w:lang w:eastAsia="ru-RU"/>
              </w:rPr>
              <w:t>162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E41" w:rsidRPr="00AB2881" w:rsidRDefault="00551E41" w:rsidP="00AF23F7">
            <w:pPr>
              <w:suppressAutoHyphens w:val="0"/>
              <w:jc w:val="center"/>
              <w:rPr>
                <w:sz w:val="20"/>
                <w:szCs w:val="20"/>
                <w:lang w:eastAsia="ru-RU"/>
              </w:rPr>
            </w:pPr>
            <w:r w:rsidRPr="00AB2881">
              <w:rPr>
                <w:sz w:val="20"/>
                <w:szCs w:val="20"/>
                <w:lang w:eastAsia="ru-RU"/>
              </w:rPr>
              <w:t>601901.22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E41" w:rsidRPr="00AB2881" w:rsidRDefault="00551E41" w:rsidP="00AF23F7">
            <w:pPr>
              <w:suppressAutoHyphens w:val="0"/>
              <w:jc w:val="center"/>
              <w:rPr>
                <w:sz w:val="20"/>
                <w:szCs w:val="20"/>
                <w:lang w:eastAsia="ru-RU"/>
              </w:rPr>
            </w:pPr>
            <w:r w:rsidRPr="00AB2881">
              <w:rPr>
                <w:sz w:val="20"/>
                <w:szCs w:val="20"/>
                <w:lang w:eastAsia="ru-RU"/>
              </w:rPr>
              <w:t>2215129.46</w:t>
            </w:r>
          </w:p>
        </w:tc>
      </w:tr>
      <w:tr w:rsidR="00AB2881" w:rsidRPr="00AB2881" w:rsidTr="0062346B">
        <w:trPr>
          <w:trHeight w:val="227"/>
        </w:trPr>
        <w:tc>
          <w:tcPr>
            <w:tcW w:w="1372" w:type="dxa"/>
            <w:gridSpan w:val="2"/>
            <w:shd w:val="clear" w:color="auto" w:fill="auto"/>
            <w:noWrap/>
          </w:tcPr>
          <w:p w:rsidR="000F0AEA" w:rsidRPr="00AB2881" w:rsidRDefault="000F0AEA" w:rsidP="00DA7D43">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163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601900.52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2215120.03</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164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601901.59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2215106.06</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165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601906.71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2215090.00</w:t>
            </w:r>
          </w:p>
        </w:tc>
      </w:tr>
      <w:tr w:rsidR="00AB2881" w:rsidRPr="00AB2881" w:rsidTr="0062346B">
        <w:trPr>
          <w:trHeight w:val="227"/>
        </w:trPr>
        <w:tc>
          <w:tcPr>
            <w:tcW w:w="1372" w:type="dxa"/>
            <w:gridSpan w:val="2"/>
            <w:shd w:val="clear" w:color="auto" w:fill="auto"/>
            <w:noWrap/>
          </w:tcPr>
          <w:p w:rsidR="000F0AEA" w:rsidRPr="00AB2881" w:rsidRDefault="000F0AEA" w:rsidP="00AF23F7">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AF23F7">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166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601916.89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AF23F7">
            <w:pPr>
              <w:suppressAutoHyphens w:val="0"/>
              <w:jc w:val="center"/>
              <w:rPr>
                <w:sz w:val="20"/>
                <w:szCs w:val="20"/>
                <w:lang w:eastAsia="ru-RU"/>
              </w:rPr>
            </w:pPr>
            <w:r w:rsidRPr="00AB2881">
              <w:rPr>
                <w:sz w:val="20"/>
                <w:szCs w:val="20"/>
                <w:lang w:eastAsia="ru-RU"/>
              </w:rPr>
              <w:t>2215075.31</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167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601934.83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2215059.57</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168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601952.10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2215048.05</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169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601958.57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2215045.73</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170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601979.63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2215038.18</w:t>
            </w:r>
          </w:p>
        </w:tc>
      </w:tr>
      <w:tr w:rsidR="00AB2881" w:rsidRPr="00AB2881" w:rsidTr="0062346B">
        <w:trPr>
          <w:trHeight w:val="227"/>
        </w:trPr>
        <w:tc>
          <w:tcPr>
            <w:tcW w:w="1372" w:type="dxa"/>
            <w:gridSpan w:val="2"/>
            <w:shd w:val="clear" w:color="auto" w:fill="auto"/>
            <w:noWrap/>
          </w:tcPr>
          <w:p w:rsidR="000F0AEA" w:rsidRPr="00AB2881" w:rsidRDefault="000F0AEA" w:rsidP="00DA7D43">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171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602008.53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2215027.86</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172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602023.54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2215022.48</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173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602052.77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2215005.58</w:t>
            </w:r>
          </w:p>
        </w:tc>
      </w:tr>
      <w:tr w:rsidR="00AB2881" w:rsidRPr="00AB2881" w:rsidTr="0062346B">
        <w:trPr>
          <w:trHeight w:val="227"/>
        </w:trPr>
        <w:tc>
          <w:tcPr>
            <w:tcW w:w="1372" w:type="dxa"/>
            <w:gridSpan w:val="2"/>
            <w:shd w:val="clear" w:color="auto" w:fill="auto"/>
            <w:noWrap/>
          </w:tcPr>
          <w:p w:rsidR="000F0AEA" w:rsidRPr="00AB2881" w:rsidRDefault="000F0AEA" w:rsidP="00DA7D43">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174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602071.94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2214994.69</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175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602080.03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2214988.74</w:t>
            </w:r>
          </w:p>
        </w:tc>
      </w:tr>
      <w:tr w:rsidR="00AB2881" w:rsidRPr="00AB2881" w:rsidTr="0062346B">
        <w:trPr>
          <w:trHeight w:val="181"/>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176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602087.80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2214981.57</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177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602097.56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2214970.59</w:t>
            </w:r>
          </w:p>
        </w:tc>
      </w:tr>
      <w:tr w:rsidR="00AB2881" w:rsidRPr="00AB2881" w:rsidTr="0062346B">
        <w:trPr>
          <w:trHeight w:val="70"/>
        </w:trPr>
        <w:tc>
          <w:tcPr>
            <w:tcW w:w="1372" w:type="dxa"/>
            <w:gridSpan w:val="2"/>
            <w:shd w:val="clear" w:color="auto" w:fill="auto"/>
            <w:noWrap/>
          </w:tcPr>
          <w:p w:rsidR="000F0AEA" w:rsidRPr="00AB2881" w:rsidRDefault="000F0AEA" w:rsidP="00DA7D43">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178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602109.75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2214957.63</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179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602114.17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2214946.81</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180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602115.69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2214939.03</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181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602114.02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2214928.23</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182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602111.00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2214922.82</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183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602103.68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2214909.30</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184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602091.88</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2214883.65</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36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602127.85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2214875.27</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B25C70">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0F0AEA" w:rsidRPr="00AB2881" w:rsidRDefault="000F0AEA" w:rsidP="00ED5424">
            <w:pPr>
              <w:suppressAutoHyphens w:val="0"/>
              <w:jc w:val="center"/>
              <w:rPr>
                <w:sz w:val="20"/>
                <w:szCs w:val="20"/>
                <w:lang w:eastAsia="ru-RU"/>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F0AEA" w:rsidRPr="00AB2881" w:rsidRDefault="000F0AEA" w:rsidP="00ED5424">
            <w:pPr>
              <w:suppressAutoHyphens w:val="0"/>
              <w:jc w:val="center"/>
              <w:rPr>
                <w:sz w:val="20"/>
                <w:szCs w:val="20"/>
                <w:lang w:eastAsia="ru-RU"/>
              </w:rPr>
            </w:pP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FD224E">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3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b/>
                <w:bCs/>
                <w:sz w:val="20"/>
                <w:szCs w:val="20"/>
                <w:lang w:eastAsia="ru-RU"/>
              </w:rPr>
            </w:pPr>
            <w:r w:rsidRPr="00AB2881">
              <w:rPr>
                <w:b/>
                <w:bCs/>
                <w:sz w:val="20"/>
                <w:szCs w:val="20"/>
                <w:lang w:eastAsia="ru-RU"/>
              </w:rPr>
              <w:t>Контур3</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FD224E">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Номер</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X</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Y</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FD224E">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185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602391.36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2215506.60</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FD224E">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186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602401.21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2215519.28</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FD224E">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187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602403.22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2215525.72</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FD224E">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188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602400.73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2215528.02</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FD224E">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189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602389.55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2215529.14</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FD224E">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190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602379.90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2215527.73</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FD224E">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191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602372.25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2215524.11</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FD224E">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192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602367.74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2215518.27</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FD224E">
            <w:pPr>
              <w:suppressAutoHyphens w:val="0"/>
              <w:jc w:val="center"/>
              <w:rPr>
                <w:sz w:val="20"/>
                <w:szCs w:val="20"/>
                <w:lang w:eastAsia="ru-RU"/>
              </w:rPr>
            </w:pPr>
          </w:p>
        </w:tc>
        <w:tc>
          <w:tcPr>
            <w:tcW w:w="1720" w:type="dxa"/>
            <w:gridSpan w:val="2"/>
            <w:shd w:val="clear" w:color="auto" w:fill="auto"/>
            <w:noWrap/>
          </w:tcPr>
          <w:p w:rsidR="000F0AEA" w:rsidRPr="00AB2881" w:rsidRDefault="000F0AEA"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193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602359.99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2215514.05</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7127D2">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194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602351.83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2215512.36</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195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602338.86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2215510.94</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196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602328.26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2215510.46</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197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602319.02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2215511.78</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198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602306.91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2215513.47</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199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602296.63</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2215512.99</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200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602288.81</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2215507.11</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201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602285.40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2215500.81</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202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602285.72</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2215495.27</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203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602290.46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2215487.35</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204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602297.74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2215479.28</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205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602307.54</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2215471.69</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206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602316.56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2215465.99</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207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602324.47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2215464.09</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208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602335.06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2215465.67</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209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602342.66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2215469.31</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210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602347.40</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2215478.18</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211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602353.25</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2215485.93</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212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602358.46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2215490.56</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213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602366.97</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2215496.07</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214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602378.69</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2215500.16</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0F0AEA" w:rsidRPr="00AB2881" w:rsidRDefault="000F0AEA" w:rsidP="00ED5424">
            <w:pPr>
              <w:suppressAutoHyphens w:val="0"/>
              <w:rPr>
                <w:sz w:val="20"/>
                <w:szCs w:val="20"/>
                <w:lang w:eastAsia="ru-RU"/>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185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602391.36</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AEA" w:rsidRPr="00AB2881" w:rsidRDefault="000F0AEA" w:rsidP="00ED5424">
            <w:pPr>
              <w:suppressAutoHyphens w:val="0"/>
              <w:jc w:val="center"/>
              <w:rPr>
                <w:sz w:val="20"/>
                <w:szCs w:val="20"/>
                <w:lang w:eastAsia="ru-RU"/>
              </w:rPr>
            </w:pPr>
            <w:r w:rsidRPr="00AB2881">
              <w:rPr>
                <w:sz w:val="20"/>
                <w:szCs w:val="20"/>
                <w:lang w:eastAsia="ru-RU"/>
              </w:rPr>
              <w:t>2215506.60</w:t>
            </w: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tcBorders>
              <w:top w:val="single" w:sz="4" w:space="0" w:color="auto"/>
            </w:tcBorders>
            <w:shd w:val="clear" w:color="auto" w:fill="auto"/>
            <w:vAlign w:val="center"/>
          </w:tcPr>
          <w:p w:rsidR="000F0AEA" w:rsidRPr="00AB2881" w:rsidRDefault="000F0AEA" w:rsidP="00ED5424">
            <w:pPr>
              <w:suppressAutoHyphens w:val="0"/>
              <w:jc w:val="center"/>
              <w:rPr>
                <w:sz w:val="20"/>
                <w:szCs w:val="20"/>
                <w:lang w:eastAsia="ru-RU"/>
              </w:rPr>
            </w:pPr>
          </w:p>
        </w:tc>
        <w:tc>
          <w:tcPr>
            <w:tcW w:w="1413" w:type="dxa"/>
            <w:tcBorders>
              <w:top w:val="single" w:sz="4" w:space="0" w:color="auto"/>
            </w:tcBorders>
            <w:shd w:val="clear" w:color="auto" w:fill="auto"/>
            <w:vAlign w:val="center"/>
          </w:tcPr>
          <w:p w:rsidR="000F0AEA" w:rsidRPr="00AB2881" w:rsidRDefault="000F0AEA" w:rsidP="00ED5424">
            <w:pPr>
              <w:suppressAutoHyphens w:val="0"/>
              <w:jc w:val="center"/>
              <w:rPr>
                <w:sz w:val="20"/>
                <w:szCs w:val="20"/>
                <w:lang w:eastAsia="ru-RU"/>
              </w:rPr>
            </w:pPr>
          </w:p>
        </w:tc>
        <w:tc>
          <w:tcPr>
            <w:tcW w:w="1537" w:type="dxa"/>
            <w:tcBorders>
              <w:top w:val="single" w:sz="4" w:space="0" w:color="auto"/>
            </w:tcBorders>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vAlign w:val="center"/>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033C25">
            <w:pPr>
              <w:suppressAutoHyphens w:val="0"/>
              <w:jc w:val="center"/>
              <w:rPr>
                <w:sz w:val="20"/>
                <w:szCs w:val="20"/>
                <w:lang w:eastAsia="ru-RU"/>
              </w:rPr>
            </w:pPr>
          </w:p>
        </w:tc>
        <w:tc>
          <w:tcPr>
            <w:tcW w:w="2332" w:type="dxa"/>
            <w:shd w:val="clear" w:color="auto" w:fill="auto"/>
            <w:noWrap/>
          </w:tcPr>
          <w:p w:rsidR="000F0AEA" w:rsidRPr="00AB2881" w:rsidRDefault="000F0AEA" w:rsidP="00A60D83">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AB2881"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C34C97">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r w:rsidR="000F0AEA" w:rsidRPr="00AB2881" w:rsidTr="0062346B">
        <w:trPr>
          <w:trHeight w:val="227"/>
        </w:trPr>
        <w:tc>
          <w:tcPr>
            <w:tcW w:w="1372" w:type="dxa"/>
            <w:gridSpan w:val="2"/>
            <w:shd w:val="clear" w:color="auto" w:fill="auto"/>
            <w:noWrap/>
          </w:tcPr>
          <w:p w:rsidR="000F0AEA" w:rsidRPr="00AB2881" w:rsidRDefault="000F0AEA" w:rsidP="00ED5424">
            <w:pPr>
              <w:suppressAutoHyphens w:val="0"/>
              <w:jc w:val="center"/>
              <w:rPr>
                <w:sz w:val="20"/>
                <w:szCs w:val="20"/>
                <w:lang w:eastAsia="ru-RU"/>
              </w:rPr>
            </w:pPr>
          </w:p>
        </w:tc>
        <w:tc>
          <w:tcPr>
            <w:tcW w:w="2332" w:type="dxa"/>
            <w:shd w:val="clear" w:color="auto" w:fill="auto"/>
            <w:noWrap/>
          </w:tcPr>
          <w:p w:rsidR="000F0AEA" w:rsidRPr="00AB2881" w:rsidRDefault="000F0AEA" w:rsidP="00C34C97">
            <w:pPr>
              <w:suppressAutoHyphens w:val="0"/>
              <w:jc w:val="center"/>
              <w:rPr>
                <w:sz w:val="20"/>
                <w:szCs w:val="20"/>
                <w:lang w:eastAsia="ru-RU"/>
              </w:rPr>
            </w:pPr>
          </w:p>
        </w:tc>
        <w:tc>
          <w:tcPr>
            <w:tcW w:w="1720" w:type="dxa"/>
            <w:gridSpan w:val="2"/>
            <w:shd w:val="clear" w:color="auto" w:fill="auto"/>
            <w:noWrap/>
          </w:tcPr>
          <w:p w:rsidR="000F0AEA" w:rsidRPr="00AB2881" w:rsidRDefault="000F0AEA" w:rsidP="007127D2">
            <w:pPr>
              <w:suppressAutoHyphens w:val="0"/>
              <w:jc w:val="center"/>
              <w:rPr>
                <w:sz w:val="20"/>
                <w:szCs w:val="20"/>
                <w:lang w:eastAsia="ru-RU"/>
              </w:rPr>
            </w:pPr>
          </w:p>
        </w:tc>
        <w:tc>
          <w:tcPr>
            <w:tcW w:w="425" w:type="dxa"/>
            <w:tcBorders>
              <w:top w:val="nil"/>
              <w:left w:val="nil"/>
              <w:bottom w:val="nil"/>
            </w:tcBorders>
            <w:shd w:val="clear" w:color="auto" w:fill="auto"/>
            <w:noWrap/>
            <w:vAlign w:val="bottom"/>
          </w:tcPr>
          <w:p w:rsidR="000F0AEA" w:rsidRPr="00AB2881" w:rsidRDefault="000F0AEA" w:rsidP="00ED5424">
            <w:pPr>
              <w:suppressAutoHyphens w:val="0"/>
              <w:rPr>
                <w:sz w:val="20"/>
                <w:szCs w:val="20"/>
                <w:lang w:eastAsia="ru-RU"/>
              </w:rPr>
            </w:pPr>
          </w:p>
        </w:tc>
        <w:tc>
          <w:tcPr>
            <w:tcW w:w="972" w:type="dxa"/>
            <w:shd w:val="clear" w:color="auto" w:fill="auto"/>
            <w:vAlign w:val="center"/>
          </w:tcPr>
          <w:p w:rsidR="000F0AEA" w:rsidRPr="00AB2881" w:rsidRDefault="000F0AEA" w:rsidP="00ED5424">
            <w:pPr>
              <w:suppressAutoHyphens w:val="0"/>
              <w:jc w:val="center"/>
              <w:rPr>
                <w:sz w:val="20"/>
                <w:szCs w:val="20"/>
                <w:lang w:eastAsia="ru-RU"/>
              </w:rPr>
            </w:pPr>
          </w:p>
        </w:tc>
        <w:tc>
          <w:tcPr>
            <w:tcW w:w="1413" w:type="dxa"/>
            <w:shd w:val="clear" w:color="auto" w:fill="auto"/>
            <w:vAlign w:val="center"/>
          </w:tcPr>
          <w:p w:rsidR="000F0AEA" w:rsidRPr="00AB2881" w:rsidRDefault="000F0AEA" w:rsidP="00ED5424">
            <w:pPr>
              <w:suppressAutoHyphens w:val="0"/>
              <w:jc w:val="center"/>
              <w:rPr>
                <w:sz w:val="20"/>
                <w:szCs w:val="20"/>
                <w:lang w:eastAsia="ru-RU"/>
              </w:rPr>
            </w:pPr>
          </w:p>
        </w:tc>
        <w:tc>
          <w:tcPr>
            <w:tcW w:w="1537" w:type="dxa"/>
            <w:shd w:val="clear" w:color="auto" w:fill="auto"/>
            <w:vAlign w:val="center"/>
          </w:tcPr>
          <w:p w:rsidR="000F0AEA" w:rsidRPr="00AB2881" w:rsidRDefault="000F0AEA" w:rsidP="00ED5424">
            <w:pPr>
              <w:suppressAutoHyphens w:val="0"/>
              <w:jc w:val="center"/>
              <w:rPr>
                <w:sz w:val="20"/>
                <w:szCs w:val="20"/>
                <w:lang w:eastAsia="ru-RU"/>
              </w:rPr>
            </w:pPr>
          </w:p>
        </w:tc>
      </w:tr>
    </w:tbl>
    <w:p w:rsidR="000F0AEA" w:rsidRPr="00AB2881" w:rsidRDefault="000F0AEA" w:rsidP="007127D2">
      <w:pPr>
        <w:pStyle w:val="afd"/>
        <w:autoSpaceDE w:val="0"/>
        <w:adjustRightInd w:val="0"/>
        <w:spacing w:line="240" w:lineRule="auto"/>
        <w:ind w:left="0"/>
        <w:jc w:val="center"/>
        <w:textAlignment w:val="baseline"/>
        <w:outlineLvl w:val="0"/>
        <w:rPr>
          <w:rFonts w:ascii="Times New Roman" w:eastAsia="GOST Type AU" w:hAnsi="Times New Roman"/>
          <w:b/>
          <w:sz w:val="28"/>
          <w:szCs w:val="28"/>
        </w:rPr>
      </w:pPr>
    </w:p>
    <w:sectPr w:rsidR="000F0AEA" w:rsidRPr="00AB2881" w:rsidSect="00CD79DF">
      <w:footerReference w:type="even" r:id="rId18"/>
      <w:pgSz w:w="11907" w:h="16839" w:code="9"/>
      <w:pgMar w:top="851" w:right="851" w:bottom="851" w:left="1418" w:header="420" w:footer="1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09B" w:rsidRDefault="00D5609B">
      <w:r>
        <w:separator/>
      </w:r>
    </w:p>
  </w:endnote>
  <w:endnote w:type="continuationSeparator" w:id="1">
    <w:p w:rsidR="00D5609B" w:rsidRDefault="00D560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GOST Type AU">
    <w:altName w:val="Corbel"/>
    <w:panose1 w:val="02000306020200020003"/>
    <w:charset w:val="CC"/>
    <w:family w:val="auto"/>
    <w:pitch w:val="variable"/>
    <w:sig w:usb0="00000001" w:usb1="1000004A" w:usb2="00000000" w:usb3="00000000" w:csb0="0000019F" w:csb1="00000000"/>
  </w:font>
  <w:font w:name="Peterburg">
    <w:altName w:val="Times New Roman"/>
    <w:charset w:val="00"/>
    <w:family w:val="auto"/>
    <w:pitch w:val="variable"/>
    <w:sig w:usb0="00000287" w:usb1="00000000" w:usb2="00000000" w:usb3="00000000" w:csb0="0000001F" w:csb1="00000000"/>
  </w:font>
  <w:font w:name="GOST type A">
    <w:panose1 w:val="020B0500000000000000"/>
    <w:charset w:val="CC"/>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757981"/>
      <w:docPartObj>
        <w:docPartGallery w:val="Page Numbers (Bottom of Page)"/>
        <w:docPartUnique/>
      </w:docPartObj>
    </w:sdtPr>
    <w:sdtContent>
      <w:p w:rsidR="0054698A" w:rsidRDefault="00C05242">
        <w:pPr>
          <w:pStyle w:val="ab"/>
          <w:jc w:val="right"/>
        </w:pPr>
        <w:r>
          <w:fldChar w:fldCharType="begin"/>
        </w:r>
        <w:r w:rsidR="00AB2881">
          <w:instrText xml:space="preserve"> PAGE   \* MERGEFORMAT </w:instrText>
        </w:r>
        <w:r>
          <w:fldChar w:fldCharType="separate"/>
        </w:r>
        <w:r w:rsidR="00134D7C">
          <w:rPr>
            <w:noProof/>
          </w:rPr>
          <w:t>25</w:t>
        </w:r>
        <w:r>
          <w:rPr>
            <w:noProof/>
          </w:rPr>
          <w:fldChar w:fldCharType="end"/>
        </w:r>
      </w:p>
    </w:sdtContent>
  </w:sdt>
  <w:p w:rsidR="0054698A" w:rsidRDefault="0054698A">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98A" w:rsidRDefault="0054698A" w:rsidP="00FD6BB7">
    <w:pPr>
      <w:tabs>
        <w:tab w:val="center" w:pos="4677"/>
        <w:tab w:val="right" w:pos="9355"/>
      </w:tabs>
      <w:suppressAutoHyphens w:val="0"/>
      <w:spacing w:line="360" w:lineRule="auto"/>
      <w:ind w:right="360"/>
      <w:jc w:val="center"/>
      <w:rPr>
        <w:sz w:val="20"/>
        <w:szCs w:val="20"/>
        <w:lang w:val="en-US" w:eastAsia="ru-RU"/>
      </w:rPr>
    </w:pPr>
  </w:p>
  <w:p w:rsidR="0054698A" w:rsidRDefault="0054698A" w:rsidP="00FD6BB7">
    <w:pPr>
      <w:pStyle w:val="ab"/>
      <w:jc w:val="right"/>
      <w:rPr>
        <w:lang w:eastAsia="ru-RU"/>
      </w:rPr>
    </w:pPr>
  </w:p>
  <w:p w:rsidR="0054698A" w:rsidRDefault="0054698A" w:rsidP="00FD6BB7">
    <w:pPr>
      <w:tabs>
        <w:tab w:val="center" w:pos="4677"/>
        <w:tab w:val="right" w:pos="9355"/>
      </w:tabs>
      <w:suppressAutoHyphens w:val="0"/>
      <w:spacing w:line="360" w:lineRule="auto"/>
      <w:ind w:right="360"/>
      <w:jc w:val="center"/>
      <w:rPr>
        <w:sz w:val="20"/>
        <w:szCs w:val="20"/>
        <w:lang w:eastAsia="ru-RU"/>
      </w:rPr>
    </w:pPr>
  </w:p>
  <w:p w:rsidR="0054698A" w:rsidRPr="0047501A" w:rsidRDefault="0054698A" w:rsidP="00FD6BB7">
    <w:pPr>
      <w:tabs>
        <w:tab w:val="center" w:pos="4677"/>
        <w:tab w:val="right" w:pos="9355"/>
      </w:tabs>
      <w:suppressAutoHyphens w:val="0"/>
      <w:spacing w:line="360" w:lineRule="auto"/>
      <w:ind w:right="360"/>
      <w:jc w:val="center"/>
      <w:rPr>
        <w:sz w:val="20"/>
        <w:szCs w:val="20"/>
        <w:lang w:eastAsia="ru-R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98A" w:rsidRDefault="0054698A" w:rsidP="00FD6BB7">
    <w:pPr>
      <w:tabs>
        <w:tab w:val="center" w:pos="4677"/>
        <w:tab w:val="right" w:pos="9355"/>
      </w:tabs>
      <w:suppressAutoHyphens w:val="0"/>
      <w:spacing w:line="360" w:lineRule="auto"/>
      <w:ind w:right="360"/>
      <w:jc w:val="center"/>
      <w:rPr>
        <w:sz w:val="20"/>
        <w:szCs w:val="20"/>
        <w:lang w:val="en-US" w:eastAsia="ru-RU"/>
      </w:rPr>
    </w:pPr>
  </w:p>
  <w:p w:rsidR="0054698A" w:rsidRPr="00CC4D2A" w:rsidRDefault="0054698A" w:rsidP="00FD6BB7">
    <w:pPr>
      <w:pStyle w:val="ab"/>
      <w:jc w:val="center"/>
      <w:rPr>
        <w:lang w:eastAsia="ru-RU"/>
      </w:rPr>
    </w:pPr>
    <w:r w:rsidRPr="00FD6BB7">
      <w:rPr>
        <w:lang w:eastAsia="ru-RU"/>
      </w:rPr>
      <w:t>Общество с ограниченной ответственностью «Архивариус»</w:t>
    </w:r>
  </w:p>
  <w:p w:rsidR="0054698A" w:rsidRPr="00FD6BB7" w:rsidRDefault="00C05242" w:rsidP="00FD6BB7">
    <w:pPr>
      <w:pStyle w:val="ab"/>
      <w:jc w:val="right"/>
    </w:pPr>
    <w:r>
      <w:fldChar w:fldCharType="begin"/>
    </w:r>
    <w:r w:rsidR="00AB2881">
      <w:instrText>PAGE   \* MERGEFORMAT</w:instrText>
    </w:r>
    <w:r>
      <w:fldChar w:fldCharType="separate"/>
    </w:r>
    <w:r w:rsidR="0054698A">
      <w:rPr>
        <w:noProof/>
      </w:rPr>
      <w:t>43</w:t>
    </w:r>
    <w:r>
      <w:rPr>
        <w:noProof/>
      </w:rPr>
      <w:fldChar w:fldCharType="end"/>
    </w:r>
  </w:p>
  <w:p w:rsidR="0054698A" w:rsidRPr="00FD6BB7" w:rsidRDefault="0054698A" w:rsidP="00FD6BB7">
    <w:pPr>
      <w:tabs>
        <w:tab w:val="center" w:pos="4677"/>
        <w:tab w:val="right" w:pos="9355"/>
      </w:tabs>
      <w:suppressAutoHyphens w:val="0"/>
      <w:spacing w:line="360" w:lineRule="auto"/>
      <w:ind w:right="360"/>
      <w:jc w:val="center"/>
      <w:rPr>
        <w:sz w:val="20"/>
        <w:szCs w:val="20"/>
        <w:lang w:val="en-US" w:eastAsia="ru-RU"/>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98A" w:rsidRDefault="0054698A"/>
  <w:p w:rsidR="0054698A" w:rsidRDefault="0054698A"/>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98A" w:rsidRDefault="0054698A"/>
  <w:p w:rsidR="0054698A" w:rsidRDefault="0054698A"/>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98A" w:rsidRDefault="00C05242" w:rsidP="001666DE">
    <w:pPr>
      <w:pStyle w:val="ab"/>
      <w:framePr w:wrap="around" w:vAnchor="text" w:hAnchor="margin" w:xAlign="right" w:y="1"/>
      <w:rPr>
        <w:rStyle w:val="a4"/>
      </w:rPr>
    </w:pPr>
    <w:r>
      <w:rPr>
        <w:rStyle w:val="a4"/>
      </w:rPr>
      <w:fldChar w:fldCharType="begin"/>
    </w:r>
    <w:r w:rsidR="0054698A">
      <w:rPr>
        <w:rStyle w:val="a4"/>
      </w:rPr>
      <w:instrText xml:space="preserve">PAGE  </w:instrText>
    </w:r>
    <w:r>
      <w:rPr>
        <w:rStyle w:val="a4"/>
      </w:rPr>
      <w:fldChar w:fldCharType="end"/>
    </w:r>
  </w:p>
  <w:p w:rsidR="0054698A" w:rsidRDefault="0054698A" w:rsidP="001666DE">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09B" w:rsidRDefault="00D5609B">
      <w:r>
        <w:separator/>
      </w:r>
    </w:p>
  </w:footnote>
  <w:footnote w:type="continuationSeparator" w:id="1">
    <w:p w:rsidR="00D5609B" w:rsidRDefault="00D560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olor w:val="C0504D" w:themeColor="accent2"/>
      </w:rPr>
      <w:alias w:val="Название"/>
      <w:id w:val="77738743"/>
      <w:placeholder>
        <w:docPart w:val="6FD27088182C457D9EF71681DC8F9369"/>
      </w:placeholder>
      <w:dataBinding w:prefixMappings="xmlns:ns0='http://schemas.openxmlformats.org/package/2006/metadata/core-properties' xmlns:ns1='http://purl.org/dc/elements/1.1/'" w:xpath="/ns0:coreProperties[1]/ns1:title[1]" w:storeItemID="{6C3C8BC8-F283-45AE-878A-BAB7291924A1}"/>
      <w:text/>
    </w:sdtPr>
    <w:sdtContent>
      <w:p w:rsidR="0054698A" w:rsidRDefault="0054698A">
        <w:pPr>
          <w:pStyle w:val="a9"/>
          <w:pBdr>
            <w:bottom w:val="thickThinSmallGap" w:sz="24" w:space="1" w:color="622423" w:themeColor="accent2" w:themeShade="7F"/>
          </w:pBdr>
          <w:jc w:val="center"/>
          <w:rPr>
            <w:rFonts w:asciiTheme="majorHAnsi" w:eastAsiaTheme="majorEastAsia" w:hAnsiTheme="majorHAnsi" w:cstheme="majorBidi"/>
            <w:sz w:val="32"/>
            <w:szCs w:val="32"/>
          </w:rPr>
        </w:pPr>
        <w:r w:rsidRPr="0047501A">
          <w:rPr>
            <w:rFonts w:eastAsiaTheme="majorEastAsia"/>
            <w:color w:val="C0504D" w:themeColor="accent2"/>
          </w:rPr>
          <w:t>Проект внесения изменений в проект планировки и межевания территории в районе ТРК «Тарелка» в г. Златоусте Челябинской области</w:t>
        </w:r>
      </w:p>
    </w:sdtContent>
  </w:sdt>
  <w:p w:rsidR="0054698A" w:rsidRDefault="0054698A">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98A" w:rsidRPr="00CC4D2A" w:rsidRDefault="0054698A" w:rsidP="00FD7DBC">
    <w:pPr>
      <w:autoSpaceDE w:val="0"/>
      <w:autoSpaceDN w:val="0"/>
      <w:adjustRightInd w:val="0"/>
      <w:jc w:val="center"/>
      <w:rPr>
        <w:iCs/>
        <w:sz w:val="20"/>
        <w:szCs w:val="20"/>
      </w:rPr>
    </w:pPr>
    <w:r w:rsidRPr="00CC4D2A">
      <w:rPr>
        <w:iCs/>
        <w:sz w:val="20"/>
        <w:szCs w:val="20"/>
      </w:rPr>
      <w:t>Проект межевания территории</w:t>
    </w:r>
    <w:r>
      <w:rPr>
        <w:iCs/>
        <w:sz w:val="20"/>
        <w:szCs w:val="20"/>
      </w:rPr>
      <w:t>г.М</w:t>
    </w:r>
    <w:r w:rsidRPr="00CC4D2A">
      <w:rPr>
        <w:iCs/>
        <w:sz w:val="20"/>
        <w:szCs w:val="20"/>
      </w:rPr>
      <w:t>агнитогорска</w:t>
    </w:r>
  </w:p>
  <w:p w:rsidR="0054698A" w:rsidRPr="00CC4D2A" w:rsidRDefault="0054698A" w:rsidP="00FD7DBC">
    <w:pPr>
      <w:autoSpaceDE w:val="0"/>
      <w:autoSpaceDN w:val="0"/>
      <w:adjustRightInd w:val="0"/>
      <w:jc w:val="center"/>
      <w:rPr>
        <w:iCs/>
        <w:sz w:val="20"/>
        <w:szCs w:val="20"/>
      </w:rPr>
    </w:pPr>
    <w:r>
      <w:rPr>
        <w:iCs/>
        <w:sz w:val="20"/>
        <w:szCs w:val="20"/>
      </w:rPr>
      <w:t>в границах улиц Жемчужная, Калмыкова, К</w:t>
    </w:r>
    <w:r w:rsidRPr="00CC4D2A">
      <w:rPr>
        <w:iCs/>
        <w:sz w:val="20"/>
        <w:szCs w:val="20"/>
      </w:rPr>
      <w:t>расносельская, пер. Уральский</w:t>
    </w:r>
  </w:p>
  <w:p w:rsidR="0054698A" w:rsidRDefault="0054698A">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98A" w:rsidRDefault="0054698A"/>
  <w:p w:rsidR="0054698A" w:rsidRDefault="0054698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98A" w:rsidRDefault="0054698A"/>
  <w:p w:rsidR="0054698A" w:rsidRDefault="0054698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2F8D4E0"/>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4"/>
    <w:lvl w:ilvl="0">
      <w:start w:val="1"/>
      <w:numFmt w:val="bullet"/>
      <w:lvlText w:val=""/>
      <w:lvlJc w:val="left"/>
      <w:pPr>
        <w:tabs>
          <w:tab w:val="num" w:pos="425"/>
        </w:tabs>
        <w:ind w:left="425" w:hanging="425"/>
      </w:pPr>
      <w:rPr>
        <w:rFonts w:ascii="Symbol" w:hAnsi="Symbol"/>
      </w:rPr>
    </w:lvl>
  </w:abstractNum>
  <w:abstractNum w:abstractNumId="5">
    <w:nsid w:val="00000006"/>
    <w:multiLevelType w:val="multilevel"/>
    <w:tmpl w:val="00000006"/>
    <w:name w:val="WW8Num5"/>
    <w:lvl w:ilvl="0">
      <w:start w:val="1"/>
      <w:numFmt w:val="bullet"/>
      <w:lvlText w:val=""/>
      <w:lvlJc w:val="left"/>
      <w:pPr>
        <w:tabs>
          <w:tab w:val="num" w:pos="757"/>
        </w:tabs>
        <w:ind w:left="737" w:hanging="34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645"/>
        </w:tabs>
        <w:ind w:left="2645" w:hanging="360"/>
      </w:pPr>
      <w:rPr>
        <w:rFonts w:ascii="Wingdings" w:hAnsi="Wingdings"/>
      </w:rPr>
    </w:lvl>
    <w:lvl w:ilvl="3">
      <w:start w:val="1"/>
      <w:numFmt w:val="bullet"/>
      <w:lvlText w:val=""/>
      <w:lvlJc w:val="left"/>
      <w:pPr>
        <w:tabs>
          <w:tab w:val="num" w:pos="3365"/>
        </w:tabs>
        <w:ind w:left="3365" w:hanging="360"/>
      </w:pPr>
      <w:rPr>
        <w:rFonts w:ascii="Symbol" w:hAnsi="Symbol"/>
      </w:rPr>
    </w:lvl>
    <w:lvl w:ilvl="4">
      <w:start w:val="1"/>
      <w:numFmt w:val="bullet"/>
      <w:lvlText w:val="o"/>
      <w:lvlJc w:val="left"/>
      <w:pPr>
        <w:tabs>
          <w:tab w:val="num" w:pos="4085"/>
        </w:tabs>
        <w:ind w:left="4085" w:hanging="360"/>
      </w:pPr>
      <w:rPr>
        <w:rFonts w:ascii="Courier New" w:hAnsi="Courier New"/>
      </w:rPr>
    </w:lvl>
    <w:lvl w:ilvl="5">
      <w:start w:val="1"/>
      <w:numFmt w:val="bullet"/>
      <w:lvlText w:val=""/>
      <w:lvlJc w:val="left"/>
      <w:pPr>
        <w:tabs>
          <w:tab w:val="num" w:pos="4805"/>
        </w:tabs>
        <w:ind w:left="4805" w:hanging="360"/>
      </w:pPr>
      <w:rPr>
        <w:rFonts w:ascii="Wingdings" w:hAnsi="Wingdings"/>
      </w:rPr>
    </w:lvl>
    <w:lvl w:ilvl="6">
      <w:start w:val="1"/>
      <w:numFmt w:val="bullet"/>
      <w:lvlText w:val=""/>
      <w:lvlJc w:val="left"/>
      <w:pPr>
        <w:tabs>
          <w:tab w:val="num" w:pos="5525"/>
        </w:tabs>
        <w:ind w:left="5525" w:hanging="360"/>
      </w:pPr>
      <w:rPr>
        <w:rFonts w:ascii="Symbol" w:hAnsi="Symbol"/>
      </w:rPr>
    </w:lvl>
    <w:lvl w:ilvl="7">
      <w:start w:val="1"/>
      <w:numFmt w:val="bullet"/>
      <w:lvlText w:val="o"/>
      <w:lvlJc w:val="left"/>
      <w:pPr>
        <w:tabs>
          <w:tab w:val="num" w:pos="6245"/>
        </w:tabs>
        <w:ind w:left="6245" w:hanging="360"/>
      </w:pPr>
      <w:rPr>
        <w:rFonts w:ascii="Courier New" w:hAnsi="Courier New"/>
      </w:rPr>
    </w:lvl>
    <w:lvl w:ilvl="8">
      <w:start w:val="1"/>
      <w:numFmt w:val="bullet"/>
      <w:lvlText w:val=""/>
      <w:lvlJc w:val="left"/>
      <w:pPr>
        <w:tabs>
          <w:tab w:val="num" w:pos="6965"/>
        </w:tabs>
        <w:ind w:left="6965" w:hanging="360"/>
      </w:pPr>
      <w:rPr>
        <w:rFonts w:ascii="Wingdings" w:hAnsi="Wingdings"/>
      </w:rPr>
    </w:lvl>
  </w:abstractNum>
  <w:abstractNum w:abstractNumId="6">
    <w:nsid w:val="00000007"/>
    <w:multiLevelType w:val="singleLevel"/>
    <w:tmpl w:val="00000007"/>
    <w:name w:val="WW8Num6"/>
    <w:lvl w:ilvl="0">
      <w:start w:val="1"/>
      <w:numFmt w:val="bullet"/>
      <w:lvlText w:val=""/>
      <w:lvlJc w:val="left"/>
      <w:pPr>
        <w:tabs>
          <w:tab w:val="num" w:pos="425"/>
        </w:tabs>
        <w:ind w:left="425" w:hanging="425"/>
      </w:pPr>
      <w:rPr>
        <w:rFonts w:ascii="Symbol" w:hAnsi="Symbol"/>
      </w:rPr>
    </w:lvl>
  </w:abstractNum>
  <w:abstractNum w:abstractNumId="7">
    <w:nsid w:val="00000008"/>
    <w:multiLevelType w:val="singleLevel"/>
    <w:tmpl w:val="00000008"/>
    <w:name w:val="WW8Num7"/>
    <w:lvl w:ilvl="0">
      <w:start w:val="1"/>
      <w:numFmt w:val="bullet"/>
      <w:lvlText w:val=""/>
      <w:lvlJc w:val="left"/>
      <w:pPr>
        <w:tabs>
          <w:tab w:val="num" w:pos="1134"/>
        </w:tabs>
        <w:ind w:left="0" w:firstLine="709"/>
      </w:pPr>
      <w:rPr>
        <w:rFonts w:ascii="Symbol" w:hAnsi="Symbol"/>
      </w:rPr>
    </w:lvl>
  </w:abstractNum>
  <w:abstractNum w:abstractNumId="8">
    <w:nsid w:val="00000009"/>
    <w:multiLevelType w:val="singleLevel"/>
    <w:tmpl w:val="00000009"/>
    <w:name w:val="WW8Num8"/>
    <w:lvl w:ilvl="0">
      <w:start w:val="1"/>
      <w:numFmt w:val="bullet"/>
      <w:lvlText w:val=""/>
      <w:lvlJc w:val="left"/>
      <w:pPr>
        <w:tabs>
          <w:tab w:val="num" w:pos="851"/>
        </w:tabs>
        <w:ind w:left="851" w:hanging="114"/>
      </w:pPr>
      <w:rPr>
        <w:rFonts w:ascii="Symbol" w:hAnsi="Symbol"/>
      </w:rPr>
    </w:lvl>
  </w:abstractNum>
  <w:abstractNum w:abstractNumId="9">
    <w:nsid w:val="0000000A"/>
    <w:multiLevelType w:val="singleLevel"/>
    <w:tmpl w:val="0000000A"/>
    <w:name w:val="WW8Num9"/>
    <w:lvl w:ilvl="0">
      <w:start w:val="1"/>
      <w:numFmt w:val="bullet"/>
      <w:lvlText w:val=""/>
      <w:lvlJc w:val="left"/>
      <w:pPr>
        <w:tabs>
          <w:tab w:val="num" w:pos="1440"/>
        </w:tabs>
        <w:ind w:left="1440" w:hanging="360"/>
      </w:pPr>
      <w:rPr>
        <w:rFonts w:ascii="Symbol" w:hAnsi="Symbol"/>
      </w:rPr>
    </w:lvl>
  </w:abstractNum>
  <w:abstractNum w:abstractNumId="10">
    <w:nsid w:val="0000000D"/>
    <w:multiLevelType w:val="singleLevel"/>
    <w:tmpl w:val="0000000D"/>
    <w:name w:val="WW8Num12"/>
    <w:lvl w:ilvl="0">
      <w:start w:val="1"/>
      <w:numFmt w:val="bullet"/>
      <w:lvlText w:val=""/>
      <w:lvlJc w:val="left"/>
      <w:pPr>
        <w:tabs>
          <w:tab w:val="num" w:pos="851"/>
        </w:tabs>
        <w:ind w:left="2213" w:hanging="1476"/>
      </w:pPr>
      <w:rPr>
        <w:rFonts w:ascii="Symbol" w:hAnsi="Symbol"/>
      </w:rPr>
    </w:lvl>
  </w:abstractNum>
  <w:abstractNum w:abstractNumId="11">
    <w:nsid w:val="0000000E"/>
    <w:multiLevelType w:val="singleLevel"/>
    <w:tmpl w:val="0000000E"/>
    <w:name w:val="WW8Num13"/>
    <w:lvl w:ilvl="0">
      <w:start w:val="1"/>
      <w:numFmt w:val="bullet"/>
      <w:lvlText w:val=""/>
      <w:lvlJc w:val="left"/>
      <w:pPr>
        <w:tabs>
          <w:tab w:val="num" w:pos="720"/>
        </w:tabs>
        <w:ind w:left="720" w:hanging="360"/>
      </w:pPr>
      <w:rPr>
        <w:rFonts w:ascii="Symbol" w:hAnsi="Symbol"/>
      </w:rPr>
    </w:lvl>
  </w:abstractNum>
  <w:abstractNum w:abstractNumId="12">
    <w:nsid w:val="0000000F"/>
    <w:multiLevelType w:val="multilevel"/>
    <w:tmpl w:val="0000000F"/>
    <w:name w:val="WW8Num14"/>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3">
    <w:nsid w:val="00000010"/>
    <w:multiLevelType w:val="multilevel"/>
    <w:tmpl w:val="00000010"/>
    <w:name w:val="WW8Num15"/>
    <w:lvl w:ilvl="0">
      <w:start w:val="1"/>
      <w:numFmt w:val="bullet"/>
      <w:lvlText w:val=""/>
      <w:lvlJc w:val="left"/>
      <w:pPr>
        <w:tabs>
          <w:tab w:val="num" w:pos="851"/>
        </w:tabs>
        <w:ind w:left="692" w:firstLine="45"/>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4">
    <w:nsid w:val="00000012"/>
    <w:multiLevelType w:val="multilevel"/>
    <w:tmpl w:val="00000012"/>
    <w:name w:val="WW8Num1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5">
    <w:nsid w:val="00000013"/>
    <w:multiLevelType w:val="singleLevel"/>
    <w:tmpl w:val="00000013"/>
    <w:name w:val="WW8Num18"/>
    <w:lvl w:ilvl="0">
      <w:start w:val="1"/>
      <w:numFmt w:val="bullet"/>
      <w:lvlText w:val="-"/>
      <w:lvlJc w:val="left"/>
      <w:pPr>
        <w:tabs>
          <w:tab w:val="num" w:pos="369"/>
        </w:tabs>
        <w:ind w:left="0" w:firstLine="0"/>
      </w:pPr>
      <w:rPr>
        <w:rFonts w:ascii="Courier New" w:hAnsi="Courier New"/>
        <w:sz w:val="24"/>
        <w:szCs w:val="24"/>
      </w:rPr>
    </w:lvl>
  </w:abstractNum>
  <w:abstractNum w:abstractNumId="16">
    <w:nsid w:val="00000014"/>
    <w:multiLevelType w:val="singleLevel"/>
    <w:tmpl w:val="00000014"/>
    <w:name w:val="WW8Num19"/>
    <w:lvl w:ilvl="0">
      <w:start w:val="1"/>
      <w:numFmt w:val="bullet"/>
      <w:lvlText w:val=""/>
      <w:lvlJc w:val="left"/>
      <w:pPr>
        <w:tabs>
          <w:tab w:val="num" w:pos="720"/>
        </w:tabs>
        <w:ind w:left="720" w:hanging="360"/>
      </w:pPr>
      <w:rPr>
        <w:rFonts w:ascii="Symbol" w:hAnsi="Symbol"/>
      </w:rPr>
    </w:lvl>
  </w:abstractNum>
  <w:abstractNum w:abstractNumId="17">
    <w:nsid w:val="00000015"/>
    <w:multiLevelType w:val="multilevel"/>
    <w:tmpl w:val="00000015"/>
    <w:name w:val="WW8Num20"/>
    <w:lvl w:ilvl="0">
      <w:start w:val="1"/>
      <w:numFmt w:val="bullet"/>
      <w:lvlText w:val=""/>
      <w:lvlJc w:val="left"/>
      <w:pPr>
        <w:tabs>
          <w:tab w:val="num" w:pos="851"/>
        </w:tabs>
        <w:ind w:left="720" w:firstLine="1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8">
    <w:nsid w:val="00000017"/>
    <w:multiLevelType w:val="singleLevel"/>
    <w:tmpl w:val="00000017"/>
    <w:name w:val="WW8Num22"/>
    <w:lvl w:ilvl="0">
      <w:start w:val="1"/>
      <w:numFmt w:val="bullet"/>
      <w:lvlText w:val="-"/>
      <w:lvlJc w:val="left"/>
      <w:pPr>
        <w:tabs>
          <w:tab w:val="num" w:pos="369"/>
        </w:tabs>
        <w:ind w:left="0" w:firstLine="0"/>
      </w:pPr>
      <w:rPr>
        <w:rFonts w:ascii="Courier New" w:hAnsi="Courier New"/>
        <w:sz w:val="24"/>
        <w:szCs w:val="24"/>
      </w:rPr>
    </w:lvl>
  </w:abstractNum>
  <w:abstractNum w:abstractNumId="19">
    <w:nsid w:val="00000018"/>
    <w:multiLevelType w:val="singleLevel"/>
    <w:tmpl w:val="00000018"/>
    <w:name w:val="WW8Num23"/>
    <w:lvl w:ilvl="0">
      <w:start w:val="1"/>
      <w:numFmt w:val="bullet"/>
      <w:lvlText w:val=""/>
      <w:lvlJc w:val="left"/>
      <w:pPr>
        <w:tabs>
          <w:tab w:val="num" w:pos="851"/>
        </w:tabs>
        <w:ind w:left="0" w:firstLine="737"/>
      </w:pPr>
      <w:rPr>
        <w:rFonts w:ascii="Symbol" w:hAnsi="Symbol"/>
      </w:rPr>
    </w:lvl>
  </w:abstractNum>
  <w:abstractNum w:abstractNumId="20">
    <w:nsid w:val="00000019"/>
    <w:multiLevelType w:val="multilevel"/>
    <w:tmpl w:val="00000019"/>
    <w:name w:val="WW8Num24"/>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660"/>
        </w:tabs>
        <w:ind w:left="660" w:hanging="6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1">
    <w:nsid w:val="0000001A"/>
    <w:multiLevelType w:val="singleLevel"/>
    <w:tmpl w:val="0000001A"/>
    <w:name w:val="WW8Num25"/>
    <w:lvl w:ilvl="0">
      <w:start w:val="1"/>
      <w:numFmt w:val="bullet"/>
      <w:lvlText w:val=""/>
      <w:lvlJc w:val="left"/>
      <w:pPr>
        <w:tabs>
          <w:tab w:val="num" w:pos="709"/>
        </w:tabs>
        <w:ind w:left="709" w:hanging="369"/>
      </w:pPr>
      <w:rPr>
        <w:rFonts w:ascii="Symbol" w:hAnsi="Symbol"/>
      </w:rPr>
    </w:lvl>
  </w:abstractNum>
  <w:abstractNum w:abstractNumId="22">
    <w:nsid w:val="0000001B"/>
    <w:multiLevelType w:val="singleLevel"/>
    <w:tmpl w:val="0000001B"/>
    <w:name w:val="WW8Num26"/>
    <w:lvl w:ilvl="0">
      <w:start w:val="1"/>
      <w:numFmt w:val="bullet"/>
      <w:lvlText w:val="-"/>
      <w:lvlJc w:val="left"/>
      <w:pPr>
        <w:tabs>
          <w:tab w:val="num" w:pos="369"/>
        </w:tabs>
        <w:ind w:left="0" w:firstLine="0"/>
      </w:pPr>
      <w:rPr>
        <w:rFonts w:ascii="Courier New" w:hAnsi="Courier New"/>
        <w:sz w:val="24"/>
        <w:szCs w:val="24"/>
      </w:rPr>
    </w:lvl>
  </w:abstractNum>
  <w:abstractNum w:abstractNumId="23">
    <w:nsid w:val="0000001C"/>
    <w:multiLevelType w:val="multilevel"/>
    <w:tmpl w:val="0000001C"/>
    <w:name w:val="WW8Num27"/>
    <w:lvl w:ilvl="0">
      <w:start w:val="10"/>
      <w:numFmt w:val="bullet"/>
      <w:lvlText w:val=""/>
      <w:lvlJc w:val="left"/>
      <w:pPr>
        <w:tabs>
          <w:tab w:val="num" w:pos="1080"/>
        </w:tabs>
        <w:ind w:left="1080" w:hanging="36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4">
    <w:nsid w:val="0000001F"/>
    <w:multiLevelType w:val="singleLevel"/>
    <w:tmpl w:val="0000001F"/>
    <w:name w:val="WW8Num30"/>
    <w:lvl w:ilvl="0">
      <w:start w:val="1"/>
      <w:numFmt w:val="bullet"/>
      <w:lvlText w:val=""/>
      <w:lvlJc w:val="left"/>
      <w:pPr>
        <w:tabs>
          <w:tab w:val="num" w:pos="1429"/>
        </w:tabs>
        <w:ind w:left="1429" w:hanging="360"/>
      </w:pPr>
      <w:rPr>
        <w:rFonts w:ascii="Symbol" w:hAnsi="Symbol"/>
      </w:rPr>
    </w:lvl>
  </w:abstractNum>
  <w:abstractNum w:abstractNumId="25">
    <w:nsid w:val="00000020"/>
    <w:multiLevelType w:val="singleLevel"/>
    <w:tmpl w:val="00000020"/>
    <w:name w:val="WW8Num31"/>
    <w:lvl w:ilvl="0">
      <w:start w:val="1"/>
      <w:numFmt w:val="bullet"/>
      <w:lvlText w:val=""/>
      <w:lvlJc w:val="left"/>
      <w:pPr>
        <w:tabs>
          <w:tab w:val="num" w:pos="851"/>
        </w:tabs>
        <w:ind w:left="1504" w:hanging="767"/>
      </w:pPr>
      <w:rPr>
        <w:rFonts w:ascii="Symbol" w:hAnsi="Symbol"/>
      </w:rPr>
    </w:lvl>
  </w:abstractNum>
  <w:abstractNum w:abstractNumId="26">
    <w:nsid w:val="00000021"/>
    <w:multiLevelType w:val="singleLevel"/>
    <w:tmpl w:val="00000021"/>
    <w:name w:val="WW8Num32"/>
    <w:lvl w:ilvl="0">
      <w:start w:val="1"/>
      <w:numFmt w:val="bullet"/>
      <w:lvlText w:val=""/>
      <w:lvlJc w:val="left"/>
      <w:pPr>
        <w:tabs>
          <w:tab w:val="num" w:pos="757"/>
        </w:tabs>
        <w:ind w:left="737" w:hanging="340"/>
      </w:pPr>
      <w:rPr>
        <w:rFonts w:ascii="Symbol" w:hAnsi="Symbol"/>
      </w:rPr>
    </w:lvl>
  </w:abstractNum>
  <w:abstractNum w:abstractNumId="27">
    <w:nsid w:val="00000022"/>
    <w:multiLevelType w:val="singleLevel"/>
    <w:tmpl w:val="00000022"/>
    <w:name w:val="WW8Num33"/>
    <w:lvl w:ilvl="0">
      <w:start w:val="1"/>
      <w:numFmt w:val="bullet"/>
      <w:lvlText w:val=""/>
      <w:lvlJc w:val="left"/>
      <w:pPr>
        <w:tabs>
          <w:tab w:val="num" w:pos="1571"/>
        </w:tabs>
        <w:ind w:left="720" w:firstLine="737"/>
      </w:pPr>
      <w:rPr>
        <w:rFonts w:ascii="Symbol" w:hAnsi="Symbol"/>
      </w:rPr>
    </w:lvl>
  </w:abstractNum>
  <w:abstractNum w:abstractNumId="28">
    <w:nsid w:val="00000023"/>
    <w:multiLevelType w:val="multilevel"/>
    <w:tmpl w:val="00000023"/>
    <w:name w:val="WW8Num34"/>
    <w:lvl w:ilvl="0">
      <w:start w:val="1"/>
      <w:numFmt w:val="bullet"/>
      <w:lvlText w:val=""/>
      <w:lvlJc w:val="left"/>
      <w:pPr>
        <w:tabs>
          <w:tab w:val="num" w:pos="851"/>
        </w:tabs>
        <w:ind w:left="795" w:hanging="58"/>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9">
    <w:nsid w:val="00000025"/>
    <w:multiLevelType w:val="multilevel"/>
    <w:tmpl w:val="00000025"/>
    <w:name w:val="WW8Num36"/>
    <w:lvl w:ilvl="0">
      <w:start w:val="1"/>
      <w:numFmt w:val="bullet"/>
      <w:lvlText w:val="-"/>
      <w:lvlJc w:val="left"/>
      <w:pPr>
        <w:tabs>
          <w:tab w:val="num" w:pos="1560"/>
        </w:tabs>
        <w:ind w:left="2393" w:hanging="94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30">
    <w:nsid w:val="00000026"/>
    <w:multiLevelType w:val="singleLevel"/>
    <w:tmpl w:val="00000026"/>
    <w:name w:val="WW8Num37"/>
    <w:lvl w:ilvl="0">
      <w:start w:val="1"/>
      <w:numFmt w:val="bullet"/>
      <w:lvlText w:val=""/>
      <w:lvlJc w:val="left"/>
      <w:pPr>
        <w:tabs>
          <w:tab w:val="num" w:pos="709"/>
        </w:tabs>
        <w:ind w:left="709" w:hanging="369"/>
      </w:pPr>
      <w:rPr>
        <w:rFonts w:ascii="Symbol" w:hAnsi="Symbol"/>
      </w:rPr>
    </w:lvl>
  </w:abstractNum>
  <w:abstractNum w:abstractNumId="31">
    <w:nsid w:val="00000027"/>
    <w:multiLevelType w:val="singleLevel"/>
    <w:tmpl w:val="00000027"/>
    <w:name w:val="WW8Num38"/>
    <w:lvl w:ilvl="0">
      <w:start w:val="1"/>
      <w:numFmt w:val="bullet"/>
      <w:lvlText w:val="-"/>
      <w:lvlJc w:val="left"/>
      <w:pPr>
        <w:tabs>
          <w:tab w:val="num" w:pos="2269"/>
        </w:tabs>
        <w:ind w:left="3102" w:hanging="947"/>
      </w:pPr>
      <w:rPr>
        <w:rFonts w:ascii="Symbol" w:hAnsi="Symbol"/>
      </w:rPr>
    </w:lvl>
  </w:abstractNum>
  <w:abstractNum w:abstractNumId="32">
    <w:nsid w:val="00000029"/>
    <w:multiLevelType w:val="singleLevel"/>
    <w:tmpl w:val="00000029"/>
    <w:name w:val="WW8Num40"/>
    <w:lvl w:ilvl="0">
      <w:start w:val="1"/>
      <w:numFmt w:val="bullet"/>
      <w:lvlText w:val=""/>
      <w:lvlJc w:val="left"/>
      <w:pPr>
        <w:tabs>
          <w:tab w:val="num" w:pos="763"/>
        </w:tabs>
        <w:ind w:left="763" w:hanging="360"/>
      </w:pPr>
      <w:rPr>
        <w:rFonts w:ascii="Symbol" w:hAnsi="Symbol"/>
      </w:rPr>
    </w:lvl>
  </w:abstractNum>
  <w:abstractNum w:abstractNumId="33">
    <w:nsid w:val="0000002A"/>
    <w:multiLevelType w:val="singleLevel"/>
    <w:tmpl w:val="0000002A"/>
    <w:name w:val="WW8Num41"/>
    <w:lvl w:ilvl="0">
      <w:start w:val="1"/>
      <w:numFmt w:val="bullet"/>
      <w:lvlText w:val=""/>
      <w:lvlJc w:val="left"/>
      <w:pPr>
        <w:tabs>
          <w:tab w:val="num" w:pos="851"/>
        </w:tabs>
        <w:ind w:left="851" w:hanging="114"/>
      </w:pPr>
      <w:rPr>
        <w:rFonts w:ascii="Symbol" w:hAnsi="Symbol"/>
      </w:rPr>
    </w:lvl>
  </w:abstractNum>
  <w:abstractNum w:abstractNumId="34">
    <w:nsid w:val="0000002C"/>
    <w:multiLevelType w:val="singleLevel"/>
    <w:tmpl w:val="0000002C"/>
    <w:name w:val="WW8Num43"/>
    <w:lvl w:ilvl="0">
      <w:start w:val="1"/>
      <w:numFmt w:val="bullet"/>
      <w:lvlText w:val=""/>
      <w:lvlJc w:val="left"/>
      <w:pPr>
        <w:tabs>
          <w:tab w:val="num" w:pos="1080"/>
        </w:tabs>
        <w:ind w:left="1080" w:hanging="360"/>
      </w:pPr>
      <w:rPr>
        <w:rFonts w:ascii="Symbol" w:hAnsi="Symbol"/>
      </w:rPr>
    </w:lvl>
  </w:abstractNum>
  <w:abstractNum w:abstractNumId="35">
    <w:nsid w:val="0000002D"/>
    <w:multiLevelType w:val="singleLevel"/>
    <w:tmpl w:val="0000002D"/>
    <w:name w:val="WW8Num44"/>
    <w:lvl w:ilvl="0">
      <w:start w:val="1"/>
      <w:numFmt w:val="bullet"/>
      <w:lvlText w:val=""/>
      <w:lvlJc w:val="left"/>
      <w:pPr>
        <w:tabs>
          <w:tab w:val="num" w:pos="851"/>
        </w:tabs>
        <w:ind w:left="0" w:firstLine="737"/>
      </w:pPr>
      <w:rPr>
        <w:rFonts w:ascii="Symbol" w:hAnsi="Symbol"/>
      </w:rPr>
    </w:lvl>
  </w:abstractNum>
  <w:abstractNum w:abstractNumId="36">
    <w:nsid w:val="0000002E"/>
    <w:multiLevelType w:val="singleLevel"/>
    <w:tmpl w:val="0000002E"/>
    <w:name w:val="WW8Num45"/>
    <w:lvl w:ilvl="0">
      <w:start w:val="1"/>
      <w:numFmt w:val="bullet"/>
      <w:lvlText w:val="-"/>
      <w:lvlJc w:val="left"/>
      <w:pPr>
        <w:tabs>
          <w:tab w:val="num" w:pos="1560"/>
        </w:tabs>
        <w:ind w:left="2393" w:hanging="947"/>
      </w:pPr>
      <w:rPr>
        <w:rFonts w:ascii="Symbol" w:hAnsi="Symbol"/>
      </w:rPr>
    </w:lvl>
  </w:abstractNum>
  <w:abstractNum w:abstractNumId="37">
    <w:nsid w:val="0000002F"/>
    <w:multiLevelType w:val="singleLevel"/>
    <w:tmpl w:val="0000002F"/>
    <w:name w:val="WW8Num46"/>
    <w:lvl w:ilvl="0">
      <w:start w:val="1"/>
      <w:numFmt w:val="bullet"/>
      <w:lvlText w:val=""/>
      <w:lvlJc w:val="left"/>
      <w:pPr>
        <w:tabs>
          <w:tab w:val="num" w:pos="851"/>
        </w:tabs>
        <w:ind w:left="0" w:firstLine="737"/>
      </w:pPr>
      <w:rPr>
        <w:rFonts w:ascii="Symbol" w:hAnsi="Symbol"/>
      </w:rPr>
    </w:lvl>
  </w:abstractNum>
  <w:abstractNum w:abstractNumId="38">
    <w:nsid w:val="00000030"/>
    <w:multiLevelType w:val="singleLevel"/>
    <w:tmpl w:val="00000030"/>
    <w:name w:val="WW8Num47"/>
    <w:lvl w:ilvl="0">
      <w:start w:val="1"/>
      <w:numFmt w:val="bullet"/>
      <w:lvlText w:val="-"/>
      <w:lvlJc w:val="left"/>
      <w:pPr>
        <w:tabs>
          <w:tab w:val="num" w:pos="369"/>
        </w:tabs>
        <w:ind w:left="0" w:firstLine="0"/>
      </w:pPr>
      <w:rPr>
        <w:rFonts w:ascii="Courier New" w:hAnsi="Courier New"/>
        <w:sz w:val="24"/>
        <w:szCs w:val="24"/>
      </w:rPr>
    </w:lvl>
  </w:abstractNum>
  <w:abstractNum w:abstractNumId="39">
    <w:nsid w:val="00000031"/>
    <w:multiLevelType w:val="multilevel"/>
    <w:tmpl w:val="00000031"/>
    <w:name w:val="WW8Num4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0">
    <w:nsid w:val="00000032"/>
    <w:multiLevelType w:val="singleLevel"/>
    <w:tmpl w:val="00000032"/>
    <w:name w:val="WW8Num49"/>
    <w:lvl w:ilvl="0">
      <w:start w:val="1"/>
      <w:numFmt w:val="decimal"/>
      <w:lvlText w:val="%1."/>
      <w:lvlJc w:val="left"/>
      <w:pPr>
        <w:tabs>
          <w:tab w:val="num" w:pos="720"/>
        </w:tabs>
        <w:ind w:left="720" w:hanging="360"/>
      </w:pPr>
    </w:lvl>
  </w:abstractNum>
  <w:abstractNum w:abstractNumId="41">
    <w:nsid w:val="00000033"/>
    <w:multiLevelType w:val="singleLevel"/>
    <w:tmpl w:val="00000033"/>
    <w:name w:val="WW8Num50"/>
    <w:lvl w:ilvl="0">
      <w:start w:val="1"/>
      <w:numFmt w:val="bullet"/>
      <w:lvlText w:val=""/>
      <w:lvlJc w:val="left"/>
      <w:pPr>
        <w:tabs>
          <w:tab w:val="num" w:pos="720"/>
        </w:tabs>
        <w:ind w:left="720" w:hanging="360"/>
      </w:pPr>
      <w:rPr>
        <w:rFonts w:ascii="Symbol" w:hAnsi="Symbol"/>
      </w:rPr>
    </w:lvl>
  </w:abstractNum>
  <w:abstractNum w:abstractNumId="42">
    <w:nsid w:val="00000035"/>
    <w:multiLevelType w:val="multilevel"/>
    <w:tmpl w:val="00000035"/>
    <w:name w:val="WW8Num52"/>
    <w:lvl w:ilvl="0">
      <w:start w:val="1"/>
      <w:numFmt w:val="bullet"/>
      <w:lvlText w:val=""/>
      <w:lvlJc w:val="left"/>
      <w:pPr>
        <w:tabs>
          <w:tab w:val="num" w:pos="851"/>
        </w:tabs>
        <w:ind w:left="1066" w:hanging="329"/>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360"/>
        </w:tabs>
        <w:ind w:left="360" w:hanging="3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3">
    <w:nsid w:val="00000038"/>
    <w:multiLevelType w:val="singleLevel"/>
    <w:tmpl w:val="00000038"/>
    <w:name w:val="WW8Num55"/>
    <w:lvl w:ilvl="0">
      <w:start w:val="1"/>
      <w:numFmt w:val="bullet"/>
      <w:lvlText w:val=""/>
      <w:lvlJc w:val="left"/>
      <w:pPr>
        <w:tabs>
          <w:tab w:val="num" w:pos="851"/>
        </w:tabs>
        <w:ind w:left="1775" w:hanging="1038"/>
      </w:pPr>
      <w:rPr>
        <w:rFonts w:ascii="Symbol" w:hAnsi="Symbol"/>
      </w:rPr>
    </w:lvl>
  </w:abstractNum>
  <w:abstractNum w:abstractNumId="44">
    <w:nsid w:val="00000039"/>
    <w:multiLevelType w:val="singleLevel"/>
    <w:tmpl w:val="00000039"/>
    <w:name w:val="WW8Num56"/>
    <w:lvl w:ilvl="0">
      <w:start w:val="1"/>
      <w:numFmt w:val="bullet"/>
      <w:lvlText w:val="-"/>
      <w:lvlJc w:val="left"/>
      <w:pPr>
        <w:tabs>
          <w:tab w:val="num" w:pos="369"/>
        </w:tabs>
        <w:ind w:left="0" w:firstLine="0"/>
      </w:pPr>
      <w:rPr>
        <w:rFonts w:ascii="Courier New" w:hAnsi="Courier New"/>
        <w:sz w:val="24"/>
        <w:szCs w:val="24"/>
      </w:rPr>
    </w:lvl>
  </w:abstractNum>
  <w:abstractNum w:abstractNumId="45">
    <w:nsid w:val="0000003B"/>
    <w:multiLevelType w:val="multilevel"/>
    <w:tmpl w:val="0000003B"/>
    <w:name w:val="WW8Num5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6">
    <w:nsid w:val="0000003C"/>
    <w:multiLevelType w:val="singleLevel"/>
    <w:tmpl w:val="0000003C"/>
    <w:name w:val="WW8Num59"/>
    <w:lvl w:ilvl="0">
      <w:start w:val="1"/>
      <w:numFmt w:val="bullet"/>
      <w:lvlText w:val=""/>
      <w:lvlJc w:val="left"/>
      <w:pPr>
        <w:tabs>
          <w:tab w:val="num" w:pos="1080"/>
        </w:tabs>
        <w:ind w:left="1080" w:hanging="360"/>
      </w:pPr>
      <w:rPr>
        <w:rFonts w:ascii="Symbol" w:hAnsi="Symbol"/>
      </w:rPr>
    </w:lvl>
  </w:abstractNum>
  <w:abstractNum w:abstractNumId="47">
    <w:nsid w:val="0000003D"/>
    <w:multiLevelType w:val="singleLevel"/>
    <w:tmpl w:val="0000003D"/>
    <w:name w:val="WW8Num60"/>
    <w:lvl w:ilvl="0">
      <w:start w:val="1"/>
      <w:numFmt w:val="bullet"/>
      <w:lvlText w:val="-"/>
      <w:lvlJc w:val="left"/>
      <w:pPr>
        <w:tabs>
          <w:tab w:val="num" w:pos="2612"/>
        </w:tabs>
        <w:ind w:left="3445" w:hanging="947"/>
      </w:pPr>
      <w:rPr>
        <w:rFonts w:ascii="Symbol" w:hAnsi="Symbol"/>
      </w:rPr>
    </w:lvl>
  </w:abstractNum>
  <w:abstractNum w:abstractNumId="48">
    <w:nsid w:val="0000003E"/>
    <w:multiLevelType w:val="multilevel"/>
    <w:tmpl w:val="0000003E"/>
    <w:name w:val="WW8Num61"/>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814"/>
        </w:tabs>
        <w:ind w:left="680" w:firstLine="709"/>
      </w:pPr>
      <w:rPr>
        <w:rFonts w:ascii="Symbol" w:hAnsi="Symbol"/>
      </w:rPr>
    </w:lvl>
    <w:lvl w:ilvl="2">
      <w:start w:val="1"/>
      <w:numFmt w:val="bullet"/>
      <w:lvlText w:val=""/>
      <w:lvlJc w:val="left"/>
      <w:pPr>
        <w:tabs>
          <w:tab w:val="num" w:pos="2469"/>
        </w:tabs>
        <w:ind w:left="2469" w:hanging="360"/>
      </w:pPr>
      <w:rPr>
        <w:rFonts w:ascii="Wingdings" w:hAnsi="Wingdings"/>
      </w:rPr>
    </w:lvl>
    <w:lvl w:ilvl="3">
      <w:start w:val="1"/>
      <w:numFmt w:val="bullet"/>
      <w:lvlText w:val=""/>
      <w:lvlJc w:val="left"/>
      <w:pPr>
        <w:tabs>
          <w:tab w:val="num" w:pos="3189"/>
        </w:tabs>
        <w:ind w:left="3189" w:hanging="360"/>
      </w:pPr>
      <w:rPr>
        <w:rFonts w:ascii="Symbol" w:hAnsi="Symbol"/>
      </w:rPr>
    </w:lvl>
    <w:lvl w:ilvl="4">
      <w:start w:val="1"/>
      <w:numFmt w:val="bullet"/>
      <w:lvlText w:val="o"/>
      <w:lvlJc w:val="left"/>
      <w:pPr>
        <w:tabs>
          <w:tab w:val="num" w:pos="3909"/>
        </w:tabs>
        <w:ind w:left="3909" w:hanging="360"/>
      </w:pPr>
      <w:rPr>
        <w:rFonts w:ascii="Courier New" w:hAnsi="Courier New"/>
      </w:rPr>
    </w:lvl>
    <w:lvl w:ilvl="5">
      <w:start w:val="1"/>
      <w:numFmt w:val="bullet"/>
      <w:lvlText w:val=""/>
      <w:lvlJc w:val="left"/>
      <w:pPr>
        <w:tabs>
          <w:tab w:val="num" w:pos="4629"/>
        </w:tabs>
        <w:ind w:left="4629" w:hanging="360"/>
      </w:pPr>
      <w:rPr>
        <w:rFonts w:ascii="Wingdings" w:hAnsi="Wingdings"/>
      </w:rPr>
    </w:lvl>
    <w:lvl w:ilvl="6">
      <w:start w:val="1"/>
      <w:numFmt w:val="bullet"/>
      <w:lvlText w:val=""/>
      <w:lvlJc w:val="left"/>
      <w:pPr>
        <w:tabs>
          <w:tab w:val="num" w:pos="5349"/>
        </w:tabs>
        <w:ind w:left="5349" w:hanging="360"/>
      </w:pPr>
      <w:rPr>
        <w:rFonts w:ascii="Symbol" w:hAnsi="Symbol"/>
      </w:rPr>
    </w:lvl>
    <w:lvl w:ilvl="7">
      <w:start w:val="1"/>
      <w:numFmt w:val="bullet"/>
      <w:lvlText w:val="o"/>
      <w:lvlJc w:val="left"/>
      <w:pPr>
        <w:tabs>
          <w:tab w:val="num" w:pos="6069"/>
        </w:tabs>
        <w:ind w:left="6069" w:hanging="360"/>
      </w:pPr>
      <w:rPr>
        <w:rFonts w:ascii="Courier New" w:hAnsi="Courier New"/>
      </w:rPr>
    </w:lvl>
    <w:lvl w:ilvl="8">
      <w:start w:val="1"/>
      <w:numFmt w:val="bullet"/>
      <w:lvlText w:val=""/>
      <w:lvlJc w:val="left"/>
      <w:pPr>
        <w:tabs>
          <w:tab w:val="num" w:pos="6789"/>
        </w:tabs>
        <w:ind w:left="6789" w:hanging="360"/>
      </w:pPr>
      <w:rPr>
        <w:rFonts w:ascii="Wingdings" w:hAnsi="Wingdings"/>
      </w:rPr>
    </w:lvl>
  </w:abstractNum>
  <w:abstractNum w:abstractNumId="49">
    <w:nsid w:val="0000003F"/>
    <w:multiLevelType w:val="multilevel"/>
    <w:tmpl w:val="0000003F"/>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7AA2A7C"/>
    <w:multiLevelType w:val="hybridMultilevel"/>
    <w:tmpl w:val="1B40E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DBC65FA"/>
    <w:multiLevelType w:val="hybridMultilevel"/>
    <w:tmpl w:val="5E3C8ABE"/>
    <w:lvl w:ilvl="0" w:tplc="3A34327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19D32FC"/>
    <w:multiLevelType w:val="multilevel"/>
    <w:tmpl w:val="04544284"/>
    <w:lvl w:ilvl="0">
      <w:start w:val="1"/>
      <w:numFmt w:val="decimal"/>
      <w:pStyle w:val="1"/>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53">
    <w:nsid w:val="23C2007A"/>
    <w:multiLevelType w:val="hybridMultilevel"/>
    <w:tmpl w:val="6EC62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23F52BB0"/>
    <w:multiLevelType w:val="hybridMultilevel"/>
    <w:tmpl w:val="8D543A4E"/>
    <w:lvl w:ilvl="0" w:tplc="C98CB44E">
      <w:start w:val="1"/>
      <w:numFmt w:val="decimal"/>
      <w:suff w:val="nothing"/>
      <w:lvlText w:val="%1"/>
      <w:lvlJc w:val="left"/>
      <w:pPr>
        <w:ind w:left="64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56">
    <w:nsid w:val="3C8A408F"/>
    <w:multiLevelType w:val="hybridMultilevel"/>
    <w:tmpl w:val="6E923DB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44D7E97"/>
    <w:multiLevelType w:val="hybridMultilevel"/>
    <w:tmpl w:val="9440E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5444D4C"/>
    <w:multiLevelType w:val="multilevel"/>
    <w:tmpl w:val="4F585744"/>
    <w:styleLink w:val="WW8Num16"/>
    <w:lvl w:ilvl="0">
      <w:start w:val="1"/>
      <w:numFmt w:val="decimal"/>
      <w:pStyle w:val="ConsNonformat"/>
      <w:lvlText w:val="%1"/>
      <w:lvlJc w:val="left"/>
      <w:rPr>
        <w:rFonts w:ascii="Times New Roman" w:hAnsi="Times New Roman" w:cs="Times New Roman"/>
        <w:b/>
        <w:i w:val="0"/>
        <w:sz w:val="28"/>
        <w:szCs w:val="28"/>
      </w:rPr>
    </w:lvl>
    <w:lvl w:ilvl="1">
      <w:start w:val="1"/>
      <w:numFmt w:val="decimal"/>
      <w:lvlText w:val="%1.%2"/>
      <w:lvlJc w:val="left"/>
      <w:rPr>
        <w:rFonts w:ascii="Times New Roman" w:hAnsi="Times New Roman" w:cs="Times New Roman"/>
        <w:b w:val="0"/>
        <w:i w:val="0"/>
        <w:sz w:val="24"/>
        <w:szCs w:val="24"/>
      </w:rPr>
    </w:lvl>
    <w:lvl w:ilvl="2">
      <w:start w:val="1"/>
      <w:numFmt w:val="decimal"/>
      <w:lvlText w:val="%1.%2.%3"/>
      <w:lvlJc w:val="left"/>
      <w:rPr>
        <w:rFonts w:ascii="Times New Roman" w:hAnsi="Times New Roman" w:cs="Times New Roman"/>
        <w:b w:val="0"/>
        <w:i w:val="0"/>
        <w:sz w:val="24"/>
        <w:szCs w:val="24"/>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9">
    <w:nsid w:val="6E254C2A"/>
    <w:multiLevelType w:val="hybridMultilevel"/>
    <w:tmpl w:val="222C3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33B6F81"/>
    <w:multiLevelType w:val="hybridMultilevel"/>
    <w:tmpl w:val="2ED4CBA6"/>
    <w:lvl w:ilvl="0" w:tplc="36D01D6C">
      <w:start w:val="1"/>
      <w:numFmt w:val="decimal"/>
      <w:suff w:val="nothing"/>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5"/>
  </w:num>
  <w:num w:numId="2">
    <w:abstractNumId w:val="0"/>
  </w:num>
  <w:num w:numId="3">
    <w:abstractNumId w:val="52"/>
  </w:num>
  <w:num w:numId="4">
    <w:abstractNumId w:val="58"/>
  </w:num>
  <w:num w:numId="5">
    <w:abstractNumId w:val="54"/>
  </w:num>
  <w:num w:numId="6">
    <w:abstractNumId w:val="60"/>
  </w:num>
  <w:num w:numId="7">
    <w:abstractNumId w:val="56"/>
  </w:num>
  <w:num w:numId="8">
    <w:abstractNumId w:val="57"/>
  </w:num>
  <w:num w:numId="9">
    <w:abstractNumId w:val="51"/>
  </w:num>
  <w:num w:numId="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50"/>
  </w:num>
  <w:num w:numId="17">
    <w:abstractNumId w:val="53"/>
  </w:num>
  <w:num w:numId="18">
    <w:abstractNumId w:val="5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08"/>
  <w:hyphenationZone w:val="357"/>
  <w:defaultTableStyle w:val="a0"/>
  <w:drawingGridHorizontalSpacing w:val="120"/>
  <w:drawingGridVerticalSpacing w:val="0"/>
  <w:displayHorizontalDrawingGridEvery w:val="0"/>
  <w:displayVerticalDrawingGridEvery w:val="0"/>
  <w:characterSpacingControl w:val="doNotCompress"/>
  <w:hdrShapeDefaults>
    <o:shapedefaults v:ext="edit" spidmax="21505">
      <o:colormru v:ext="edit" colors="#f8f8f8"/>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383DE8"/>
    <w:rsid w:val="00000CBC"/>
    <w:rsid w:val="000010FB"/>
    <w:rsid w:val="00001487"/>
    <w:rsid w:val="00001A69"/>
    <w:rsid w:val="00001C7C"/>
    <w:rsid w:val="00001CB7"/>
    <w:rsid w:val="00002041"/>
    <w:rsid w:val="0000250C"/>
    <w:rsid w:val="00002C4C"/>
    <w:rsid w:val="00003371"/>
    <w:rsid w:val="00003EFE"/>
    <w:rsid w:val="00004AD6"/>
    <w:rsid w:val="00005659"/>
    <w:rsid w:val="00005983"/>
    <w:rsid w:val="00005FE7"/>
    <w:rsid w:val="00006001"/>
    <w:rsid w:val="0000662E"/>
    <w:rsid w:val="00006A16"/>
    <w:rsid w:val="00006CE3"/>
    <w:rsid w:val="00007C78"/>
    <w:rsid w:val="00010268"/>
    <w:rsid w:val="000106FC"/>
    <w:rsid w:val="00011044"/>
    <w:rsid w:val="00011088"/>
    <w:rsid w:val="000127AC"/>
    <w:rsid w:val="00013D49"/>
    <w:rsid w:val="0001459A"/>
    <w:rsid w:val="00015406"/>
    <w:rsid w:val="000154A6"/>
    <w:rsid w:val="00015D26"/>
    <w:rsid w:val="0001637A"/>
    <w:rsid w:val="000165F3"/>
    <w:rsid w:val="00017019"/>
    <w:rsid w:val="0001716B"/>
    <w:rsid w:val="00021364"/>
    <w:rsid w:val="0002144F"/>
    <w:rsid w:val="00022374"/>
    <w:rsid w:val="00022882"/>
    <w:rsid w:val="000231D7"/>
    <w:rsid w:val="00023B28"/>
    <w:rsid w:val="0002426A"/>
    <w:rsid w:val="000242FC"/>
    <w:rsid w:val="00024D6D"/>
    <w:rsid w:val="00024ED2"/>
    <w:rsid w:val="000271EA"/>
    <w:rsid w:val="000273BD"/>
    <w:rsid w:val="000274B8"/>
    <w:rsid w:val="000275F3"/>
    <w:rsid w:val="000278A2"/>
    <w:rsid w:val="00030FB9"/>
    <w:rsid w:val="000318C4"/>
    <w:rsid w:val="0003205F"/>
    <w:rsid w:val="000323C2"/>
    <w:rsid w:val="000337E6"/>
    <w:rsid w:val="00033AC3"/>
    <w:rsid w:val="00033C25"/>
    <w:rsid w:val="00034F98"/>
    <w:rsid w:val="00035282"/>
    <w:rsid w:val="000356D3"/>
    <w:rsid w:val="00035A16"/>
    <w:rsid w:val="00035FBC"/>
    <w:rsid w:val="00036761"/>
    <w:rsid w:val="0004016B"/>
    <w:rsid w:val="000408D8"/>
    <w:rsid w:val="000409E9"/>
    <w:rsid w:val="00040EF6"/>
    <w:rsid w:val="00041C1A"/>
    <w:rsid w:val="00042C2C"/>
    <w:rsid w:val="00042F12"/>
    <w:rsid w:val="000433A1"/>
    <w:rsid w:val="00043827"/>
    <w:rsid w:val="00043877"/>
    <w:rsid w:val="00043B4C"/>
    <w:rsid w:val="0004475A"/>
    <w:rsid w:val="000451B2"/>
    <w:rsid w:val="00046A14"/>
    <w:rsid w:val="0004732E"/>
    <w:rsid w:val="000476E8"/>
    <w:rsid w:val="00050C12"/>
    <w:rsid w:val="00050D4B"/>
    <w:rsid w:val="00050EAA"/>
    <w:rsid w:val="00051047"/>
    <w:rsid w:val="00051272"/>
    <w:rsid w:val="00051464"/>
    <w:rsid w:val="00052918"/>
    <w:rsid w:val="00052C6B"/>
    <w:rsid w:val="00052F62"/>
    <w:rsid w:val="00053533"/>
    <w:rsid w:val="00053AE8"/>
    <w:rsid w:val="000545AD"/>
    <w:rsid w:val="0005468C"/>
    <w:rsid w:val="000549A9"/>
    <w:rsid w:val="00054C63"/>
    <w:rsid w:val="00055ADB"/>
    <w:rsid w:val="00055DDD"/>
    <w:rsid w:val="00055F9B"/>
    <w:rsid w:val="00056071"/>
    <w:rsid w:val="00056BB6"/>
    <w:rsid w:val="00056E40"/>
    <w:rsid w:val="00057465"/>
    <w:rsid w:val="00057543"/>
    <w:rsid w:val="000576C8"/>
    <w:rsid w:val="0005777E"/>
    <w:rsid w:val="00057A0E"/>
    <w:rsid w:val="00057E11"/>
    <w:rsid w:val="0006088C"/>
    <w:rsid w:val="00060998"/>
    <w:rsid w:val="0006100E"/>
    <w:rsid w:val="000611EA"/>
    <w:rsid w:val="00061CD4"/>
    <w:rsid w:val="00062482"/>
    <w:rsid w:val="00062948"/>
    <w:rsid w:val="00062A7C"/>
    <w:rsid w:val="000642EE"/>
    <w:rsid w:val="000644F2"/>
    <w:rsid w:val="000644FF"/>
    <w:rsid w:val="000657F1"/>
    <w:rsid w:val="00065B8E"/>
    <w:rsid w:val="00065BC3"/>
    <w:rsid w:val="00065D32"/>
    <w:rsid w:val="00065DFF"/>
    <w:rsid w:val="000664D0"/>
    <w:rsid w:val="00066FD8"/>
    <w:rsid w:val="00070F00"/>
    <w:rsid w:val="00071024"/>
    <w:rsid w:val="00071059"/>
    <w:rsid w:val="0007175D"/>
    <w:rsid w:val="00072700"/>
    <w:rsid w:val="00072E05"/>
    <w:rsid w:val="00073689"/>
    <w:rsid w:val="00073933"/>
    <w:rsid w:val="00073D28"/>
    <w:rsid w:val="000741B1"/>
    <w:rsid w:val="000748E0"/>
    <w:rsid w:val="000752EE"/>
    <w:rsid w:val="0007592B"/>
    <w:rsid w:val="00075E97"/>
    <w:rsid w:val="00075F0E"/>
    <w:rsid w:val="00076650"/>
    <w:rsid w:val="00077477"/>
    <w:rsid w:val="00077A41"/>
    <w:rsid w:val="0008044E"/>
    <w:rsid w:val="00080B9C"/>
    <w:rsid w:val="00080F74"/>
    <w:rsid w:val="00081EF0"/>
    <w:rsid w:val="00082D57"/>
    <w:rsid w:val="0008372B"/>
    <w:rsid w:val="00083CB2"/>
    <w:rsid w:val="00083D91"/>
    <w:rsid w:val="0008565E"/>
    <w:rsid w:val="000864B9"/>
    <w:rsid w:val="00086975"/>
    <w:rsid w:val="00086D15"/>
    <w:rsid w:val="00086E5B"/>
    <w:rsid w:val="00086EB5"/>
    <w:rsid w:val="000870B2"/>
    <w:rsid w:val="0009063C"/>
    <w:rsid w:val="00090908"/>
    <w:rsid w:val="00090D8B"/>
    <w:rsid w:val="00092180"/>
    <w:rsid w:val="000923B6"/>
    <w:rsid w:val="00092512"/>
    <w:rsid w:val="00092A3A"/>
    <w:rsid w:val="00092C2E"/>
    <w:rsid w:val="00093019"/>
    <w:rsid w:val="00093837"/>
    <w:rsid w:val="00095408"/>
    <w:rsid w:val="00095619"/>
    <w:rsid w:val="0009580F"/>
    <w:rsid w:val="0009678C"/>
    <w:rsid w:val="00097158"/>
    <w:rsid w:val="000974B8"/>
    <w:rsid w:val="000977C9"/>
    <w:rsid w:val="000A01C7"/>
    <w:rsid w:val="000A075F"/>
    <w:rsid w:val="000A11A3"/>
    <w:rsid w:val="000A1C52"/>
    <w:rsid w:val="000A25A3"/>
    <w:rsid w:val="000A27C2"/>
    <w:rsid w:val="000A3042"/>
    <w:rsid w:val="000A4735"/>
    <w:rsid w:val="000A5014"/>
    <w:rsid w:val="000A58B8"/>
    <w:rsid w:val="000A5AFF"/>
    <w:rsid w:val="000A639B"/>
    <w:rsid w:val="000A6511"/>
    <w:rsid w:val="000A73CB"/>
    <w:rsid w:val="000B120B"/>
    <w:rsid w:val="000B1388"/>
    <w:rsid w:val="000B1484"/>
    <w:rsid w:val="000B1675"/>
    <w:rsid w:val="000B1933"/>
    <w:rsid w:val="000B29E2"/>
    <w:rsid w:val="000B2A18"/>
    <w:rsid w:val="000B319E"/>
    <w:rsid w:val="000B3379"/>
    <w:rsid w:val="000B36FE"/>
    <w:rsid w:val="000B441D"/>
    <w:rsid w:val="000B4D36"/>
    <w:rsid w:val="000B4EFA"/>
    <w:rsid w:val="000B5013"/>
    <w:rsid w:val="000B51DB"/>
    <w:rsid w:val="000B5395"/>
    <w:rsid w:val="000B5BD7"/>
    <w:rsid w:val="000B6830"/>
    <w:rsid w:val="000B73AD"/>
    <w:rsid w:val="000C0811"/>
    <w:rsid w:val="000C17C5"/>
    <w:rsid w:val="000C188B"/>
    <w:rsid w:val="000C1AFB"/>
    <w:rsid w:val="000C2047"/>
    <w:rsid w:val="000C3C88"/>
    <w:rsid w:val="000C4036"/>
    <w:rsid w:val="000C677E"/>
    <w:rsid w:val="000C68A1"/>
    <w:rsid w:val="000C7054"/>
    <w:rsid w:val="000C73CF"/>
    <w:rsid w:val="000C7A67"/>
    <w:rsid w:val="000C7B46"/>
    <w:rsid w:val="000D0A5A"/>
    <w:rsid w:val="000D0B68"/>
    <w:rsid w:val="000D1B9D"/>
    <w:rsid w:val="000D284D"/>
    <w:rsid w:val="000D39AF"/>
    <w:rsid w:val="000D3B75"/>
    <w:rsid w:val="000D3C24"/>
    <w:rsid w:val="000D3C31"/>
    <w:rsid w:val="000D3D2C"/>
    <w:rsid w:val="000D3EC4"/>
    <w:rsid w:val="000D45B3"/>
    <w:rsid w:val="000D4A08"/>
    <w:rsid w:val="000D4EF5"/>
    <w:rsid w:val="000D6912"/>
    <w:rsid w:val="000D69BC"/>
    <w:rsid w:val="000D6AF1"/>
    <w:rsid w:val="000D708E"/>
    <w:rsid w:val="000D7215"/>
    <w:rsid w:val="000D725D"/>
    <w:rsid w:val="000D73C0"/>
    <w:rsid w:val="000D7939"/>
    <w:rsid w:val="000D7B8A"/>
    <w:rsid w:val="000D7BBB"/>
    <w:rsid w:val="000D7F9C"/>
    <w:rsid w:val="000E01FB"/>
    <w:rsid w:val="000E0310"/>
    <w:rsid w:val="000E05D3"/>
    <w:rsid w:val="000E07FC"/>
    <w:rsid w:val="000E0D0D"/>
    <w:rsid w:val="000E1989"/>
    <w:rsid w:val="000E1E3F"/>
    <w:rsid w:val="000E1F15"/>
    <w:rsid w:val="000E2125"/>
    <w:rsid w:val="000E2131"/>
    <w:rsid w:val="000E2542"/>
    <w:rsid w:val="000E2877"/>
    <w:rsid w:val="000E29A2"/>
    <w:rsid w:val="000E33BE"/>
    <w:rsid w:val="000E35D4"/>
    <w:rsid w:val="000E3E74"/>
    <w:rsid w:val="000E5699"/>
    <w:rsid w:val="000E59AC"/>
    <w:rsid w:val="000E5EBB"/>
    <w:rsid w:val="000E6381"/>
    <w:rsid w:val="000E6392"/>
    <w:rsid w:val="000E6492"/>
    <w:rsid w:val="000E7193"/>
    <w:rsid w:val="000E7223"/>
    <w:rsid w:val="000E7A41"/>
    <w:rsid w:val="000E7B35"/>
    <w:rsid w:val="000F0AEA"/>
    <w:rsid w:val="000F0D58"/>
    <w:rsid w:val="000F22B9"/>
    <w:rsid w:val="000F22D9"/>
    <w:rsid w:val="000F31E8"/>
    <w:rsid w:val="000F3E22"/>
    <w:rsid w:val="000F499B"/>
    <w:rsid w:val="000F4A16"/>
    <w:rsid w:val="000F4DE7"/>
    <w:rsid w:val="000F522D"/>
    <w:rsid w:val="000F5CA4"/>
    <w:rsid w:val="000F5DF3"/>
    <w:rsid w:val="000F695F"/>
    <w:rsid w:val="000F700B"/>
    <w:rsid w:val="00100119"/>
    <w:rsid w:val="00100D30"/>
    <w:rsid w:val="0010198D"/>
    <w:rsid w:val="00101D41"/>
    <w:rsid w:val="00101D95"/>
    <w:rsid w:val="001020FE"/>
    <w:rsid w:val="001027B4"/>
    <w:rsid w:val="0010291C"/>
    <w:rsid w:val="00102E06"/>
    <w:rsid w:val="001046F9"/>
    <w:rsid w:val="00104E46"/>
    <w:rsid w:val="00105BF9"/>
    <w:rsid w:val="0010628C"/>
    <w:rsid w:val="001063BC"/>
    <w:rsid w:val="00106AB2"/>
    <w:rsid w:val="00107D44"/>
    <w:rsid w:val="001101FC"/>
    <w:rsid w:val="00110740"/>
    <w:rsid w:val="00110952"/>
    <w:rsid w:val="00112059"/>
    <w:rsid w:val="001123DE"/>
    <w:rsid w:val="00112669"/>
    <w:rsid w:val="001128A6"/>
    <w:rsid w:val="00112EE7"/>
    <w:rsid w:val="00112FF5"/>
    <w:rsid w:val="00113E3E"/>
    <w:rsid w:val="00116507"/>
    <w:rsid w:val="00117D95"/>
    <w:rsid w:val="00120427"/>
    <w:rsid w:val="00120A63"/>
    <w:rsid w:val="00120F67"/>
    <w:rsid w:val="00121909"/>
    <w:rsid w:val="00121A21"/>
    <w:rsid w:val="00121C61"/>
    <w:rsid w:val="001222AC"/>
    <w:rsid w:val="0012237C"/>
    <w:rsid w:val="00122789"/>
    <w:rsid w:val="00122B44"/>
    <w:rsid w:val="001240C5"/>
    <w:rsid w:val="001248B3"/>
    <w:rsid w:val="00124DD3"/>
    <w:rsid w:val="00126349"/>
    <w:rsid w:val="00126DF0"/>
    <w:rsid w:val="00127778"/>
    <w:rsid w:val="00127D74"/>
    <w:rsid w:val="00127EE6"/>
    <w:rsid w:val="0013036C"/>
    <w:rsid w:val="001309DC"/>
    <w:rsid w:val="00130B64"/>
    <w:rsid w:val="00131B3B"/>
    <w:rsid w:val="00131D6B"/>
    <w:rsid w:val="0013203B"/>
    <w:rsid w:val="0013266D"/>
    <w:rsid w:val="00132965"/>
    <w:rsid w:val="00133037"/>
    <w:rsid w:val="00133733"/>
    <w:rsid w:val="00134D7C"/>
    <w:rsid w:val="001361C5"/>
    <w:rsid w:val="00137034"/>
    <w:rsid w:val="001375DA"/>
    <w:rsid w:val="001379E2"/>
    <w:rsid w:val="00137BC3"/>
    <w:rsid w:val="00137F16"/>
    <w:rsid w:val="0014050D"/>
    <w:rsid w:val="00140816"/>
    <w:rsid w:val="00140D24"/>
    <w:rsid w:val="0014161A"/>
    <w:rsid w:val="001422CF"/>
    <w:rsid w:val="00143820"/>
    <w:rsid w:val="00143E3B"/>
    <w:rsid w:val="00143E83"/>
    <w:rsid w:val="00144386"/>
    <w:rsid w:val="00144921"/>
    <w:rsid w:val="00144C98"/>
    <w:rsid w:val="00145AAE"/>
    <w:rsid w:val="00145BC7"/>
    <w:rsid w:val="00145D19"/>
    <w:rsid w:val="00145EB3"/>
    <w:rsid w:val="0014602A"/>
    <w:rsid w:val="001460D6"/>
    <w:rsid w:val="00146245"/>
    <w:rsid w:val="001469EA"/>
    <w:rsid w:val="00146B2B"/>
    <w:rsid w:val="00147639"/>
    <w:rsid w:val="00147CA4"/>
    <w:rsid w:val="00150B22"/>
    <w:rsid w:val="00150E17"/>
    <w:rsid w:val="001514C6"/>
    <w:rsid w:val="00151647"/>
    <w:rsid w:val="00153026"/>
    <w:rsid w:val="001539F8"/>
    <w:rsid w:val="00153E9C"/>
    <w:rsid w:val="001544AB"/>
    <w:rsid w:val="001545D3"/>
    <w:rsid w:val="00154E0C"/>
    <w:rsid w:val="00156A4A"/>
    <w:rsid w:val="00156D0A"/>
    <w:rsid w:val="00160813"/>
    <w:rsid w:val="001608B2"/>
    <w:rsid w:val="00161A9F"/>
    <w:rsid w:val="00161BDF"/>
    <w:rsid w:val="00165373"/>
    <w:rsid w:val="00166103"/>
    <w:rsid w:val="00166410"/>
    <w:rsid w:val="001666DE"/>
    <w:rsid w:val="0016690D"/>
    <w:rsid w:val="00166F43"/>
    <w:rsid w:val="001670BD"/>
    <w:rsid w:val="001674B6"/>
    <w:rsid w:val="001674F5"/>
    <w:rsid w:val="00167F62"/>
    <w:rsid w:val="0017023F"/>
    <w:rsid w:val="001704F8"/>
    <w:rsid w:val="0017083A"/>
    <w:rsid w:val="001711F4"/>
    <w:rsid w:val="00172270"/>
    <w:rsid w:val="001723D4"/>
    <w:rsid w:val="001726FE"/>
    <w:rsid w:val="00173430"/>
    <w:rsid w:val="0017398D"/>
    <w:rsid w:val="001748FE"/>
    <w:rsid w:val="001749F0"/>
    <w:rsid w:val="001752D8"/>
    <w:rsid w:val="0017551E"/>
    <w:rsid w:val="001756BB"/>
    <w:rsid w:val="00175FED"/>
    <w:rsid w:val="00176EC8"/>
    <w:rsid w:val="00177E30"/>
    <w:rsid w:val="0018059C"/>
    <w:rsid w:val="001809E0"/>
    <w:rsid w:val="00181256"/>
    <w:rsid w:val="001826F7"/>
    <w:rsid w:val="00182E1C"/>
    <w:rsid w:val="00182FB8"/>
    <w:rsid w:val="001832A3"/>
    <w:rsid w:val="00183A7A"/>
    <w:rsid w:val="00183B56"/>
    <w:rsid w:val="00184D93"/>
    <w:rsid w:val="0018504F"/>
    <w:rsid w:val="00185866"/>
    <w:rsid w:val="00185DC1"/>
    <w:rsid w:val="001862DF"/>
    <w:rsid w:val="001862E8"/>
    <w:rsid w:val="00186F52"/>
    <w:rsid w:val="001871C8"/>
    <w:rsid w:val="001875DE"/>
    <w:rsid w:val="00187F27"/>
    <w:rsid w:val="001900A6"/>
    <w:rsid w:val="00190315"/>
    <w:rsid w:val="001905A3"/>
    <w:rsid w:val="00190CC8"/>
    <w:rsid w:val="00191946"/>
    <w:rsid w:val="001919D3"/>
    <w:rsid w:val="00191A5E"/>
    <w:rsid w:val="00191E1A"/>
    <w:rsid w:val="001925FA"/>
    <w:rsid w:val="0019287A"/>
    <w:rsid w:val="00193067"/>
    <w:rsid w:val="001930CC"/>
    <w:rsid w:val="001931EF"/>
    <w:rsid w:val="00193BD0"/>
    <w:rsid w:val="00193DBF"/>
    <w:rsid w:val="0019431E"/>
    <w:rsid w:val="00195D3C"/>
    <w:rsid w:val="0019603F"/>
    <w:rsid w:val="0019736E"/>
    <w:rsid w:val="00197A24"/>
    <w:rsid w:val="00197BE4"/>
    <w:rsid w:val="001A0644"/>
    <w:rsid w:val="001A08B6"/>
    <w:rsid w:val="001A108A"/>
    <w:rsid w:val="001A10F8"/>
    <w:rsid w:val="001A2966"/>
    <w:rsid w:val="001A3273"/>
    <w:rsid w:val="001A3B7D"/>
    <w:rsid w:val="001A3DE4"/>
    <w:rsid w:val="001A3FBF"/>
    <w:rsid w:val="001A4CED"/>
    <w:rsid w:val="001A593C"/>
    <w:rsid w:val="001A5B91"/>
    <w:rsid w:val="001A6B25"/>
    <w:rsid w:val="001A6C9D"/>
    <w:rsid w:val="001A7675"/>
    <w:rsid w:val="001A78EE"/>
    <w:rsid w:val="001B01FE"/>
    <w:rsid w:val="001B0903"/>
    <w:rsid w:val="001B0DE1"/>
    <w:rsid w:val="001B0F3A"/>
    <w:rsid w:val="001B124E"/>
    <w:rsid w:val="001B2C5E"/>
    <w:rsid w:val="001B34FE"/>
    <w:rsid w:val="001B380E"/>
    <w:rsid w:val="001B5126"/>
    <w:rsid w:val="001B55EE"/>
    <w:rsid w:val="001B59BC"/>
    <w:rsid w:val="001B600F"/>
    <w:rsid w:val="001B641F"/>
    <w:rsid w:val="001B6433"/>
    <w:rsid w:val="001B6767"/>
    <w:rsid w:val="001B6E05"/>
    <w:rsid w:val="001B7369"/>
    <w:rsid w:val="001B7EB7"/>
    <w:rsid w:val="001C1190"/>
    <w:rsid w:val="001C1EB4"/>
    <w:rsid w:val="001C1F0B"/>
    <w:rsid w:val="001C1F98"/>
    <w:rsid w:val="001C2411"/>
    <w:rsid w:val="001C2757"/>
    <w:rsid w:val="001C2A66"/>
    <w:rsid w:val="001C2CB4"/>
    <w:rsid w:val="001C3384"/>
    <w:rsid w:val="001C3B35"/>
    <w:rsid w:val="001C3F33"/>
    <w:rsid w:val="001C3F4B"/>
    <w:rsid w:val="001C42CA"/>
    <w:rsid w:val="001C5020"/>
    <w:rsid w:val="001C55C0"/>
    <w:rsid w:val="001C5DB6"/>
    <w:rsid w:val="001C661C"/>
    <w:rsid w:val="001C6923"/>
    <w:rsid w:val="001C7982"/>
    <w:rsid w:val="001C7BDB"/>
    <w:rsid w:val="001C7D77"/>
    <w:rsid w:val="001D00D2"/>
    <w:rsid w:val="001D08D3"/>
    <w:rsid w:val="001D0DC4"/>
    <w:rsid w:val="001D1DC8"/>
    <w:rsid w:val="001D3314"/>
    <w:rsid w:val="001D395F"/>
    <w:rsid w:val="001D3E7C"/>
    <w:rsid w:val="001D3EBD"/>
    <w:rsid w:val="001D4031"/>
    <w:rsid w:val="001D4465"/>
    <w:rsid w:val="001D475B"/>
    <w:rsid w:val="001D4B94"/>
    <w:rsid w:val="001D510B"/>
    <w:rsid w:val="001D5848"/>
    <w:rsid w:val="001D64D9"/>
    <w:rsid w:val="001D68FE"/>
    <w:rsid w:val="001D73F6"/>
    <w:rsid w:val="001D7845"/>
    <w:rsid w:val="001E0948"/>
    <w:rsid w:val="001E0CD9"/>
    <w:rsid w:val="001E0FD5"/>
    <w:rsid w:val="001E1224"/>
    <w:rsid w:val="001E21B3"/>
    <w:rsid w:val="001E2413"/>
    <w:rsid w:val="001E5309"/>
    <w:rsid w:val="001E5467"/>
    <w:rsid w:val="001E5DA2"/>
    <w:rsid w:val="001E5DE4"/>
    <w:rsid w:val="001E5DF5"/>
    <w:rsid w:val="001E6126"/>
    <w:rsid w:val="001E6BD9"/>
    <w:rsid w:val="001E7739"/>
    <w:rsid w:val="001E78C0"/>
    <w:rsid w:val="001F00F7"/>
    <w:rsid w:val="001F06DA"/>
    <w:rsid w:val="001F0978"/>
    <w:rsid w:val="001F14E9"/>
    <w:rsid w:val="001F1D5D"/>
    <w:rsid w:val="001F1DF7"/>
    <w:rsid w:val="001F2E99"/>
    <w:rsid w:val="001F3084"/>
    <w:rsid w:val="001F36D9"/>
    <w:rsid w:val="001F3883"/>
    <w:rsid w:val="001F3975"/>
    <w:rsid w:val="001F4023"/>
    <w:rsid w:val="001F4ABE"/>
    <w:rsid w:val="001F4FF3"/>
    <w:rsid w:val="001F51A3"/>
    <w:rsid w:val="001F53FA"/>
    <w:rsid w:val="001F5A44"/>
    <w:rsid w:val="001F5BCB"/>
    <w:rsid w:val="001F5EB9"/>
    <w:rsid w:val="001F61D2"/>
    <w:rsid w:val="001F6CF4"/>
    <w:rsid w:val="001F74CD"/>
    <w:rsid w:val="002004B8"/>
    <w:rsid w:val="0020143B"/>
    <w:rsid w:val="00201EFC"/>
    <w:rsid w:val="002022CB"/>
    <w:rsid w:val="002047A2"/>
    <w:rsid w:val="0020570D"/>
    <w:rsid w:val="0020573B"/>
    <w:rsid w:val="00205C88"/>
    <w:rsid w:val="00205C9F"/>
    <w:rsid w:val="00205EB4"/>
    <w:rsid w:val="00205EE4"/>
    <w:rsid w:val="002061D9"/>
    <w:rsid w:val="002068E3"/>
    <w:rsid w:val="00206E42"/>
    <w:rsid w:val="00206E84"/>
    <w:rsid w:val="00207CAB"/>
    <w:rsid w:val="002107ED"/>
    <w:rsid w:val="00210CE4"/>
    <w:rsid w:val="002117B5"/>
    <w:rsid w:val="002123D4"/>
    <w:rsid w:val="002123F9"/>
    <w:rsid w:val="00212EBA"/>
    <w:rsid w:val="00213BCE"/>
    <w:rsid w:val="00214C90"/>
    <w:rsid w:val="00214FB4"/>
    <w:rsid w:val="00215988"/>
    <w:rsid w:val="002162C8"/>
    <w:rsid w:val="00216683"/>
    <w:rsid w:val="00216728"/>
    <w:rsid w:val="00216A1F"/>
    <w:rsid w:val="0022036D"/>
    <w:rsid w:val="00220BBD"/>
    <w:rsid w:val="00220FAD"/>
    <w:rsid w:val="00221073"/>
    <w:rsid w:val="002213B3"/>
    <w:rsid w:val="00224198"/>
    <w:rsid w:val="0022438E"/>
    <w:rsid w:val="00224574"/>
    <w:rsid w:val="00224E1D"/>
    <w:rsid w:val="00225259"/>
    <w:rsid w:val="0022645D"/>
    <w:rsid w:val="00226E09"/>
    <w:rsid w:val="00227B7E"/>
    <w:rsid w:val="00227FBC"/>
    <w:rsid w:val="0023002E"/>
    <w:rsid w:val="00230B67"/>
    <w:rsid w:val="0023161E"/>
    <w:rsid w:val="00231CC7"/>
    <w:rsid w:val="002322B6"/>
    <w:rsid w:val="002323B0"/>
    <w:rsid w:val="00232A04"/>
    <w:rsid w:val="0023443C"/>
    <w:rsid w:val="00235112"/>
    <w:rsid w:val="0023551D"/>
    <w:rsid w:val="002358C3"/>
    <w:rsid w:val="0023590A"/>
    <w:rsid w:val="00235A9C"/>
    <w:rsid w:val="0023726E"/>
    <w:rsid w:val="002375F9"/>
    <w:rsid w:val="002376CF"/>
    <w:rsid w:val="002407CF"/>
    <w:rsid w:val="00240A23"/>
    <w:rsid w:val="002412DB"/>
    <w:rsid w:val="002424B1"/>
    <w:rsid w:val="00242881"/>
    <w:rsid w:val="0024328F"/>
    <w:rsid w:val="00243BB4"/>
    <w:rsid w:val="00243BCA"/>
    <w:rsid w:val="00243CDF"/>
    <w:rsid w:val="00244E43"/>
    <w:rsid w:val="00244E50"/>
    <w:rsid w:val="00245607"/>
    <w:rsid w:val="002457C6"/>
    <w:rsid w:val="00245A28"/>
    <w:rsid w:val="0024681E"/>
    <w:rsid w:val="002472DC"/>
    <w:rsid w:val="00247993"/>
    <w:rsid w:val="00250642"/>
    <w:rsid w:val="0025081B"/>
    <w:rsid w:val="00250ADE"/>
    <w:rsid w:val="00250DAA"/>
    <w:rsid w:val="00251275"/>
    <w:rsid w:val="00251300"/>
    <w:rsid w:val="00251360"/>
    <w:rsid w:val="00251F63"/>
    <w:rsid w:val="00253019"/>
    <w:rsid w:val="002541CC"/>
    <w:rsid w:val="002551F8"/>
    <w:rsid w:val="00255471"/>
    <w:rsid w:val="00255486"/>
    <w:rsid w:val="00256B0F"/>
    <w:rsid w:val="00257B11"/>
    <w:rsid w:val="00257F65"/>
    <w:rsid w:val="0026079B"/>
    <w:rsid w:val="002616A0"/>
    <w:rsid w:val="002623E6"/>
    <w:rsid w:val="00263BCC"/>
    <w:rsid w:val="00263CEC"/>
    <w:rsid w:val="00264F32"/>
    <w:rsid w:val="0026501F"/>
    <w:rsid w:val="00265515"/>
    <w:rsid w:val="002656C5"/>
    <w:rsid w:val="00265F92"/>
    <w:rsid w:val="00266283"/>
    <w:rsid w:val="002663DD"/>
    <w:rsid w:val="00266586"/>
    <w:rsid w:val="002668E7"/>
    <w:rsid w:val="00266C21"/>
    <w:rsid w:val="00266D2C"/>
    <w:rsid w:val="00267534"/>
    <w:rsid w:val="0027028F"/>
    <w:rsid w:val="0027041E"/>
    <w:rsid w:val="00271829"/>
    <w:rsid w:val="00271EA6"/>
    <w:rsid w:val="002724DF"/>
    <w:rsid w:val="00272631"/>
    <w:rsid w:val="002726DA"/>
    <w:rsid w:val="00272A14"/>
    <w:rsid w:val="00273C74"/>
    <w:rsid w:val="002740A4"/>
    <w:rsid w:val="00274E98"/>
    <w:rsid w:val="00275C81"/>
    <w:rsid w:val="00275E77"/>
    <w:rsid w:val="00276B3B"/>
    <w:rsid w:val="00276EF2"/>
    <w:rsid w:val="002773F1"/>
    <w:rsid w:val="00277758"/>
    <w:rsid w:val="00277B90"/>
    <w:rsid w:val="00277CE5"/>
    <w:rsid w:val="00277E95"/>
    <w:rsid w:val="002800F5"/>
    <w:rsid w:val="00280254"/>
    <w:rsid w:val="00280AF4"/>
    <w:rsid w:val="0028279B"/>
    <w:rsid w:val="002835AC"/>
    <w:rsid w:val="002836A3"/>
    <w:rsid w:val="0028370C"/>
    <w:rsid w:val="00284362"/>
    <w:rsid w:val="002845F8"/>
    <w:rsid w:val="00284D76"/>
    <w:rsid w:val="00284E2F"/>
    <w:rsid w:val="00285501"/>
    <w:rsid w:val="00285CC8"/>
    <w:rsid w:val="002866D5"/>
    <w:rsid w:val="002876D8"/>
    <w:rsid w:val="0029059A"/>
    <w:rsid w:val="00290788"/>
    <w:rsid w:val="002917E6"/>
    <w:rsid w:val="00291B14"/>
    <w:rsid w:val="00292F4E"/>
    <w:rsid w:val="00293068"/>
    <w:rsid w:val="0029478F"/>
    <w:rsid w:val="0029548A"/>
    <w:rsid w:val="00295638"/>
    <w:rsid w:val="00297A26"/>
    <w:rsid w:val="002A0291"/>
    <w:rsid w:val="002A10A2"/>
    <w:rsid w:val="002A2540"/>
    <w:rsid w:val="002A28A1"/>
    <w:rsid w:val="002A3B0A"/>
    <w:rsid w:val="002A41BD"/>
    <w:rsid w:val="002A4334"/>
    <w:rsid w:val="002A49EE"/>
    <w:rsid w:val="002A4BE0"/>
    <w:rsid w:val="002A5D66"/>
    <w:rsid w:val="002A5F99"/>
    <w:rsid w:val="002A7AF1"/>
    <w:rsid w:val="002A7D21"/>
    <w:rsid w:val="002A7F46"/>
    <w:rsid w:val="002B01CF"/>
    <w:rsid w:val="002B035A"/>
    <w:rsid w:val="002B0600"/>
    <w:rsid w:val="002B0B70"/>
    <w:rsid w:val="002B1873"/>
    <w:rsid w:val="002B507E"/>
    <w:rsid w:val="002B53FE"/>
    <w:rsid w:val="002B6125"/>
    <w:rsid w:val="002B697C"/>
    <w:rsid w:val="002B6EB3"/>
    <w:rsid w:val="002B6F27"/>
    <w:rsid w:val="002B7E8E"/>
    <w:rsid w:val="002C02FE"/>
    <w:rsid w:val="002C0E2B"/>
    <w:rsid w:val="002C1DFC"/>
    <w:rsid w:val="002C233E"/>
    <w:rsid w:val="002C30E7"/>
    <w:rsid w:val="002C45A3"/>
    <w:rsid w:val="002C5100"/>
    <w:rsid w:val="002C6149"/>
    <w:rsid w:val="002C7383"/>
    <w:rsid w:val="002C77C7"/>
    <w:rsid w:val="002C7CA0"/>
    <w:rsid w:val="002D00AA"/>
    <w:rsid w:val="002D025E"/>
    <w:rsid w:val="002D0FF0"/>
    <w:rsid w:val="002D177B"/>
    <w:rsid w:val="002D2557"/>
    <w:rsid w:val="002D30E3"/>
    <w:rsid w:val="002D358D"/>
    <w:rsid w:val="002D460B"/>
    <w:rsid w:val="002D4827"/>
    <w:rsid w:val="002D5765"/>
    <w:rsid w:val="002D6D99"/>
    <w:rsid w:val="002D7002"/>
    <w:rsid w:val="002D789F"/>
    <w:rsid w:val="002D7CDF"/>
    <w:rsid w:val="002E0323"/>
    <w:rsid w:val="002E09AB"/>
    <w:rsid w:val="002E0CC4"/>
    <w:rsid w:val="002E1E1E"/>
    <w:rsid w:val="002E3364"/>
    <w:rsid w:val="002E3E67"/>
    <w:rsid w:val="002E4CB4"/>
    <w:rsid w:val="002E54F6"/>
    <w:rsid w:val="002E57B6"/>
    <w:rsid w:val="002E5858"/>
    <w:rsid w:val="002E62A7"/>
    <w:rsid w:val="002E6448"/>
    <w:rsid w:val="002E68CD"/>
    <w:rsid w:val="002E6950"/>
    <w:rsid w:val="002E6C0C"/>
    <w:rsid w:val="002E759E"/>
    <w:rsid w:val="002E7A18"/>
    <w:rsid w:val="002F03E3"/>
    <w:rsid w:val="002F064A"/>
    <w:rsid w:val="002F0D57"/>
    <w:rsid w:val="002F1123"/>
    <w:rsid w:val="002F12DA"/>
    <w:rsid w:val="002F1527"/>
    <w:rsid w:val="002F156F"/>
    <w:rsid w:val="002F1856"/>
    <w:rsid w:val="002F2909"/>
    <w:rsid w:val="002F2DEA"/>
    <w:rsid w:val="002F38A2"/>
    <w:rsid w:val="002F4592"/>
    <w:rsid w:val="002F4710"/>
    <w:rsid w:val="002F5254"/>
    <w:rsid w:val="002F5770"/>
    <w:rsid w:val="002F62FB"/>
    <w:rsid w:val="002F7176"/>
    <w:rsid w:val="002F7D9E"/>
    <w:rsid w:val="003000E6"/>
    <w:rsid w:val="00300834"/>
    <w:rsid w:val="00300FF2"/>
    <w:rsid w:val="00301B41"/>
    <w:rsid w:val="00302733"/>
    <w:rsid w:val="00302795"/>
    <w:rsid w:val="0030296A"/>
    <w:rsid w:val="003029B5"/>
    <w:rsid w:val="00302A97"/>
    <w:rsid w:val="00302E29"/>
    <w:rsid w:val="00303A64"/>
    <w:rsid w:val="00303C0C"/>
    <w:rsid w:val="00303F1F"/>
    <w:rsid w:val="00304189"/>
    <w:rsid w:val="00304333"/>
    <w:rsid w:val="003054C8"/>
    <w:rsid w:val="003057D7"/>
    <w:rsid w:val="00305A40"/>
    <w:rsid w:val="00305A7C"/>
    <w:rsid w:val="0030637F"/>
    <w:rsid w:val="003066CE"/>
    <w:rsid w:val="003068D5"/>
    <w:rsid w:val="00306CF9"/>
    <w:rsid w:val="003075F8"/>
    <w:rsid w:val="00307A7F"/>
    <w:rsid w:val="00307E55"/>
    <w:rsid w:val="00310370"/>
    <w:rsid w:val="00311295"/>
    <w:rsid w:val="00311F82"/>
    <w:rsid w:val="0031262D"/>
    <w:rsid w:val="003128D8"/>
    <w:rsid w:val="00312D48"/>
    <w:rsid w:val="00312F7E"/>
    <w:rsid w:val="003131A9"/>
    <w:rsid w:val="003131FB"/>
    <w:rsid w:val="0031358C"/>
    <w:rsid w:val="0031376B"/>
    <w:rsid w:val="00313BED"/>
    <w:rsid w:val="00313FEB"/>
    <w:rsid w:val="0031473E"/>
    <w:rsid w:val="00314A4B"/>
    <w:rsid w:val="00314DBA"/>
    <w:rsid w:val="00314EE8"/>
    <w:rsid w:val="0031559A"/>
    <w:rsid w:val="003163DF"/>
    <w:rsid w:val="00316940"/>
    <w:rsid w:val="00320487"/>
    <w:rsid w:val="003214F9"/>
    <w:rsid w:val="0032237F"/>
    <w:rsid w:val="00322772"/>
    <w:rsid w:val="003228DE"/>
    <w:rsid w:val="00322B5B"/>
    <w:rsid w:val="00322BDA"/>
    <w:rsid w:val="00324205"/>
    <w:rsid w:val="00324D95"/>
    <w:rsid w:val="00325AB8"/>
    <w:rsid w:val="00326A0B"/>
    <w:rsid w:val="00327030"/>
    <w:rsid w:val="003273F7"/>
    <w:rsid w:val="0032741E"/>
    <w:rsid w:val="003318C8"/>
    <w:rsid w:val="00331E72"/>
    <w:rsid w:val="00331E8C"/>
    <w:rsid w:val="00332EA2"/>
    <w:rsid w:val="0033386D"/>
    <w:rsid w:val="00333C3D"/>
    <w:rsid w:val="00333F50"/>
    <w:rsid w:val="00334B8B"/>
    <w:rsid w:val="00335458"/>
    <w:rsid w:val="00335C1D"/>
    <w:rsid w:val="00337CBE"/>
    <w:rsid w:val="0034004D"/>
    <w:rsid w:val="00340191"/>
    <w:rsid w:val="00341B9C"/>
    <w:rsid w:val="00341EC2"/>
    <w:rsid w:val="00342130"/>
    <w:rsid w:val="00342354"/>
    <w:rsid w:val="0034243F"/>
    <w:rsid w:val="0034283B"/>
    <w:rsid w:val="00342890"/>
    <w:rsid w:val="00342FE6"/>
    <w:rsid w:val="0034317E"/>
    <w:rsid w:val="00343A34"/>
    <w:rsid w:val="00344DAC"/>
    <w:rsid w:val="00345B0F"/>
    <w:rsid w:val="003464D3"/>
    <w:rsid w:val="003502A5"/>
    <w:rsid w:val="00350BA5"/>
    <w:rsid w:val="0035276C"/>
    <w:rsid w:val="00352771"/>
    <w:rsid w:val="00352A1A"/>
    <w:rsid w:val="00352A1F"/>
    <w:rsid w:val="00352DC7"/>
    <w:rsid w:val="00352F0D"/>
    <w:rsid w:val="00352FAF"/>
    <w:rsid w:val="003537F7"/>
    <w:rsid w:val="00353873"/>
    <w:rsid w:val="0035393D"/>
    <w:rsid w:val="00355312"/>
    <w:rsid w:val="00355BE1"/>
    <w:rsid w:val="00356026"/>
    <w:rsid w:val="00356D95"/>
    <w:rsid w:val="0035731F"/>
    <w:rsid w:val="00360C20"/>
    <w:rsid w:val="00361008"/>
    <w:rsid w:val="00361B76"/>
    <w:rsid w:val="00362D66"/>
    <w:rsid w:val="00362FE9"/>
    <w:rsid w:val="00363101"/>
    <w:rsid w:val="003632FA"/>
    <w:rsid w:val="00363A5A"/>
    <w:rsid w:val="00363ED0"/>
    <w:rsid w:val="003649D6"/>
    <w:rsid w:val="00364C98"/>
    <w:rsid w:val="003665E1"/>
    <w:rsid w:val="0036663F"/>
    <w:rsid w:val="00366AEA"/>
    <w:rsid w:val="003675ED"/>
    <w:rsid w:val="003679AD"/>
    <w:rsid w:val="003712E0"/>
    <w:rsid w:val="003719F6"/>
    <w:rsid w:val="00371BCD"/>
    <w:rsid w:val="00373385"/>
    <w:rsid w:val="00373453"/>
    <w:rsid w:val="0037371D"/>
    <w:rsid w:val="003742DA"/>
    <w:rsid w:val="00374BC0"/>
    <w:rsid w:val="00374D61"/>
    <w:rsid w:val="00374E54"/>
    <w:rsid w:val="0037532E"/>
    <w:rsid w:val="00375712"/>
    <w:rsid w:val="0037571A"/>
    <w:rsid w:val="003766CF"/>
    <w:rsid w:val="003769D3"/>
    <w:rsid w:val="00377505"/>
    <w:rsid w:val="00377B36"/>
    <w:rsid w:val="00377E8F"/>
    <w:rsid w:val="003806AC"/>
    <w:rsid w:val="003809D2"/>
    <w:rsid w:val="003812EB"/>
    <w:rsid w:val="00381959"/>
    <w:rsid w:val="003819F7"/>
    <w:rsid w:val="00381FBE"/>
    <w:rsid w:val="003825FF"/>
    <w:rsid w:val="00382A7E"/>
    <w:rsid w:val="003831DB"/>
    <w:rsid w:val="003831F1"/>
    <w:rsid w:val="0038391B"/>
    <w:rsid w:val="00383ABE"/>
    <w:rsid w:val="00383BD0"/>
    <w:rsid w:val="00383D3D"/>
    <w:rsid w:val="00383DE8"/>
    <w:rsid w:val="0038485A"/>
    <w:rsid w:val="00384E82"/>
    <w:rsid w:val="00385968"/>
    <w:rsid w:val="00385CC5"/>
    <w:rsid w:val="00385FF0"/>
    <w:rsid w:val="00386B25"/>
    <w:rsid w:val="00386D7C"/>
    <w:rsid w:val="003876E1"/>
    <w:rsid w:val="003878E1"/>
    <w:rsid w:val="00387B23"/>
    <w:rsid w:val="00390AF3"/>
    <w:rsid w:val="00390F13"/>
    <w:rsid w:val="003910F2"/>
    <w:rsid w:val="0039137D"/>
    <w:rsid w:val="00391FA1"/>
    <w:rsid w:val="003920A4"/>
    <w:rsid w:val="00392E49"/>
    <w:rsid w:val="00393179"/>
    <w:rsid w:val="00393605"/>
    <w:rsid w:val="0039394E"/>
    <w:rsid w:val="00393C32"/>
    <w:rsid w:val="00393D2E"/>
    <w:rsid w:val="003940E3"/>
    <w:rsid w:val="003944F5"/>
    <w:rsid w:val="00394B4C"/>
    <w:rsid w:val="00394F7C"/>
    <w:rsid w:val="0039571D"/>
    <w:rsid w:val="00396056"/>
    <w:rsid w:val="003962A5"/>
    <w:rsid w:val="003968E2"/>
    <w:rsid w:val="0039789D"/>
    <w:rsid w:val="003979CC"/>
    <w:rsid w:val="003A0FDE"/>
    <w:rsid w:val="003A124D"/>
    <w:rsid w:val="003A15F8"/>
    <w:rsid w:val="003A1993"/>
    <w:rsid w:val="003A2A14"/>
    <w:rsid w:val="003A34F4"/>
    <w:rsid w:val="003A355A"/>
    <w:rsid w:val="003A40E6"/>
    <w:rsid w:val="003A4248"/>
    <w:rsid w:val="003A4432"/>
    <w:rsid w:val="003A4BF8"/>
    <w:rsid w:val="003A539E"/>
    <w:rsid w:val="003A5E29"/>
    <w:rsid w:val="003A5FBC"/>
    <w:rsid w:val="003A6EDD"/>
    <w:rsid w:val="003A7DC6"/>
    <w:rsid w:val="003B0A54"/>
    <w:rsid w:val="003B0C3E"/>
    <w:rsid w:val="003B1416"/>
    <w:rsid w:val="003B2CAF"/>
    <w:rsid w:val="003B2D79"/>
    <w:rsid w:val="003B31D0"/>
    <w:rsid w:val="003B3996"/>
    <w:rsid w:val="003B3A16"/>
    <w:rsid w:val="003B40F3"/>
    <w:rsid w:val="003B423D"/>
    <w:rsid w:val="003B45B2"/>
    <w:rsid w:val="003B47C2"/>
    <w:rsid w:val="003B4A0C"/>
    <w:rsid w:val="003B4B41"/>
    <w:rsid w:val="003B5493"/>
    <w:rsid w:val="003B5A59"/>
    <w:rsid w:val="003B621D"/>
    <w:rsid w:val="003B6FD9"/>
    <w:rsid w:val="003B720E"/>
    <w:rsid w:val="003B75D2"/>
    <w:rsid w:val="003C081E"/>
    <w:rsid w:val="003C10CE"/>
    <w:rsid w:val="003C171A"/>
    <w:rsid w:val="003C2683"/>
    <w:rsid w:val="003C2903"/>
    <w:rsid w:val="003C2CA9"/>
    <w:rsid w:val="003C3FB2"/>
    <w:rsid w:val="003C436F"/>
    <w:rsid w:val="003C4707"/>
    <w:rsid w:val="003C4F2E"/>
    <w:rsid w:val="003C5BE7"/>
    <w:rsid w:val="003C6368"/>
    <w:rsid w:val="003C7872"/>
    <w:rsid w:val="003C7C13"/>
    <w:rsid w:val="003D1CCD"/>
    <w:rsid w:val="003D280C"/>
    <w:rsid w:val="003D2B58"/>
    <w:rsid w:val="003D3022"/>
    <w:rsid w:val="003D329F"/>
    <w:rsid w:val="003D4950"/>
    <w:rsid w:val="003D4AA7"/>
    <w:rsid w:val="003D5730"/>
    <w:rsid w:val="003D5A8E"/>
    <w:rsid w:val="003D6087"/>
    <w:rsid w:val="003D6600"/>
    <w:rsid w:val="003D6782"/>
    <w:rsid w:val="003D6B63"/>
    <w:rsid w:val="003D6CA4"/>
    <w:rsid w:val="003E0E60"/>
    <w:rsid w:val="003E1853"/>
    <w:rsid w:val="003E2436"/>
    <w:rsid w:val="003E382E"/>
    <w:rsid w:val="003E3ED3"/>
    <w:rsid w:val="003E3ED6"/>
    <w:rsid w:val="003E5C55"/>
    <w:rsid w:val="003E68E0"/>
    <w:rsid w:val="003E736D"/>
    <w:rsid w:val="003F079E"/>
    <w:rsid w:val="003F0BDE"/>
    <w:rsid w:val="003F1332"/>
    <w:rsid w:val="003F213C"/>
    <w:rsid w:val="003F21E3"/>
    <w:rsid w:val="003F260B"/>
    <w:rsid w:val="003F2711"/>
    <w:rsid w:val="003F2779"/>
    <w:rsid w:val="003F2960"/>
    <w:rsid w:val="003F3530"/>
    <w:rsid w:val="003F3588"/>
    <w:rsid w:val="003F36E9"/>
    <w:rsid w:val="003F45BD"/>
    <w:rsid w:val="003F489E"/>
    <w:rsid w:val="003F4DED"/>
    <w:rsid w:val="003F505A"/>
    <w:rsid w:val="003F58AF"/>
    <w:rsid w:val="003F5BA2"/>
    <w:rsid w:val="003F5E6E"/>
    <w:rsid w:val="003F5EB3"/>
    <w:rsid w:val="003F770E"/>
    <w:rsid w:val="003F7E94"/>
    <w:rsid w:val="004004C4"/>
    <w:rsid w:val="00400A3C"/>
    <w:rsid w:val="00400B32"/>
    <w:rsid w:val="00400DED"/>
    <w:rsid w:val="00402136"/>
    <w:rsid w:val="00402416"/>
    <w:rsid w:val="00402BA0"/>
    <w:rsid w:val="00402EF4"/>
    <w:rsid w:val="0040445A"/>
    <w:rsid w:val="004050FE"/>
    <w:rsid w:val="004057CA"/>
    <w:rsid w:val="0040626E"/>
    <w:rsid w:val="004064AB"/>
    <w:rsid w:val="004068C1"/>
    <w:rsid w:val="004068C9"/>
    <w:rsid w:val="00406CB1"/>
    <w:rsid w:val="0040743C"/>
    <w:rsid w:val="004075FC"/>
    <w:rsid w:val="004077E1"/>
    <w:rsid w:val="0040799E"/>
    <w:rsid w:val="0041018A"/>
    <w:rsid w:val="00410BF8"/>
    <w:rsid w:val="00410CAC"/>
    <w:rsid w:val="00411288"/>
    <w:rsid w:val="00411362"/>
    <w:rsid w:val="00411790"/>
    <w:rsid w:val="00411C98"/>
    <w:rsid w:val="0041239D"/>
    <w:rsid w:val="00412C95"/>
    <w:rsid w:val="00412CBA"/>
    <w:rsid w:val="00412D00"/>
    <w:rsid w:val="00413150"/>
    <w:rsid w:val="00413369"/>
    <w:rsid w:val="004134B7"/>
    <w:rsid w:val="0041543D"/>
    <w:rsid w:val="0041543F"/>
    <w:rsid w:val="004155A8"/>
    <w:rsid w:val="00416661"/>
    <w:rsid w:val="0041666D"/>
    <w:rsid w:val="00416C01"/>
    <w:rsid w:val="004170CF"/>
    <w:rsid w:val="00417D11"/>
    <w:rsid w:val="004203F0"/>
    <w:rsid w:val="00420649"/>
    <w:rsid w:val="0042170B"/>
    <w:rsid w:val="0042177C"/>
    <w:rsid w:val="0042184F"/>
    <w:rsid w:val="00421DF6"/>
    <w:rsid w:val="00422725"/>
    <w:rsid w:val="00423730"/>
    <w:rsid w:val="00423AF6"/>
    <w:rsid w:val="00423C5B"/>
    <w:rsid w:val="00425712"/>
    <w:rsid w:val="004259D8"/>
    <w:rsid w:val="004265D0"/>
    <w:rsid w:val="0042669E"/>
    <w:rsid w:val="004269BF"/>
    <w:rsid w:val="00426A71"/>
    <w:rsid w:val="00426DD0"/>
    <w:rsid w:val="004278C2"/>
    <w:rsid w:val="00430058"/>
    <w:rsid w:val="00430759"/>
    <w:rsid w:val="004321C2"/>
    <w:rsid w:val="0043256F"/>
    <w:rsid w:val="004326E6"/>
    <w:rsid w:val="00432799"/>
    <w:rsid w:val="0043292A"/>
    <w:rsid w:val="0043378D"/>
    <w:rsid w:val="00433C88"/>
    <w:rsid w:val="00433EA5"/>
    <w:rsid w:val="004343B9"/>
    <w:rsid w:val="00434967"/>
    <w:rsid w:val="00434A03"/>
    <w:rsid w:val="00434A74"/>
    <w:rsid w:val="004353C6"/>
    <w:rsid w:val="00435798"/>
    <w:rsid w:val="004359A9"/>
    <w:rsid w:val="00435B87"/>
    <w:rsid w:val="00436440"/>
    <w:rsid w:val="0043691C"/>
    <w:rsid w:val="0043714E"/>
    <w:rsid w:val="00437976"/>
    <w:rsid w:val="00437E5A"/>
    <w:rsid w:val="00437F25"/>
    <w:rsid w:val="00440BE3"/>
    <w:rsid w:val="00441662"/>
    <w:rsid w:val="00441B92"/>
    <w:rsid w:val="00441C41"/>
    <w:rsid w:val="0044225A"/>
    <w:rsid w:val="004429FD"/>
    <w:rsid w:val="004440D6"/>
    <w:rsid w:val="004455EB"/>
    <w:rsid w:val="00445C7F"/>
    <w:rsid w:val="00445D21"/>
    <w:rsid w:val="00445E48"/>
    <w:rsid w:val="00445ED1"/>
    <w:rsid w:val="00446B97"/>
    <w:rsid w:val="00446E85"/>
    <w:rsid w:val="004474D8"/>
    <w:rsid w:val="00447E0C"/>
    <w:rsid w:val="00447F08"/>
    <w:rsid w:val="00450466"/>
    <w:rsid w:val="004508ED"/>
    <w:rsid w:val="00450CB0"/>
    <w:rsid w:val="00451228"/>
    <w:rsid w:val="004513F5"/>
    <w:rsid w:val="0045250F"/>
    <w:rsid w:val="00452554"/>
    <w:rsid w:val="004526EC"/>
    <w:rsid w:val="00452C0C"/>
    <w:rsid w:val="00454209"/>
    <w:rsid w:val="00454DA8"/>
    <w:rsid w:val="00455472"/>
    <w:rsid w:val="00455543"/>
    <w:rsid w:val="00456329"/>
    <w:rsid w:val="00456B86"/>
    <w:rsid w:val="00456C7E"/>
    <w:rsid w:val="00457991"/>
    <w:rsid w:val="004607A5"/>
    <w:rsid w:val="00460A8F"/>
    <w:rsid w:val="0046108B"/>
    <w:rsid w:val="004631C5"/>
    <w:rsid w:val="0046443E"/>
    <w:rsid w:val="004646E9"/>
    <w:rsid w:val="00464723"/>
    <w:rsid w:val="00464BD8"/>
    <w:rsid w:val="00464E94"/>
    <w:rsid w:val="00466426"/>
    <w:rsid w:val="004664C5"/>
    <w:rsid w:val="0046693C"/>
    <w:rsid w:val="0046707C"/>
    <w:rsid w:val="00467634"/>
    <w:rsid w:val="00467948"/>
    <w:rsid w:val="004704B7"/>
    <w:rsid w:val="004704E4"/>
    <w:rsid w:val="00471390"/>
    <w:rsid w:val="00471B5A"/>
    <w:rsid w:val="004728FA"/>
    <w:rsid w:val="00472E73"/>
    <w:rsid w:val="004730C1"/>
    <w:rsid w:val="004741D2"/>
    <w:rsid w:val="00474868"/>
    <w:rsid w:val="004748F8"/>
    <w:rsid w:val="00474C0E"/>
    <w:rsid w:val="0047501A"/>
    <w:rsid w:val="004760AA"/>
    <w:rsid w:val="00476740"/>
    <w:rsid w:val="00476B4C"/>
    <w:rsid w:val="004779C0"/>
    <w:rsid w:val="004808D1"/>
    <w:rsid w:val="00480E6E"/>
    <w:rsid w:val="0048123A"/>
    <w:rsid w:val="004825DF"/>
    <w:rsid w:val="0048325F"/>
    <w:rsid w:val="00483F5D"/>
    <w:rsid w:val="00484DE3"/>
    <w:rsid w:val="004858F7"/>
    <w:rsid w:val="004859ED"/>
    <w:rsid w:val="0048611E"/>
    <w:rsid w:val="004867B6"/>
    <w:rsid w:val="00486C86"/>
    <w:rsid w:val="004870EA"/>
    <w:rsid w:val="004872B6"/>
    <w:rsid w:val="00487D0E"/>
    <w:rsid w:val="004908A9"/>
    <w:rsid w:val="004908F5"/>
    <w:rsid w:val="00490946"/>
    <w:rsid w:val="00491681"/>
    <w:rsid w:val="004922CB"/>
    <w:rsid w:val="0049262B"/>
    <w:rsid w:val="00492DEF"/>
    <w:rsid w:val="00492ECA"/>
    <w:rsid w:val="00493032"/>
    <w:rsid w:val="00493203"/>
    <w:rsid w:val="00493688"/>
    <w:rsid w:val="0049397F"/>
    <w:rsid w:val="00493999"/>
    <w:rsid w:val="004945D7"/>
    <w:rsid w:val="00494872"/>
    <w:rsid w:val="00495246"/>
    <w:rsid w:val="00495956"/>
    <w:rsid w:val="0049629E"/>
    <w:rsid w:val="00496D92"/>
    <w:rsid w:val="00497696"/>
    <w:rsid w:val="00497941"/>
    <w:rsid w:val="00497A03"/>
    <w:rsid w:val="00497DEA"/>
    <w:rsid w:val="004A0809"/>
    <w:rsid w:val="004A0A7F"/>
    <w:rsid w:val="004A122D"/>
    <w:rsid w:val="004A2004"/>
    <w:rsid w:val="004A2236"/>
    <w:rsid w:val="004A3572"/>
    <w:rsid w:val="004A3C65"/>
    <w:rsid w:val="004A5D16"/>
    <w:rsid w:val="004A7A31"/>
    <w:rsid w:val="004B0ED5"/>
    <w:rsid w:val="004B0F78"/>
    <w:rsid w:val="004B1926"/>
    <w:rsid w:val="004B1F68"/>
    <w:rsid w:val="004B229C"/>
    <w:rsid w:val="004B2A0C"/>
    <w:rsid w:val="004B2ECE"/>
    <w:rsid w:val="004B333C"/>
    <w:rsid w:val="004B3E77"/>
    <w:rsid w:val="004B3EF5"/>
    <w:rsid w:val="004B4767"/>
    <w:rsid w:val="004B4CF6"/>
    <w:rsid w:val="004B5149"/>
    <w:rsid w:val="004B5A3F"/>
    <w:rsid w:val="004B5D7B"/>
    <w:rsid w:val="004B7F6F"/>
    <w:rsid w:val="004C01CB"/>
    <w:rsid w:val="004C07D0"/>
    <w:rsid w:val="004C1610"/>
    <w:rsid w:val="004C165E"/>
    <w:rsid w:val="004C1A68"/>
    <w:rsid w:val="004C1A8F"/>
    <w:rsid w:val="004C1B41"/>
    <w:rsid w:val="004C1D82"/>
    <w:rsid w:val="004C243D"/>
    <w:rsid w:val="004C2618"/>
    <w:rsid w:val="004C3499"/>
    <w:rsid w:val="004C34B6"/>
    <w:rsid w:val="004C3ED3"/>
    <w:rsid w:val="004C3F37"/>
    <w:rsid w:val="004C46B4"/>
    <w:rsid w:val="004C50C2"/>
    <w:rsid w:val="004C526B"/>
    <w:rsid w:val="004C5379"/>
    <w:rsid w:val="004C5676"/>
    <w:rsid w:val="004C58BD"/>
    <w:rsid w:val="004C5A14"/>
    <w:rsid w:val="004C601E"/>
    <w:rsid w:val="004C6067"/>
    <w:rsid w:val="004C6756"/>
    <w:rsid w:val="004C6B67"/>
    <w:rsid w:val="004C7D1B"/>
    <w:rsid w:val="004D0401"/>
    <w:rsid w:val="004D0594"/>
    <w:rsid w:val="004D0E92"/>
    <w:rsid w:val="004D127E"/>
    <w:rsid w:val="004D150D"/>
    <w:rsid w:val="004D2488"/>
    <w:rsid w:val="004D2951"/>
    <w:rsid w:val="004D2BB4"/>
    <w:rsid w:val="004D3E03"/>
    <w:rsid w:val="004D463F"/>
    <w:rsid w:val="004D5124"/>
    <w:rsid w:val="004D528B"/>
    <w:rsid w:val="004D5617"/>
    <w:rsid w:val="004D5F7D"/>
    <w:rsid w:val="004D648D"/>
    <w:rsid w:val="004D675E"/>
    <w:rsid w:val="004D6A78"/>
    <w:rsid w:val="004D6F2B"/>
    <w:rsid w:val="004D7E26"/>
    <w:rsid w:val="004E127D"/>
    <w:rsid w:val="004E244A"/>
    <w:rsid w:val="004E276B"/>
    <w:rsid w:val="004E288A"/>
    <w:rsid w:val="004E2AA4"/>
    <w:rsid w:val="004E330D"/>
    <w:rsid w:val="004E337B"/>
    <w:rsid w:val="004E352C"/>
    <w:rsid w:val="004E37DF"/>
    <w:rsid w:val="004E46D3"/>
    <w:rsid w:val="004E497C"/>
    <w:rsid w:val="004E4E9B"/>
    <w:rsid w:val="004E52BF"/>
    <w:rsid w:val="004E52F2"/>
    <w:rsid w:val="004E55E5"/>
    <w:rsid w:val="004E57C1"/>
    <w:rsid w:val="004E5DA6"/>
    <w:rsid w:val="004E5E8A"/>
    <w:rsid w:val="004E6ABE"/>
    <w:rsid w:val="004E6F15"/>
    <w:rsid w:val="004E737D"/>
    <w:rsid w:val="004E75A7"/>
    <w:rsid w:val="004E7BE1"/>
    <w:rsid w:val="004F0131"/>
    <w:rsid w:val="004F09DD"/>
    <w:rsid w:val="004F0C2B"/>
    <w:rsid w:val="004F1CAD"/>
    <w:rsid w:val="004F253F"/>
    <w:rsid w:val="004F30A7"/>
    <w:rsid w:val="004F332F"/>
    <w:rsid w:val="004F4017"/>
    <w:rsid w:val="004F423B"/>
    <w:rsid w:val="004F4C2D"/>
    <w:rsid w:val="004F52B4"/>
    <w:rsid w:val="004F5423"/>
    <w:rsid w:val="004F7415"/>
    <w:rsid w:val="004F788A"/>
    <w:rsid w:val="005001B9"/>
    <w:rsid w:val="005009E8"/>
    <w:rsid w:val="00500C57"/>
    <w:rsid w:val="00500C6A"/>
    <w:rsid w:val="005034D2"/>
    <w:rsid w:val="00504B05"/>
    <w:rsid w:val="00504D2D"/>
    <w:rsid w:val="00504D9F"/>
    <w:rsid w:val="00505667"/>
    <w:rsid w:val="00506C8E"/>
    <w:rsid w:val="005075F8"/>
    <w:rsid w:val="00511013"/>
    <w:rsid w:val="005113EC"/>
    <w:rsid w:val="005114CA"/>
    <w:rsid w:val="00511D22"/>
    <w:rsid w:val="00511D2B"/>
    <w:rsid w:val="005121A8"/>
    <w:rsid w:val="005122B4"/>
    <w:rsid w:val="0051388F"/>
    <w:rsid w:val="00513C61"/>
    <w:rsid w:val="00514417"/>
    <w:rsid w:val="00514F49"/>
    <w:rsid w:val="0051523B"/>
    <w:rsid w:val="00516B89"/>
    <w:rsid w:val="00516BE1"/>
    <w:rsid w:val="00516CF2"/>
    <w:rsid w:val="00517346"/>
    <w:rsid w:val="005173F2"/>
    <w:rsid w:val="00517A68"/>
    <w:rsid w:val="00517AA4"/>
    <w:rsid w:val="00520564"/>
    <w:rsid w:val="005205EF"/>
    <w:rsid w:val="00520795"/>
    <w:rsid w:val="00520EAF"/>
    <w:rsid w:val="0052199F"/>
    <w:rsid w:val="00521AAF"/>
    <w:rsid w:val="00522246"/>
    <w:rsid w:val="005232E3"/>
    <w:rsid w:val="0052360C"/>
    <w:rsid w:val="00524BF2"/>
    <w:rsid w:val="00524D89"/>
    <w:rsid w:val="00524DE9"/>
    <w:rsid w:val="00524FA3"/>
    <w:rsid w:val="005253DF"/>
    <w:rsid w:val="005256C5"/>
    <w:rsid w:val="0052592C"/>
    <w:rsid w:val="00530FFC"/>
    <w:rsid w:val="00531016"/>
    <w:rsid w:val="0053138C"/>
    <w:rsid w:val="00531998"/>
    <w:rsid w:val="00531A0A"/>
    <w:rsid w:val="0053385E"/>
    <w:rsid w:val="0053433E"/>
    <w:rsid w:val="00534789"/>
    <w:rsid w:val="00534C27"/>
    <w:rsid w:val="00535158"/>
    <w:rsid w:val="00535BA8"/>
    <w:rsid w:val="0053623A"/>
    <w:rsid w:val="005367AD"/>
    <w:rsid w:val="00537A8D"/>
    <w:rsid w:val="0054024A"/>
    <w:rsid w:val="005412A1"/>
    <w:rsid w:val="0054159A"/>
    <w:rsid w:val="00541A75"/>
    <w:rsid w:val="00541EE5"/>
    <w:rsid w:val="00542BA4"/>
    <w:rsid w:val="00543123"/>
    <w:rsid w:val="005434B9"/>
    <w:rsid w:val="00543C61"/>
    <w:rsid w:val="00543D0F"/>
    <w:rsid w:val="005440AA"/>
    <w:rsid w:val="005440B8"/>
    <w:rsid w:val="005442A8"/>
    <w:rsid w:val="00544719"/>
    <w:rsid w:val="0054475A"/>
    <w:rsid w:val="00544AC2"/>
    <w:rsid w:val="0054568A"/>
    <w:rsid w:val="0054583A"/>
    <w:rsid w:val="00545D2D"/>
    <w:rsid w:val="0054618B"/>
    <w:rsid w:val="0054698A"/>
    <w:rsid w:val="00546EF5"/>
    <w:rsid w:val="005472B7"/>
    <w:rsid w:val="00547493"/>
    <w:rsid w:val="00550549"/>
    <w:rsid w:val="00551E41"/>
    <w:rsid w:val="00552CD4"/>
    <w:rsid w:val="00553057"/>
    <w:rsid w:val="00553207"/>
    <w:rsid w:val="0055349B"/>
    <w:rsid w:val="00553E23"/>
    <w:rsid w:val="00554006"/>
    <w:rsid w:val="005547CC"/>
    <w:rsid w:val="00554BD9"/>
    <w:rsid w:val="00556604"/>
    <w:rsid w:val="00557778"/>
    <w:rsid w:val="00560847"/>
    <w:rsid w:val="00562A40"/>
    <w:rsid w:val="0056396B"/>
    <w:rsid w:val="00563DBA"/>
    <w:rsid w:val="005642D2"/>
    <w:rsid w:val="00564852"/>
    <w:rsid w:val="00564B41"/>
    <w:rsid w:val="0056501E"/>
    <w:rsid w:val="005653BE"/>
    <w:rsid w:val="0056644C"/>
    <w:rsid w:val="00566B0F"/>
    <w:rsid w:val="00566B42"/>
    <w:rsid w:val="005715AB"/>
    <w:rsid w:val="0057170C"/>
    <w:rsid w:val="00572034"/>
    <w:rsid w:val="00572CA9"/>
    <w:rsid w:val="0057321D"/>
    <w:rsid w:val="0057383C"/>
    <w:rsid w:val="00573E74"/>
    <w:rsid w:val="00573FDD"/>
    <w:rsid w:val="005742B4"/>
    <w:rsid w:val="005745C1"/>
    <w:rsid w:val="005746F0"/>
    <w:rsid w:val="00575462"/>
    <w:rsid w:val="005756DF"/>
    <w:rsid w:val="00575881"/>
    <w:rsid w:val="0057693B"/>
    <w:rsid w:val="00576DA1"/>
    <w:rsid w:val="005774BA"/>
    <w:rsid w:val="00580E69"/>
    <w:rsid w:val="00580F8F"/>
    <w:rsid w:val="00581452"/>
    <w:rsid w:val="00581574"/>
    <w:rsid w:val="00582129"/>
    <w:rsid w:val="00582655"/>
    <w:rsid w:val="00582CAB"/>
    <w:rsid w:val="00582FCE"/>
    <w:rsid w:val="00583756"/>
    <w:rsid w:val="00583C1B"/>
    <w:rsid w:val="00583F46"/>
    <w:rsid w:val="00584463"/>
    <w:rsid w:val="005849D7"/>
    <w:rsid w:val="00584FCA"/>
    <w:rsid w:val="005850CC"/>
    <w:rsid w:val="005852AD"/>
    <w:rsid w:val="00585BDB"/>
    <w:rsid w:val="00586A7D"/>
    <w:rsid w:val="00586B67"/>
    <w:rsid w:val="00587A46"/>
    <w:rsid w:val="00587AB2"/>
    <w:rsid w:val="005903A6"/>
    <w:rsid w:val="005912B0"/>
    <w:rsid w:val="00591A1F"/>
    <w:rsid w:val="005924AA"/>
    <w:rsid w:val="00592F05"/>
    <w:rsid w:val="00592FB2"/>
    <w:rsid w:val="005937EE"/>
    <w:rsid w:val="00595A64"/>
    <w:rsid w:val="00596072"/>
    <w:rsid w:val="005964C8"/>
    <w:rsid w:val="005965B7"/>
    <w:rsid w:val="00596C95"/>
    <w:rsid w:val="0059761B"/>
    <w:rsid w:val="00597C4F"/>
    <w:rsid w:val="005A1598"/>
    <w:rsid w:val="005A15E3"/>
    <w:rsid w:val="005A16FA"/>
    <w:rsid w:val="005A2D02"/>
    <w:rsid w:val="005A37ED"/>
    <w:rsid w:val="005A4CA6"/>
    <w:rsid w:val="005A59B5"/>
    <w:rsid w:val="005A59C6"/>
    <w:rsid w:val="005A6223"/>
    <w:rsid w:val="005A6648"/>
    <w:rsid w:val="005A6C7E"/>
    <w:rsid w:val="005A74FD"/>
    <w:rsid w:val="005A7715"/>
    <w:rsid w:val="005A7A04"/>
    <w:rsid w:val="005A7F91"/>
    <w:rsid w:val="005B05BE"/>
    <w:rsid w:val="005B0748"/>
    <w:rsid w:val="005B11A1"/>
    <w:rsid w:val="005B1568"/>
    <w:rsid w:val="005B1639"/>
    <w:rsid w:val="005B3764"/>
    <w:rsid w:val="005B42B1"/>
    <w:rsid w:val="005B42B5"/>
    <w:rsid w:val="005B4CC7"/>
    <w:rsid w:val="005B5242"/>
    <w:rsid w:val="005B5A9B"/>
    <w:rsid w:val="005B5B8B"/>
    <w:rsid w:val="005B614E"/>
    <w:rsid w:val="005B6A70"/>
    <w:rsid w:val="005B7CC6"/>
    <w:rsid w:val="005B7EF9"/>
    <w:rsid w:val="005C0248"/>
    <w:rsid w:val="005C0463"/>
    <w:rsid w:val="005C0806"/>
    <w:rsid w:val="005C0ADF"/>
    <w:rsid w:val="005C128F"/>
    <w:rsid w:val="005C1FE3"/>
    <w:rsid w:val="005C2BCA"/>
    <w:rsid w:val="005C2CF3"/>
    <w:rsid w:val="005C3662"/>
    <w:rsid w:val="005C379A"/>
    <w:rsid w:val="005C3DF4"/>
    <w:rsid w:val="005C4C01"/>
    <w:rsid w:val="005C5182"/>
    <w:rsid w:val="005C53F5"/>
    <w:rsid w:val="005C5498"/>
    <w:rsid w:val="005C5DED"/>
    <w:rsid w:val="005C62BD"/>
    <w:rsid w:val="005C6393"/>
    <w:rsid w:val="005C7152"/>
    <w:rsid w:val="005C72F2"/>
    <w:rsid w:val="005C7732"/>
    <w:rsid w:val="005C7CAD"/>
    <w:rsid w:val="005D0F66"/>
    <w:rsid w:val="005D15F8"/>
    <w:rsid w:val="005D168D"/>
    <w:rsid w:val="005D17BB"/>
    <w:rsid w:val="005D255A"/>
    <w:rsid w:val="005D2D80"/>
    <w:rsid w:val="005D2F57"/>
    <w:rsid w:val="005D3D1D"/>
    <w:rsid w:val="005D4267"/>
    <w:rsid w:val="005D5B45"/>
    <w:rsid w:val="005D6F94"/>
    <w:rsid w:val="005D7846"/>
    <w:rsid w:val="005E0077"/>
    <w:rsid w:val="005E07AA"/>
    <w:rsid w:val="005E0CFD"/>
    <w:rsid w:val="005E11E7"/>
    <w:rsid w:val="005E135A"/>
    <w:rsid w:val="005E300D"/>
    <w:rsid w:val="005E3561"/>
    <w:rsid w:val="005E3BF1"/>
    <w:rsid w:val="005E4563"/>
    <w:rsid w:val="005E46BB"/>
    <w:rsid w:val="005E47CE"/>
    <w:rsid w:val="005E5F0F"/>
    <w:rsid w:val="005E689A"/>
    <w:rsid w:val="005E7694"/>
    <w:rsid w:val="005F04FA"/>
    <w:rsid w:val="005F063A"/>
    <w:rsid w:val="005F1298"/>
    <w:rsid w:val="005F1BC0"/>
    <w:rsid w:val="005F228B"/>
    <w:rsid w:val="005F257B"/>
    <w:rsid w:val="005F280C"/>
    <w:rsid w:val="005F34BB"/>
    <w:rsid w:val="005F39FD"/>
    <w:rsid w:val="005F3F5F"/>
    <w:rsid w:val="005F43AA"/>
    <w:rsid w:val="005F44D2"/>
    <w:rsid w:val="005F5106"/>
    <w:rsid w:val="005F59CD"/>
    <w:rsid w:val="005F5A28"/>
    <w:rsid w:val="005F5C18"/>
    <w:rsid w:val="005F671F"/>
    <w:rsid w:val="005F7B5B"/>
    <w:rsid w:val="00600AD2"/>
    <w:rsid w:val="00600CE2"/>
    <w:rsid w:val="006018DA"/>
    <w:rsid w:val="00601BC6"/>
    <w:rsid w:val="00602A68"/>
    <w:rsid w:val="00602E83"/>
    <w:rsid w:val="0060307A"/>
    <w:rsid w:val="00603457"/>
    <w:rsid w:val="00603F73"/>
    <w:rsid w:val="006044C0"/>
    <w:rsid w:val="00604972"/>
    <w:rsid w:val="006057B7"/>
    <w:rsid w:val="00605B5D"/>
    <w:rsid w:val="00606793"/>
    <w:rsid w:val="006070BB"/>
    <w:rsid w:val="006077BC"/>
    <w:rsid w:val="00607D28"/>
    <w:rsid w:val="006106CC"/>
    <w:rsid w:val="006108F7"/>
    <w:rsid w:val="00610A25"/>
    <w:rsid w:val="00610A9E"/>
    <w:rsid w:val="00611B57"/>
    <w:rsid w:val="0061296B"/>
    <w:rsid w:val="00612AA1"/>
    <w:rsid w:val="006131B3"/>
    <w:rsid w:val="006137F3"/>
    <w:rsid w:val="0061459B"/>
    <w:rsid w:val="006147B1"/>
    <w:rsid w:val="00616698"/>
    <w:rsid w:val="00616A0A"/>
    <w:rsid w:val="0061773C"/>
    <w:rsid w:val="006202A2"/>
    <w:rsid w:val="00620CAD"/>
    <w:rsid w:val="00621F71"/>
    <w:rsid w:val="0062346B"/>
    <w:rsid w:val="0062360B"/>
    <w:rsid w:val="00624082"/>
    <w:rsid w:val="006244EE"/>
    <w:rsid w:val="006244F0"/>
    <w:rsid w:val="006247FB"/>
    <w:rsid w:val="00624A72"/>
    <w:rsid w:val="00624C6E"/>
    <w:rsid w:val="006253B0"/>
    <w:rsid w:val="00625AFA"/>
    <w:rsid w:val="00625FA9"/>
    <w:rsid w:val="00626270"/>
    <w:rsid w:val="0062645F"/>
    <w:rsid w:val="00626482"/>
    <w:rsid w:val="006277F3"/>
    <w:rsid w:val="00627AF4"/>
    <w:rsid w:val="00627B29"/>
    <w:rsid w:val="00627C8B"/>
    <w:rsid w:val="006306EA"/>
    <w:rsid w:val="006309A9"/>
    <w:rsid w:val="00630D1D"/>
    <w:rsid w:val="00631520"/>
    <w:rsid w:val="00631532"/>
    <w:rsid w:val="00631BC5"/>
    <w:rsid w:val="006320A7"/>
    <w:rsid w:val="0063212C"/>
    <w:rsid w:val="0063240C"/>
    <w:rsid w:val="006327B5"/>
    <w:rsid w:val="006332C3"/>
    <w:rsid w:val="00634617"/>
    <w:rsid w:val="00634665"/>
    <w:rsid w:val="00634AB4"/>
    <w:rsid w:val="006352F5"/>
    <w:rsid w:val="00635369"/>
    <w:rsid w:val="00635A2C"/>
    <w:rsid w:val="006360CD"/>
    <w:rsid w:val="0063647F"/>
    <w:rsid w:val="006366B4"/>
    <w:rsid w:val="006366C4"/>
    <w:rsid w:val="006374BD"/>
    <w:rsid w:val="00637592"/>
    <w:rsid w:val="0064040D"/>
    <w:rsid w:val="006406A7"/>
    <w:rsid w:val="00640C97"/>
    <w:rsid w:val="0064180F"/>
    <w:rsid w:val="006455C0"/>
    <w:rsid w:val="00645A4A"/>
    <w:rsid w:val="00645AD3"/>
    <w:rsid w:val="00645C6E"/>
    <w:rsid w:val="00646097"/>
    <w:rsid w:val="006461E8"/>
    <w:rsid w:val="006465BA"/>
    <w:rsid w:val="00647FF2"/>
    <w:rsid w:val="00650388"/>
    <w:rsid w:val="00650BDE"/>
    <w:rsid w:val="00651CD7"/>
    <w:rsid w:val="00651FCA"/>
    <w:rsid w:val="00652CA3"/>
    <w:rsid w:val="006531FE"/>
    <w:rsid w:val="006536F8"/>
    <w:rsid w:val="00653DEC"/>
    <w:rsid w:val="0065473E"/>
    <w:rsid w:val="00655DF9"/>
    <w:rsid w:val="006561B4"/>
    <w:rsid w:val="006563E7"/>
    <w:rsid w:val="00656C43"/>
    <w:rsid w:val="00656CFE"/>
    <w:rsid w:val="006574DF"/>
    <w:rsid w:val="00657760"/>
    <w:rsid w:val="006603CE"/>
    <w:rsid w:val="00660F75"/>
    <w:rsid w:val="0066114E"/>
    <w:rsid w:val="00661E97"/>
    <w:rsid w:val="00662B9A"/>
    <w:rsid w:val="00662EBA"/>
    <w:rsid w:val="00663424"/>
    <w:rsid w:val="0066367A"/>
    <w:rsid w:val="00663972"/>
    <w:rsid w:val="00663EB3"/>
    <w:rsid w:val="0066496E"/>
    <w:rsid w:val="00664C98"/>
    <w:rsid w:val="00664DEF"/>
    <w:rsid w:val="0066573D"/>
    <w:rsid w:val="00665A48"/>
    <w:rsid w:val="00665E50"/>
    <w:rsid w:val="00670A14"/>
    <w:rsid w:val="00671F5A"/>
    <w:rsid w:val="00672D40"/>
    <w:rsid w:val="00673084"/>
    <w:rsid w:val="00673631"/>
    <w:rsid w:val="00674DB3"/>
    <w:rsid w:val="00674F24"/>
    <w:rsid w:val="006751DA"/>
    <w:rsid w:val="006757E3"/>
    <w:rsid w:val="00675D95"/>
    <w:rsid w:val="00675E14"/>
    <w:rsid w:val="006773B6"/>
    <w:rsid w:val="00677736"/>
    <w:rsid w:val="00677EBC"/>
    <w:rsid w:val="00677F0D"/>
    <w:rsid w:val="0068007E"/>
    <w:rsid w:val="0068029B"/>
    <w:rsid w:val="00680F4E"/>
    <w:rsid w:val="006811F5"/>
    <w:rsid w:val="00681249"/>
    <w:rsid w:val="0068283F"/>
    <w:rsid w:val="00682FB5"/>
    <w:rsid w:val="006832F5"/>
    <w:rsid w:val="00683B50"/>
    <w:rsid w:val="00683EC3"/>
    <w:rsid w:val="00684114"/>
    <w:rsid w:val="006843BE"/>
    <w:rsid w:val="00685D96"/>
    <w:rsid w:val="006874E1"/>
    <w:rsid w:val="00687B1C"/>
    <w:rsid w:val="00687C8C"/>
    <w:rsid w:val="00690731"/>
    <w:rsid w:val="006914B8"/>
    <w:rsid w:val="00691587"/>
    <w:rsid w:val="00691A44"/>
    <w:rsid w:val="00693842"/>
    <w:rsid w:val="00693B4F"/>
    <w:rsid w:val="00693FA7"/>
    <w:rsid w:val="00693FC2"/>
    <w:rsid w:val="00694046"/>
    <w:rsid w:val="00695813"/>
    <w:rsid w:val="00695938"/>
    <w:rsid w:val="00695AD4"/>
    <w:rsid w:val="006960B4"/>
    <w:rsid w:val="00696157"/>
    <w:rsid w:val="0069735A"/>
    <w:rsid w:val="00697811"/>
    <w:rsid w:val="00697C5E"/>
    <w:rsid w:val="00697C95"/>
    <w:rsid w:val="00697D3F"/>
    <w:rsid w:val="006A0148"/>
    <w:rsid w:val="006A0B74"/>
    <w:rsid w:val="006A1802"/>
    <w:rsid w:val="006A1B21"/>
    <w:rsid w:val="006A2026"/>
    <w:rsid w:val="006A2DF2"/>
    <w:rsid w:val="006A2EDF"/>
    <w:rsid w:val="006A333E"/>
    <w:rsid w:val="006A363E"/>
    <w:rsid w:val="006A3929"/>
    <w:rsid w:val="006A3BA7"/>
    <w:rsid w:val="006A3C69"/>
    <w:rsid w:val="006A462E"/>
    <w:rsid w:val="006A482F"/>
    <w:rsid w:val="006A55FF"/>
    <w:rsid w:val="006A5B57"/>
    <w:rsid w:val="006A5B89"/>
    <w:rsid w:val="006A5D62"/>
    <w:rsid w:val="006A6765"/>
    <w:rsid w:val="006A6920"/>
    <w:rsid w:val="006A73AB"/>
    <w:rsid w:val="006A7B3D"/>
    <w:rsid w:val="006B0306"/>
    <w:rsid w:val="006B0795"/>
    <w:rsid w:val="006B0AC3"/>
    <w:rsid w:val="006B1852"/>
    <w:rsid w:val="006B1F26"/>
    <w:rsid w:val="006B3133"/>
    <w:rsid w:val="006B3282"/>
    <w:rsid w:val="006B3D6E"/>
    <w:rsid w:val="006B3DBC"/>
    <w:rsid w:val="006B421E"/>
    <w:rsid w:val="006B452C"/>
    <w:rsid w:val="006B4C8F"/>
    <w:rsid w:val="006B4CB9"/>
    <w:rsid w:val="006B4ED6"/>
    <w:rsid w:val="006B4F45"/>
    <w:rsid w:val="006B52B9"/>
    <w:rsid w:val="006B5C75"/>
    <w:rsid w:val="006B649F"/>
    <w:rsid w:val="006B7397"/>
    <w:rsid w:val="006B788C"/>
    <w:rsid w:val="006C1352"/>
    <w:rsid w:val="006C1DEE"/>
    <w:rsid w:val="006C2234"/>
    <w:rsid w:val="006C26AE"/>
    <w:rsid w:val="006C2963"/>
    <w:rsid w:val="006C2F1B"/>
    <w:rsid w:val="006C441A"/>
    <w:rsid w:val="006C45E2"/>
    <w:rsid w:val="006C4B52"/>
    <w:rsid w:val="006C5365"/>
    <w:rsid w:val="006C67F6"/>
    <w:rsid w:val="006C6F74"/>
    <w:rsid w:val="006C6F7F"/>
    <w:rsid w:val="006C7190"/>
    <w:rsid w:val="006C72D8"/>
    <w:rsid w:val="006C7792"/>
    <w:rsid w:val="006C7AAC"/>
    <w:rsid w:val="006D015A"/>
    <w:rsid w:val="006D194D"/>
    <w:rsid w:val="006D314D"/>
    <w:rsid w:val="006D32A2"/>
    <w:rsid w:val="006D416B"/>
    <w:rsid w:val="006D4FDF"/>
    <w:rsid w:val="006D509C"/>
    <w:rsid w:val="006D55C6"/>
    <w:rsid w:val="006D565F"/>
    <w:rsid w:val="006D58FC"/>
    <w:rsid w:val="006D5E9D"/>
    <w:rsid w:val="006D638F"/>
    <w:rsid w:val="006D7D12"/>
    <w:rsid w:val="006E0A49"/>
    <w:rsid w:val="006E0AED"/>
    <w:rsid w:val="006E1A06"/>
    <w:rsid w:val="006E1B23"/>
    <w:rsid w:val="006E1B8F"/>
    <w:rsid w:val="006E2651"/>
    <w:rsid w:val="006E2654"/>
    <w:rsid w:val="006E2816"/>
    <w:rsid w:val="006E28F1"/>
    <w:rsid w:val="006E2BEC"/>
    <w:rsid w:val="006E30C3"/>
    <w:rsid w:val="006E3554"/>
    <w:rsid w:val="006E3773"/>
    <w:rsid w:val="006E4FA1"/>
    <w:rsid w:val="006E58A5"/>
    <w:rsid w:val="006E728E"/>
    <w:rsid w:val="006E7558"/>
    <w:rsid w:val="006E7FDE"/>
    <w:rsid w:val="006F0203"/>
    <w:rsid w:val="006F0A4C"/>
    <w:rsid w:val="006F18C3"/>
    <w:rsid w:val="006F1D02"/>
    <w:rsid w:val="006F2770"/>
    <w:rsid w:val="006F29D1"/>
    <w:rsid w:val="006F38D3"/>
    <w:rsid w:val="006F3DE1"/>
    <w:rsid w:val="006F3E8D"/>
    <w:rsid w:val="006F5212"/>
    <w:rsid w:val="006F52AB"/>
    <w:rsid w:val="006F6660"/>
    <w:rsid w:val="006F6B65"/>
    <w:rsid w:val="006F7642"/>
    <w:rsid w:val="006F7AE2"/>
    <w:rsid w:val="0070010F"/>
    <w:rsid w:val="00700938"/>
    <w:rsid w:val="00700D18"/>
    <w:rsid w:val="00701168"/>
    <w:rsid w:val="007029F7"/>
    <w:rsid w:val="00703754"/>
    <w:rsid w:val="007039B2"/>
    <w:rsid w:val="00703C27"/>
    <w:rsid w:val="00705032"/>
    <w:rsid w:val="0070594D"/>
    <w:rsid w:val="00706015"/>
    <w:rsid w:val="007060AA"/>
    <w:rsid w:val="0070629A"/>
    <w:rsid w:val="00706383"/>
    <w:rsid w:val="00706CBA"/>
    <w:rsid w:val="00707228"/>
    <w:rsid w:val="007076FD"/>
    <w:rsid w:val="00707C30"/>
    <w:rsid w:val="00707F83"/>
    <w:rsid w:val="007104ED"/>
    <w:rsid w:val="007106F3"/>
    <w:rsid w:val="007109FE"/>
    <w:rsid w:val="00710A60"/>
    <w:rsid w:val="007120CC"/>
    <w:rsid w:val="00712110"/>
    <w:rsid w:val="007127D2"/>
    <w:rsid w:val="0071372E"/>
    <w:rsid w:val="007137B8"/>
    <w:rsid w:val="007139DA"/>
    <w:rsid w:val="00713F16"/>
    <w:rsid w:val="00713FFF"/>
    <w:rsid w:val="00715D13"/>
    <w:rsid w:val="00715DC7"/>
    <w:rsid w:val="00715EFB"/>
    <w:rsid w:val="00716375"/>
    <w:rsid w:val="00717A6F"/>
    <w:rsid w:val="0072189D"/>
    <w:rsid w:val="00721DFD"/>
    <w:rsid w:val="007226FC"/>
    <w:rsid w:val="00722E81"/>
    <w:rsid w:val="0072395C"/>
    <w:rsid w:val="00723A2F"/>
    <w:rsid w:val="00723C9B"/>
    <w:rsid w:val="0072500E"/>
    <w:rsid w:val="00725AAE"/>
    <w:rsid w:val="00725C29"/>
    <w:rsid w:val="00725ED3"/>
    <w:rsid w:val="00726325"/>
    <w:rsid w:val="00726FB7"/>
    <w:rsid w:val="00727750"/>
    <w:rsid w:val="00727F31"/>
    <w:rsid w:val="00730693"/>
    <w:rsid w:val="0073074D"/>
    <w:rsid w:val="00730B98"/>
    <w:rsid w:val="00730F0C"/>
    <w:rsid w:val="0073161B"/>
    <w:rsid w:val="007316D0"/>
    <w:rsid w:val="00731DFB"/>
    <w:rsid w:val="00732F13"/>
    <w:rsid w:val="00733128"/>
    <w:rsid w:val="0073328B"/>
    <w:rsid w:val="007332BB"/>
    <w:rsid w:val="00733A93"/>
    <w:rsid w:val="00733E18"/>
    <w:rsid w:val="00733E67"/>
    <w:rsid w:val="00734E57"/>
    <w:rsid w:val="0073518B"/>
    <w:rsid w:val="007353EE"/>
    <w:rsid w:val="007362C5"/>
    <w:rsid w:val="007420C9"/>
    <w:rsid w:val="007420E0"/>
    <w:rsid w:val="007428D3"/>
    <w:rsid w:val="00742B04"/>
    <w:rsid w:val="00743280"/>
    <w:rsid w:val="00743E0C"/>
    <w:rsid w:val="00743ED0"/>
    <w:rsid w:val="00743F37"/>
    <w:rsid w:val="0074414D"/>
    <w:rsid w:val="00744244"/>
    <w:rsid w:val="007444E9"/>
    <w:rsid w:val="00744583"/>
    <w:rsid w:val="0074595E"/>
    <w:rsid w:val="00746604"/>
    <w:rsid w:val="00747C23"/>
    <w:rsid w:val="00747F46"/>
    <w:rsid w:val="0075077B"/>
    <w:rsid w:val="007509D7"/>
    <w:rsid w:val="00750C73"/>
    <w:rsid w:val="00750D74"/>
    <w:rsid w:val="00750FA4"/>
    <w:rsid w:val="00751E86"/>
    <w:rsid w:val="007530C2"/>
    <w:rsid w:val="00753AE6"/>
    <w:rsid w:val="0075435B"/>
    <w:rsid w:val="00754A23"/>
    <w:rsid w:val="00754F2D"/>
    <w:rsid w:val="00755A97"/>
    <w:rsid w:val="00756140"/>
    <w:rsid w:val="007566A9"/>
    <w:rsid w:val="007567A1"/>
    <w:rsid w:val="007567A7"/>
    <w:rsid w:val="007567BF"/>
    <w:rsid w:val="00756BE3"/>
    <w:rsid w:val="00757DCE"/>
    <w:rsid w:val="00757F99"/>
    <w:rsid w:val="00760069"/>
    <w:rsid w:val="007600FB"/>
    <w:rsid w:val="007612F5"/>
    <w:rsid w:val="00762A61"/>
    <w:rsid w:val="00762BBF"/>
    <w:rsid w:val="00762E20"/>
    <w:rsid w:val="007630DC"/>
    <w:rsid w:val="00763195"/>
    <w:rsid w:val="00763534"/>
    <w:rsid w:val="0076356A"/>
    <w:rsid w:val="007635E4"/>
    <w:rsid w:val="00763E02"/>
    <w:rsid w:val="007643DC"/>
    <w:rsid w:val="00764E78"/>
    <w:rsid w:val="007655C3"/>
    <w:rsid w:val="00765EA1"/>
    <w:rsid w:val="00765EF1"/>
    <w:rsid w:val="00766ABE"/>
    <w:rsid w:val="00766D69"/>
    <w:rsid w:val="00767511"/>
    <w:rsid w:val="007679DD"/>
    <w:rsid w:val="00770552"/>
    <w:rsid w:val="00770C48"/>
    <w:rsid w:val="007716E2"/>
    <w:rsid w:val="00771CB5"/>
    <w:rsid w:val="007731BD"/>
    <w:rsid w:val="007734CB"/>
    <w:rsid w:val="007748C3"/>
    <w:rsid w:val="00774D88"/>
    <w:rsid w:val="0077538D"/>
    <w:rsid w:val="007761F4"/>
    <w:rsid w:val="00776672"/>
    <w:rsid w:val="0077674A"/>
    <w:rsid w:val="00776CDC"/>
    <w:rsid w:val="00777A1E"/>
    <w:rsid w:val="00781972"/>
    <w:rsid w:val="007823A9"/>
    <w:rsid w:val="0078241F"/>
    <w:rsid w:val="007832D6"/>
    <w:rsid w:val="00783FD0"/>
    <w:rsid w:val="0078443D"/>
    <w:rsid w:val="00784DD5"/>
    <w:rsid w:val="0078544A"/>
    <w:rsid w:val="007858D9"/>
    <w:rsid w:val="007859D0"/>
    <w:rsid w:val="00785BF4"/>
    <w:rsid w:val="00785F72"/>
    <w:rsid w:val="00786153"/>
    <w:rsid w:val="00786D32"/>
    <w:rsid w:val="007870C6"/>
    <w:rsid w:val="00787A68"/>
    <w:rsid w:val="00790198"/>
    <w:rsid w:val="00790E86"/>
    <w:rsid w:val="007912A2"/>
    <w:rsid w:val="00791442"/>
    <w:rsid w:val="00791CF9"/>
    <w:rsid w:val="00792400"/>
    <w:rsid w:val="00792BC6"/>
    <w:rsid w:val="00792EBF"/>
    <w:rsid w:val="00793ABC"/>
    <w:rsid w:val="00793B30"/>
    <w:rsid w:val="00793CC6"/>
    <w:rsid w:val="00794C1C"/>
    <w:rsid w:val="00795AC1"/>
    <w:rsid w:val="00795B38"/>
    <w:rsid w:val="00795B3E"/>
    <w:rsid w:val="00796E0A"/>
    <w:rsid w:val="00797A06"/>
    <w:rsid w:val="00797CC1"/>
    <w:rsid w:val="007A0FB6"/>
    <w:rsid w:val="007A1018"/>
    <w:rsid w:val="007A138E"/>
    <w:rsid w:val="007A1613"/>
    <w:rsid w:val="007A1766"/>
    <w:rsid w:val="007A1ABC"/>
    <w:rsid w:val="007A1BA4"/>
    <w:rsid w:val="007A1BC7"/>
    <w:rsid w:val="007A1F6F"/>
    <w:rsid w:val="007A2758"/>
    <w:rsid w:val="007A2C36"/>
    <w:rsid w:val="007A3BD3"/>
    <w:rsid w:val="007A4BA2"/>
    <w:rsid w:val="007A4FFD"/>
    <w:rsid w:val="007A523D"/>
    <w:rsid w:val="007A54E2"/>
    <w:rsid w:val="007A599B"/>
    <w:rsid w:val="007A5D0A"/>
    <w:rsid w:val="007A6CAC"/>
    <w:rsid w:val="007A7825"/>
    <w:rsid w:val="007A7B3E"/>
    <w:rsid w:val="007B09B4"/>
    <w:rsid w:val="007B0A70"/>
    <w:rsid w:val="007B0DC6"/>
    <w:rsid w:val="007B0E54"/>
    <w:rsid w:val="007B1A13"/>
    <w:rsid w:val="007B1D75"/>
    <w:rsid w:val="007B1F8D"/>
    <w:rsid w:val="007B225E"/>
    <w:rsid w:val="007B29D3"/>
    <w:rsid w:val="007B2B59"/>
    <w:rsid w:val="007B3398"/>
    <w:rsid w:val="007B3C67"/>
    <w:rsid w:val="007B3FC3"/>
    <w:rsid w:val="007B43ED"/>
    <w:rsid w:val="007B4962"/>
    <w:rsid w:val="007B5795"/>
    <w:rsid w:val="007B5E62"/>
    <w:rsid w:val="007B5F15"/>
    <w:rsid w:val="007B6780"/>
    <w:rsid w:val="007B7235"/>
    <w:rsid w:val="007C1053"/>
    <w:rsid w:val="007C12A4"/>
    <w:rsid w:val="007C1C56"/>
    <w:rsid w:val="007C27E1"/>
    <w:rsid w:val="007C3057"/>
    <w:rsid w:val="007C37D0"/>
    <w:rsid w:val="007C3EB7"/>
    <w:rsid w:val="007C4512"/>
    <w:rsid w:val="007C6587"/>
    <w:rsid w:val="007C71A5"/>
    <w:rsid w:val="007C7432"/>
    <w:rsid w:val="007C777C"/>
    <w:rsid w:val="007D06F0"/>
    <w:rsid w:val="007D0869"/>
    <w:rsid w:val="007D1BBA"/>
    <w:rsid w:val="007D1F47"/>
    <w:rsid w:val="007D2739"/>
    <w:rsid w:val="007D31B9"/>
    <w:rsid w:val="007D357F"/>
    <w:rsid w:val="007D3BE3"/>
    <w:rsid w:val="007D3DFD"/>
    <w:rsid w:val="007D4AFB"/>
    <w:rsid w:val="007D5673"/>
    <w:rsid w:val="007D63B0"/>
    <w:rsid w:val="007D68F5"/>
    <w:rsid w:val="007D6EBB"/>
    <w:rsid w:val="007D786B"/>
    <w:rsid w:val="007D7E94"/>
    <w:rsid w:val="007E07B6"/>
    <w:rsid w:val="007E15C4"/>
    <w:rsid w:val="007E1713"/>
    <w:rsid w:val="007E1B87"/>
    <w:rsid w:val="007E330C"/>
    <w:rsid w:val="007E3A23"/>
    <w:rsid w:val="007E3FF1"/>
    <w:rsid w:val="007E47A0"/>
    <w:rsid w:val="007E4BCB"/>
    <w:rsid w:val="007E5073"/>
    <w:rsid w:val="007E53AA"/>
    <w:rsid w:val="007E5766"/>
    <w:rsid w:val="007E5EC8"/>
    <w:rsid w:val="007E6729"/>
    <w:rsid w:val="007E6CE3"/>
    <w:rsid w:val="007E7791"/>
    <w:rsid w:val="007E786D"/>
    <w:rsid w:val="007E7C05"/>
    <w:rsid w:val="007F023E"/>
    <w:rsid w:val="007F0CFE"/>
    <w:rsid w:val="007F233C"/>
    <w:rsid w:val="007F24C5"/>
    <w:rsid w:val="007F28AF"/>
    <w:rsid w:val="007F2C24"/>
    <w:rsid w:val="007F329D"/>
    <w:rsid w:val="007F354B"/>
    <w:rsid w:val="007F3FAD"/>
    <w:rsid w:val="007F4D0D"/>
    <w:rsid w:val="007F5763"/>
    <w:rsid w:val="007F6111"/>
    <w:rsid w:val="007F7332"/>
    <w:rsid w:val="008011C0"/>
    <w:rsid w:val="00801385"/>
    <w:rsid w:val="008015B1"/>
    <w:rsid w:val="008017BC"/>
    <w:rsid w:val="00801C63"/>
    <w:rsid w:val="00801C6F"/>
    <w:rsid w:val="00801E9D"/>
    <w:rsid w:val="008045E8"/>
    <w:rsid w:val="00804796"/>
    <w:rsid w:val="00804A05"/>
    <w:rsid w:val="0080669B"/>
    <w:rsid w:val="00806744"/>
    <w:rsid w:val="0080773E"/>
    <w:rsid w:val="008112BB"/>
    <w:rsid w:val="00811E3C"/>
    <w:rsid w:val="00812100"/>
    <w:rsid w:val="00812A0A"/>
    <w:rsid w:val="00813485"/>
    <w:rsid w:val="00813706"/>
    <w:rsid w:val="008144AD"/>
    <w:rsid w:val="00814CD0"/>
    <w:rsid w:val="0081589D"/>
    <w:rsid w:val="008160F5"/>
    <w:rsid w:val="0081649A"/>
    <w:rsid w:val="008167A3"/>
    <w:rsid w:val="00816AE6"/>
    <w:rsid w:val="00820503"/>
    <w:rsid w:val="00820643"/>
    <w:rsid w:val="00820F17"/>
    <w:rsid w:val="008215CE"/>
    <w:rsid w:val="00821C39"/>
    <w:rsid w:val="00821CAD"/>
    <w:rsid w:val="00821E5B"/>
    <w:rsid w:val="00821ED7"/>
    <w:rsid w:val="0082228D"/>
    <w:rsid w:val="00822BD0"/>
    <w:rsid w:val="008231EC"/>
    <w:rsid w:val="008232F6"/>
    <w:rsid w:val="00823C98"/>
    <w:rsid w:val="00823FF0"/>
    <w:rsid w:val="00824C92"/>
    <w:rsid w:val="008255D4"/>
    <w:rsid w:val="0082594D"/>
    <w:rsid w:val="00825D85"/>
    <w:rsid w:val="008266BB"/>
    <w:rsid w:val="008267D9"/>
    <w:rsid w:val="00826B2D"/>
    <w:rsid w:val="00826F05"/>
    <w:rsid w:val="00827100"/>
    <w:rsid w:val="00827CB5"/>
    <w:rsid w:val="008307CA"/>
    <w:rsid w:val="0083080D"/>
    <w:rsid w:val="00831BB3"/>
    <w:rsid w:val="008326AA"/>
    <w:rsid w:val="00832EAD"/>
    <w:rsid w:val="008336D1"/>
    <w:rsid w:val="008338F4"/>
    <w:rsid w:val="0083406A"/>
    <w:rsid w:val="008348D6"/>
    <w:rsid w:val="008348FE"/>
    <w:rsid w:val="00834C00"/>
    <w:rsid w:val="00834CE3"/>
    <w:rsid w:val="00835710"/>
    <w:rsid w:val="0083576D"/>
    <w:rsid w:val="008372C8"/>
    <w:rsid w:val="00837A7F"/>
    <w:rsid w:val="00837DD8"/>
    <w:rsid w:val="00840103"/>
    <w:rsid w:val="00840784"/>
    <w:rsid w:val="00840F5F"/>
    <w:rsid w:val="00841A3F"/>
    <w:rsid w:val="008420F9"/>
    <w:rsid w:val="00842521"/>
    <w:rsid w:val="00842723"/>
    <w:rsid w:val="00842DBA"/>
    <w:rsid w:val="00842DEA"/>
    <w:rsid w:val="00843EB3"/>
    <w:rsid w:val="008443EB"/>
    <w:rsid w:val="00844748"/>
    <w:rsid w:val="00844FB1"/>
    <w:rsid w:val="00845081"/>
    <w:rsid w:val="008459B3"/>
    <w:rsid w:val="008463AD"/>
    <w:rsid w:val="00846CCC"/>
    <w:rsid w:val="008474D7"/>
    <w:rsid w:val="00847A94"/>
    <w:rsid w:val="008500EE"/>
    <w:rsid w:val="00850EA0"/>
    <w:rsid w:val="00852321"/>
    <w:rsid w:val="0085240E"/>
    <w:rsid w:val="00852EAE"/>
    <w:rsid w:val="008531BA"/>
    <w:rsid w:val="00854326"/>
    <w:rsid w:val="00855380"/>
    <w:rsid w:val="00855B09"/>
    <w:rsid w:val="00855F78"/>
    <w:rsid w:val="0085614A"/>
    <w:rsid w:val="0085672D"/>
    <w:rsid w:val="00856D01"/>
    <w:rsid w:val="008579C2"/>
    <w:rsid w:val="008604A4"/>
    <w:rsid w:val="00860E3C"/>
    <w:rsid w:val="00860E90"/>
    <w:rsid w:val="008612F7"/>
    <w:rsid w:val="008614E0"/>
    <w:rsid w:val="008615FE"/>
    <w:rsid w:val="0086168F"/>
    <w:rsid w:val="00861825"/>
    <w:rsid w:val="00862B41"/>
    <w:rsid w:val="008632FF"/>
    <w:rsid w:val="00863330"/>
    <w:rsid w:val="00863337"/>
    <w:rsid w:val="00863ABC"/>
    <w:rsid w:val="00863FCE"/>
    <w:rsid w:val="008641C6"/>
    <w:rsid w:val="0086473A"/>
    <w:rsid w:val="00865ABD"/>
    <w:rsid w:val="00865ED1"/>
    <w:rsid w:val="00866145"/>
    <w:rsid w:val="00866C5F"/>
    <w:rsid w:val="0086729F"/>
    <w:rsid w:val="00867A87"/>
    <w:rsid w:val="00867B5F"/>
    <w:rsid w:val="00871280"/>
    <w:rsid w:val="00871474"/>
    <w:rsid w:val="00871879"/>
    <w:rsid w:val="008722CE"/>
    <w:rsid w:val="0087275B"/>
    <w:rsid w:val="008733B3"/>
    <w:rsid w:val="00873988"/>
    <w:rsid w:val="00874D7D"/>
    <w:rsid w:val="00875586"/>
    <w:rsid w:val="00876006"/>
    <w:rsid w:val="0087685E"/>
    <w:rsid w:val="00876F1A"/>
    <w:rsid w:val="0087701C"/>
    <w:rsid w:val="008777BF"/>
    <w:rsid w:val="008827C6"/>
    <w:rsid w:val="00882DF7"/>
    <w:rsid w:val="0088414D"/>
    <w:rsid w:val="008846D7"/>
    <w:rsid w:val="00885442"/>
    <w:rsid w:val="00885669"/>
    <w:rsid w:val="00885A74"/>
    <w:rsid w:val="00886CF7"/>
    <w:rsid w:val="00886FBA"/>
    <w:rsid w:val="0088744F"/>
    <w:rsid w:val="00887501"/>
    <w:rsid w:val="00887647"/>
    <w:rsid w:val="00890018"/>
    <w:rsid w:val="00890E6A"/>
    <w:rsid w:val="00892154"/>
    <w:rsid w:val="00892401"/>
    <w:rsid w:val="00893A0B"/>
    <w:rsid w:val="00893A81"/>
    <w:rsid w:val="00893BFF"/>
    <w:rsid w:val="0089793E"/>
    <w:rsid w:val="008A00C9"/>
    <w:rsid w:val="008A05C5"/>
    <w:rsid w:val="008A0CF2"/>
    <w:rsid w:val="008A1092"/>
    <w:rsid w:val="008A2949"/>
    <w:rsid w:val="008A3164"/>
    <w:rsid w:val="008A320A"/>
    <w:rsid w:val="008A38EF"/>
    <w:rsid w:val="008A3DC6"/>
    <w:rsid w:val="008A4B6D"/>
    <w:rsid w:val="008A537A"/>
    <w:rsid w:val="008A55F0"/>
    <w:rsid w:val="008A599F"/>
    <w:rsid w:val="008A5C43"/>
    <w:rsid w:val="008A67D2"/>
    <w:rsid w:val="008A6B4B"/>
    <w:rsid w:val="008A6E07"/>
    <w:rsid w:val="008A712A"/>
    <w:rsid w:val="008A7A8E"/>
    <w:rsid w:val="008A7CCE"/>
    <w:rsid w:val="008B0FD4"/>
    <w:rsid w:val="008B320B"/>
    <w:rsid w:val="008B3718"/>
    <w:rsid w:val="008B4513"/>
    <w:rsid w:val="008B4D7B"/>
    <w:rsid w:val="008B6151"/>
    <w:rsid w:val="008B6EC1"/>
    <w:rsid w:val="008B6F77"/>
    <w:rsid w:val="008B766F"/>
    <w:rsid w:val="008B7692"/>
    <w:rsid w:val="008B769B"/>
    <w:rsid w:val="008B7CFF"/>
    <w:rsid w:val="008C0389"/>
    <w:rsid w:val="008C0A15"/>
    <w:rsid w:val="008C0CE4"/>
    <w:rsid w:val="008C2052"/>
    <w:rsid w:val="008C22AA"/>
    <w:rsid w:val="008C2EBF"/>
    <w:rsid w:val="008C32F6"/>
    <w:rsid w:val="008C3DC6"/>
    <w:rsid w:val="008C52B7"/>
    <w:rsid w:val="008C541E"/>
    <w:rsid w:val="008C5594"/>
    <w:rsid w:val="008C5BF4"/>
    <w:rsid w:val="008C6311"/>
    <w:rsid w:val="008C65C1"/>
    <w:rsid w:val="008C7FFA"/>
    <w:rsid w:val="008D035D"/>
    <w:rsid w:val="008D070D"/>
    <w:rsid w:val="008D0C27"/>
    <w:rsid w:val="008D0CA5"/>
    <w:rsid w:val="008D1A50"/>
    <w:rsid w:val="008D1B53"/>
    <w:rsid w:val="008D1DC5"/>
    <w:rsid w:val="008D30AF"/>
    <w:rsid w:val="008D333A"/>
    <w:rsid w:val="008D3FC3"/>
    <w:rsid w:val="008D47ED"/>
    <w:rsid w:val="008D5C6C"/>
    <w:rsid w:val="008D6050"/>
    <w:rsid w:val="008D613D"/>
    <w:rsid w:val="008D6203"/>
    <w:rsid w:val="008D6947"/>
    <w:rsid w:val="008D6DC2"/>
    <w:rsid w:val="008E014B"/>
    <w:rsid w:val="008E01CA"/>
    <w:rsid w:val="008E03A2"/>
    <w:rsid w:val="008E0561"/>
    <w:rsid w:val="008E0B44"/>
    <w:rsid w:val="008E0C66"/>
    <w:rsid w:val="008E1310"/>
    <w:rsid w:val="008E2B8E"/>
    <w:rsid w:val="008E2B9A"/>
    <w:rsid w:val="008E2D4E"/>
    <w:rsid w:val="008E367F"/>
    <w:rsid w:val="008E376A"/>
    <w:rsid w:val="008E3F6D"/>
    <w:rsid w:val="008E45FD"/>
    <w:rsid w:val="008E4D9D"/>
    <w:rsid w:val="008E538C"/>
    <w:rsid w:val="008E552D"/>
    <w:rsid w:val="008E6160"/>
    <w:rsid w:val="008E62FB"/>
    <w:rsid w:val="008E70E3"/>
    <w:rsid w:val="008E7A9A"/>
    <w:rsid w:val="008E7CCA"/>
    <w:rsid w:val="008F0AAC"/>
    <w:rsid w:val="008F0D55"/>
    <w:rsid w:val="008F0E80"/>
    <w:rsid w:val="008F18BA"/>
    <w:rsid w:val="008F1A4C"/>
    <w:rsid w:val="008F2312"/>
    <w:rsid w:val="008F2FB6"/>
    <w:rsid w:val="008F35C2"/>
    <w:rsid w:val="008F3BEF"/>
    <w:rsid w:val="008F462D"/>
    <w:rsid w:val="008F4922"/>
    <w:rsid w:val="008F6511"/>
    <w:rsid w:val="008F6790"/>
    <w:rsid w:val="008F6C18"/>
    <w:rsid w:val="008F7409"/>
    <w:rsid w:val="008F7DD1"/>
    <w:rsid w:val="009000DA"/>
    <w:rsid w:val="009000E8"/>
    <w:rsid w:val="00900BAB"/>
    <w:rsid w:val="00900FEA"/>
    <w:rsid w:val="009027A2"/>
    <w:rsid w:val="009027B7"/>
    <w:rsid w:val="00902B0C"/>
    <w:rsid w:val="00904266"/>
    <w:rsid w:val="00904911"/>
    <w:rsid w:val="0090505F"/>
    <w:rsid w:val="009054D6"/>
    <w:rsid w:val="00905C20"/>
    <w:rsid w:val="00906435"/>
    <w:rsid w:val="009064DE"/>
    <w:rsid w:val="0090733C"/>
    <w:rsid w:val="00907642"/>
    <w:rsid w:val="009076AC"/>
    <w:rsid w:val="00907D67"/>
    <w:rsid w:val="00910C4A"/>
    <w:rsid w:val="00911924"/>
    <w:rsid w:val="00911BBB"/>
    <w:rsid w:val="00911EBC"/>
    <w:rsid w:val="00912809"/>
    <w:rsid w:val="0091286A"/>
    <w:rsid w:val="009134FA"/>
    <w:rsid w:val="0091367C"/>
    <w:rsid w:val="009138A2"/>
    <w:rsid w:val="00913C11"/>
    <w:rsid w:val="00913C83"/>
    <w:rsid w:val="00914B3A"/>
    <w:rsid w:val="00914F0A"/>
    <w:rsid w:val="00915409"/>
    <w:rsid w:val="00916079"/>
    <w:rsid w:val="00916D99"/>
    <w:rsid w:val="00916FC3"/>
    <w:rsid w:val="00917513"/>
    <w:rsid w:val="00917F11"/>
    <w:rsid w:val="00917FC3"/>
    <w:rsid w:val="009205ED"/>
    <w:rsid w:val="0092088A"/>
    <w:rsid w:val="009208E0"/>
    <w:rsid w:val="00921D9D"/>
    <w:rsid w:val="009228C2"/>
    <w:rsid w:val="00922988"/>
    <w:rsid w:val="00922C4F"/>
    <w:rsid w:val="00922E12"/>
    <w:rsid w:val="00923754"/>
    <w:rsid w:val="00923A8B"/>
    <w:rsid w:val="009250FB"/>
    <w:rsid w:val="0092527A"/>
    <w:rsid w:val="00925440"/>
    <w:rsid w:val="009256E1"/>
    <w:rsid w:val="009256F5"/>
    <w:rsid w:val="0092584C"/>
    <w:rsid w:val="00925BB4"/>
    <w:rsid w:val="009260AB"/>
    <w:rsid w:val="009260CA"/>
    <w:rsid w:val="009261F8"/>
    <w:rsid w:val="00926895"/>
    <w:rsid w:val="00926983"/>
    <w:rsid w:val="009271AF"/>
    <w:rsid w:val="009275E3"/>
    <w:rsid w:val="00927AC0"/>
    <w:rsid w:val="00927C50"/>
    <w:rsid w:val="009300EC"/>
    <w:rsid w:val="00930FF6"/>
    <w:rsid w:val="00931056"/>
    <w:rsid w:val="00931B1A"/>
    <w:rsid w:val="009320C5"/>
    <w:rsid w:val="0093226D"/>
    <w:rsid w:val="00932408"/>
    <w:rsid w:val="0093302B"/>
    <w:rsid w:val="0093388D"/>
    <w:rsid w:val="00934FF1"/>
    <w:rsid w:val="009351B2"/>
    <w:rsid w:val="009353FF"/>
    <w:rsid w:val="00935430"/>
    <w:rsid w:val="00935DBB"/>
    <w:rsid w:val="00936242"/>
    <w:rsid w:val="009363CF"/>
    <w:rsid w:val="009367A8"/>
    <w:rsid w:val="00936FD6"/>
    <w:rsid w:val="00937275"/>
    <w:rsid w:val="009373A8"/>
    <w:rsid w:val="00937809"/>
    <w:rsid w:val="009378E3"/>
    <w:rsid w:val="009402B0"/>
    <w:rsid w:val="009403EF"/>
    <w:rsid w:val="00940711"/>
    <w:rsid w:val="00940985"/>
    <w:rsid w:val="00941B35"/>
    <w:rsid w:val="00943265"/>
    <w:rsid w:val="00943F11"/>
    <w:rsid w:val="009440D0"/>
    <w:rsid w:val="00944993"/>
    <w:rsid w:val="0094507E"/>
    <w:rsid w:val="0094546E"/>
    <w:rsid w:val="00945D50"/>
    <w:rsid w:val="00946225"/>
    <w:rsid w:val="009464B2"/>
    <w:rsid w:val="00946EB2"/>
    <w:rsid w:val="00947C66"/>
    <w:rsid w:val="009503B3"/>
    <w:rsid w:val="0095088E"/>
    <w:rsid w:val="009510C5"/>
    <w:rsid w:val="00951A4E"/>
    <w:rsid w:val="00951D4C"/>
    <w:rsid w:val="00952A94"/>
    <w:rsid w:val="00953860"/>
    <w:rsid w:val="009539A6"/>
    <w:rsid w:val="00953E8E"/>
    <w:rsid w:val="00954CC3"/>
    <w:rsid w:val="00956C88"/>
    <w:rsid w:val="00957286"/>
    <w:rsid w:val="009578F8"/>
    <w:rsid w:val="009579FE"/>
    <w:rsid w:val="00960478"/>
    <w:rsid w:val="00961185"/>
    <w:rsid w:val="00961889"/>
    <w:rsid w:val="00962002"/>
    <w:rsid w:val="009637C2"/>
    <w:rsid w:val="0096431C"/>
    <w:rsid w:val="00964765"/>
    <w:rsid w:val="009658CA"/>
    <w:rsid w:val="00966C6E"/>
    <w:rsid w:val="00967276"/>
    <w:rsid w:val="00967AD6"/>
    <w:rsid w:val="00967BF8"/>
    <w:rsid w:val="00967D79"/>
    <w:rsid w:val="009707DD"/>
    <w:rsid w:val="00970B26"/>
    <w:rsid w:val="00970D0B"/>
    <w:rsid w:val="00970D48"/>
    <w:rsid w:val="00970F7A"/>
    <w:rsid w:val="00971149"/>
    <w:rsid w:val="009714BD"/>
    <w:rsid w:val="009716F3"/>
    <w:rsid w:val="00971C21"/>
    <w:rsid w:val="009725E6"/>
    <w:rsid w:val="00972F80"/>
    <w:rsid w:val="009733BF"/>
    <w:rsid w:val="009738BE"/>
    <w:rsid w:val="009741E4"/>
    <w:rsid w:val="00975007"/>
    <w:rsid w:val="00975223"/>
    <w:rsid w:val="00975CA2"/>
    <w:rsid w:val="00976445"/>
    <w:rsid w:val="0097733E"/>
    <w:rsid w:val="0097734E"/>
    <w:rsid w:val="0097798F"/>
    <w:rsid w:val="00980224"/>
    <w:rsid w:val="009804E2"/>
    <w:rsid w:val="00980D7C"/>
    <w:rsid w:val="00981279"/>
    <w:rsid w:val="00981CD7"/>
    <w:rsid w:val="0098253F"/>
    <w:rsid w:val="0098317A"/>
    <w:rsid w:val="009831BF"/>
    <w:rsid w:val="009835C2"/>
    <w:rsid w:val="00983660"/>
    <w:rsid w:val="00983A5B"/>
    <w:rsid w:val="00983B66"/>
    <w:rsid w:val="00983DEE"/>
    <w:rsid w:val="00983F48"/>
    <w:rsid w:val="00984A7C"/>
    <w:rsid w:val="00984C17"/>
    <w:rsid w:val="00985537"/>
    <w:rsid w:val="009857B2"/>
    <w:rsid w:val="009864AB"/>
    <w:rsid w:val="00986E96"/>
    <w:rsid w:val="00986EC8"/>
    <w:rsid w:val="00990253"/>
    <w:rsid w:val="00990D6F"/>
    <w:rsid w:val="00990DBD"/>
    <w:rsid w:val="009923F9"/>
    <w:rsid w:val="00993546"/>
    <w:rsid w:val="009937BE"/>
    <w:rsid w:val="00993F7F"/>
    <w:rsid w:val="00994D1A"/>
    <w:rsid w:val="00995205"/>
    <w:rsid w:val="00995A3F"/>
    <w:rsid w:val="0099652A"/>
    <w:rsid w:val="00996A4B"/>
    <w:rsid w:val="00996C84"/>
    <w:rsid w:val="00996FAE"/>
    <w:rsid w:val="00997250"/>
    <w:rsid w:val="009A06D2"/>
    <w:rsid w:val="009A0969"/>
    <w:rsid w:val="009A1C55"/>
    <w:rsid w:val="009A206E"/>
    <w:rsid w:val="009A27E2"/>
    <w:rsid w:val="009A2DB2"/>
    <w:rsid w:val="009A494E"/>
    <w:rsid w:val="009A4D1C"/>
    <w:rsid w:val="009A59A6"/>
    <w:rsid w:val="009A6D6E"/>
    <w:rsid w:val="009A78CC"/>
    <w:rsid w:val="009A79B2"/>
    <w:rsid w:val="009A7D68"/>
    <w:rsid w:val="009A7DA2"/>
    <w:rsid w:val="009B0509"/>
    <w:rsid w:val="009B07AE"/>
    <w:rsid w:val="009B07C3"/>
    <w:rsid w:val="009B1A20"/>
    <w:rsid w:val="009B21DD"/>
    <w:rsid w:val="009B2BF0"/>
    <w:rsid w:val="009B429C"/>
    <w:rsid w:val="009B45A6"/>
    <w:rsid w:val="009B526C"/>
    <w:rsid w:val="009B5933"/>
    <w:rsid w:val="009B5CD6"/>
    <w:rsid w:val="009B60F7"/>
    <w:rsid w:val="009B62A6"/>
    <w:rsid w:val="009B7058"/>
    <w:rsid w:val="009B74DB"/>
    <w:rsid w:val="009B7CC5"/>
    <w:rsid w:val="009C0322"/>
    <w:rsid w:val="009C0350"/>
    <w:rsid w:val="009C0507"/>
    <w:rsid w:val="009C0D22"/>
    <w:rsid w:val="009C0D94"/>
    <w:rsid w:val="009C111C"/>
    <w:rsid w:val="009C273A"/>
    <w:rsid w:val="009C3340"/>
    <w:rsid w:val="009C34A3"/>
    <w:rsid w:val="009C3B2C"/>
    <w:rsid w:val="009C44F5"/>
    <w:rsid w:val="009C4C4F"/>
    <w:rsid w:val="009C4F55"/>
    <w:rsid w:val="009C5182"/>
    <w:rsid w:val="009C55DA"/>
    <w:rsid w:val="009C5992"/>
    <w:rsid w:val="009C7BD7"/>
    <w:rsid w:val="009C7D9C"/>
    <w:rsid w:val="009C7EC6"/>
    <w:rsid w:val="009D08E9"/>
    <w:rsid w:val="009D14EA"/>
    <w:rsid w:val="009D2CC5"/>
    <w:rsid w:val="009D3C40"/>
    <w:rsid w:val="009D43E3"/>
    <w:rsid w:val="009D4753"/>
    <w:rsid w:val="009D4CD8"/>
    <w:rsid w:val="009D4D66"/>
    <w:rsid w:val="009D4E22"/>
    <w:rsid w:val="009D5869"/>
    <w:rsid w:val="009D5EEB"/>
    <w:rsid w:val="009D62E2"/>
    <w:rsid w:val="009D68EE"/>
    <w:rsid w:val="009D6966"/>
    <w:rsid w:val="009D6E7A"/>
    <w:rsid w:val="009D7094"/>
    <w:rsid w:val="009D7CE0"/>
    <w:rsid w:val="009D7FE2"/>
    <w:rsid w:val="009E109C"/>
    <w:rsid w:val="009E1D58"/>
    <w:rsid w:val="009E1F29"/>
    <w:rsid w:val="009E2832"/>
    <w:rsid w:val="009E293C"/>
    <w:rsid w:val="009E2D6C"/>
    <w:rsid w:val="009E2D76"/>
    <w:rsid w:val="009E3176"/>
    <w:rsid w:val="009E38EF"/>
    <w:rsid w:val="009E3D6C"/>
    <w:rsid w:val="009E3F89"/>
    <w:rsid w:val="009E47BD"/>
    <w:rsid w:val="009E480B"/>
    <w:rsid w:val="009E4B62"/>
    <w:rsid w:val="009E5404"/>
    <w:rsid w:val="009E6856"/>
    <w:rsid w:val="009E7676"/>
    <w:rsid w:val="009F0390"/>
    <w:rsid w:val="009F0B1D"/>
    <w:rsid w:val="009F34C8"/>
    <w:rsid w:val="009F3AF4"/>
    <w:rsid w:val="009F3CD0"/>
    <w:rsid w:val="009F3E62"/>
    <w:rsid w:val="009F425A"/>
    <w:rsid w:val="009F49A3"/>
    <w:rsid w:val="009F4F80"/>
    <w:rsid w:val="009F53CF"/>
    <w:rsid w:val="00A001F9"/>
    <w:rsid w:val="00A00890"/>
    <w:rsid w:val="00A009C9"/>
    <w:rsid w:val="00A00E3D"/>
    <w:rsid w:val="00A02079"/>
    <w:rsid w:val="00A02903"/>
    <w:rsid w:val="00A02D5F"/>
    <w:rsid w:val="00A031C3"/>
    <w:rsid w:val="00A03E2C"/>
    <w:rsid w:val="00A040B7"/>
    <w:rsid w:val="00A04EA6"/>
    <w:rsid w:val="00A04F88"/>
    <w:rsid w:val="00A05235"/>
    <w:rsid w:val="00A056F6"/>
    <w:rsid w:val="00A06E7B"/>
    <w:rsid w:val="00A0784E"/>
    <w:rsid w:val="00A07FC7"/>
    <w:rsid w:val="00A11292"/>
    <w:rsid w:val="00A11700"/>
    <w:rsid w:val="00A1182E"/>
    <w:rsid w:val="00A11E71"/>
    <w:rsid w:val="00A12639"/>
    <w:rsid w:val="00A127AF"/>
    <w:rsid w:val="00A12C7C"/>
    <w:rsid w:val="00A13801"/>
    <w:rsid w:val="00A139CF"/>
    <w:rsid w:val="00A13E31"/>
    <w:rsid w:val="00A143A7"/>
    <w:rsid w:val="00A14611"/>
    <w:rsid w:val="00A155EE"/>
    <w:rsid w:val="00A15CB5"/>
    <w:rsid w:val="00A176CA"/>
    <w:rsid w:val="00A179C4"/>
    <w:rsid w:val="00A17D01"/>
    <w:rsid w:val="00A2043B"/>
    <w:rsid w:val="00A20B12"/>
    <w:rsid w:val="00A21382"/>
    <w:rsid w:val="00A219AB"/>
    <w:rsid w:val="00A21E71"/>
    <w:rsid w:val="00A21F2F"/>
    <w:rsid w:val="00A222B0"/>
    <w:rsid w:val="00A22F15"/>
    <w:rsid w:val="00A23D4D"/>
    <w:rsid w:val="00A23DFD"/>
    <w:rsid w:val="00A24052"/>
    <w:rsid w:val="00A2405B"/>
    <w:rsid w:val="00A24DDA"/>
    <w:rsid w:val="00A25310"/>
    <w:rsid w:val="00A25F1C"/>
    <w:rsid w:val="00A261EF"/>
    <w:rsid w:val="00A269DE"/>
    <w:rsid w:val="00A27DD7"/>
    <w:rsid w:val="00A305CD"/>
    <w:rsid w:val="00A30FAD"/>
    <w:rsid w:val="00A312D9"/>
    <w:rsid w:val="00A31529"/>
    <w:rsid w:val="00A32505"/>
    <w:rsid w:val="00A32A44"/>
    <w:rsid w:val="00A3399E"/>
    <w:rsid w:val="00A33ED5"/>
    <w:rsid w:val="00A33F60"/>
    <w:rsid w:val="00A34477"/>
    <w:rsid w:val="00A344D9"/>
    <w:rsid w:val="00A35A01"/>
    <w:rsid w:val="00A3613C"/>
    <w:rsid w:val="00A361D5"/>
    <w:rsid w:val="00A3650F"/>
    <w:rsid w:val="00A3689C"/>
    <w:rsid w:val="00A3708E"/>
    <w:rsid w:val="00A372CD"/>
    <w:rsid w:val="00A37640"/>
    <w:rsid w:val="00A406BF"/>
    <w:rsid w:val="00A40DA6"/>
    <w:rsid w:val="00A41752"/>
    <w:rsid w:val="00A424BB"/>
    <w:rsid w:val="00A426F8"/>
    <w:rsid w:val="00A427C9"/>
    <w:rsid w:val="00A427EB"/>
    <w:rsid w:val="00A42A40"/>
    <w:rsid w:val="00A4415D"/>
    <w:rsid w:val="00A4457B"/>
    <w:rsid w:val="00A44CE5"/>
    <w:rsid w:val="00A454E9"/>
    <w:rsid w:val="00A45A3E"/>
    <w:rsid w:val="00A45D06"/>
    <w:rsid w:val="00A45E29"/>
    <w:rsid w:val="00A460CC"/>
    <w:rsid w:val="00A4634E"/>
    <w:rsid w:val="00A46AD0"/>
    <w:rsid w:val="00A474BA"/>
    <w:rsid w:val="00A47B4C"/>
    <w:rsid w:val="00A47F47"/>
    <w:rsid w:val="00A500EE"/>
    <w:rsid w:val="00A503CC"/>
    <w:rsid w:val="00A50648"/>
    <w:rsid w:val="00A50922"/>
    <w:rsid w:val="00A51BCB"/>
    <w:rsid w:val="00A522A6"/>
    <w:rsid w:val="00A52A4E"/>
    <w:rsid w:val="00A52DAE"/>
    <w:rsid w:val="00A5326C"/>
    <w:rsid w:val="00A53271"/>
    <w:rsid w:val="00A533D9"/>
    <w:rsid w:val="00A535B3"/>
    <w:rsid w:val="00A537C3"/>
    <w:rsid w:val="00A53829"/>
    <w:rsid w:val="00A53981"/>
    <w:rsid w:val="00A54187"/>
    <w:rsid w:val="00A54EC7"/>
    <w:rsid w:val="00A5519D"/>
    <w:rsid w:val="00A55C75"/>
    <w:rsid w:val="00A56634"/>
    <w:rsid w:val="00A5681A"/>
    <w:rsid w:val="00A56EF6"/>
    <w:rsid w:val="00A5776C"/>
    <w:rsid w:val="00A57F29"/>
    <w:rsid w:val="00A60303"/>
    <w:rsid w:val="00A60D83"/>
    <w:rsid w:val="00A622C7"/>
    <w:rsid w:val="00A62CB8"/>
    <w:rsid w:val="00A62DF8"/>
    <w:rsid w:val="00A63B4D"/>
    <w:rsid w:val="00A63DCB"/>
    <w:rsid w:val="00A63FDD"/>
    <w:rsid w:val="00A642ED"/>
    <w:rsid w:val="00A64383"/>
    <w:rsid w:val="00A6472B"/>
    <w:rsid w:val="00A64801"/>
    <w:rsid w:val="00A64DE2"/>
    <w:rsid w:val="00A651DD"/>
    <w:rsid w:val="00A6539F"/>
    <w:rsid w:val="00A6586C"/>
    <w:rsid w:val="00A65C93"/>
    <w:rsid w:val="00A66170"/>
    <w:rsid w:val="00A662B3"/>
    <w:rsid w:val="00A662EA"/>
    <w:rsid w:val="00A66467"/>
    <w:rsid w:val="00A66792"/>
    <w:rsid w:val="00A66D39"/>
    <w:rsid w:val="00A66F4A"/>
    <w:rsid w:val="00A672F5"/>
    <w:rsid w:val="00A67B6A"/>
    <w:rsid w:val="00A67B92"/>
    <w:rsid w:val="00A700D4"/>
    <w:rsid w:val="00A70166"/>
    <w:rsid w:val="00A704D6"/>
    <w:rsid w:val="00A707F8"/>
    <w:rsid w:val="00A70832"/>
    <w:rsid w:val="00A71177"/>
    <w:rsid w:val="00A71CE5"/>
    <w:rsid w:val="00A7261F"/>
    <w:rsid w:val="00A72B30"/>
    <w:rsid w:val="00A7364B"/>
    <w:rsid w:val="00A73B54"/>
    <w:rsid w:val="00A73C47"/>
    <w:rsid w:val="00A7417A"/>
    <w:rsid w:val="00A743B8"/>
    <w:rsid w:val="00A80224"/>
    <w:rsid w:val="00A81722"/>
    <w:rsid w:val="00A81E0F"/>
    <w:rsid w:val="00A81E56"/>
    <w:rsid w:val="00A82053"/>
    <w:rsid w:val="00A82875"/>
    <w:rsid w:val="00A838DD"/>
    <w:rsid w:val="00A8408D"/>
    <w:rsid w:val="00A84933"/>
    <w:rsid w:val="00A8509A"/>
    <w:rsid w:val="00A85372"/>
    <w:rsid w:val="00A85612"/>
    <w:rsid w:val="00A85D43"/>
    <w:rsid w:val="00A8686A"/>
    <w:rsid w:val="00A86C26"/>
    <w:rsid w:val="00A86E9C"/>
    <w:rsid w:val="00A872AF"/>
    <w:rsid w:val="00A877F2"/>
    <w:rsid w:val="00A90CFA"/>
    <w:rsid w:val="00A90E4A"/>
    <w:rsid w:val="00A91219"/>
    <w:rsid w:val="00A917D9"/>
    <w:rsid w:val="00A92593"/>
    <w:rsid w:val="00A92E0D"/>
    <w:rsid w:val="00A93145"/>
    <w:rsid w:val="00A93CD2"/>
    <w:rsid w:val="00A941D2"/>
    <w:rsid w:val="00A946DC"/>
    <w:rsid w:val="00A946E9"/>
    <w:rsid w:val="00A95646"/>
    <w:rsid w:val="00A96298"/>
    <w:rsid w:val="00A96DFB"/>
    <w:rsid w:val="00A970F0"/>
    <w:rsid w:val="00A97BC8"/>
    <w:rsid w:val="00AA0291"/>
    <w:rsid w:val="00AA149E"/>
    <w:rsid w:val="00AA226B"/>
    <w:rsid w:val="00AA3688"/>
    <w:rsid w:val="00AA55D7"/>
    <w:rsid w:val="00AA5BDC"/>
    <w:rsid w:val="00AA604A"/>
    <w:rsid w:val="00AA6402"/>
    <w:rsid w:val="00AA6AB3"/>
    <w:rsid w:val="00AA6E05"/>
    <w:rsid w:val="00AA6FE6"/>
    <w:rsid w:val="00AA79D0"/>
    <w:rsid w:val="00AA7F48"/>
    <w:rsid w:val="00AB08A8"/>
    <w:rsid w:val="00AB104C"/>
    <w:rsid w:val="00AB1A3C"/>
    <w:rsid w:val="00AB1B82"/>
    <w:rsid w:val="00AB2094"/>
    <w:rsid w:val="00AB24A4"/>
    <w:rsid w:val="00AB2881"/>
    <w:rsid w:val="00AB3A79"/>
    <w:rsid w:val="00AB3A80"/>
    <w:rsid w:val="00AB3C5C"/>
    <w:rsid w:val="00AB52E1"/>
    <w:rsid w:val="00AB5463"/>
    <w:rsid w:val="00AB55E7"/>
    <w:rsid w:val="00AB6B0B"/>
    <w:rsid w:val="00AB6D01"/>
    <w:rsid w:val="00AC02BA"/>
    <w:rsid w:val="00AC047F"/>
    <w:rsid w:val="00AC0B67"/>
    <w:rsid w:val="00AC0E4C"/>
    <w:rsid w:val="00AC0ECA"/>
    <w:rsid w:val="00AC186B"/>
    <w:rsid w:val="00AC228F"/>
    <w:rsid w:val="00AC25CD"/>
    <w:rsid w:val="00AC3902"/>
    <w:rsid w:val="00AC3B61"/>
    <w:rsid w:val="00AC3EC5"/>
    <w:rsid w:val="00AC4133"/>
    <w:rsid w:val="00AC430F"/>
    <w:rsid w:val="00AC4613"/>
    <w:rsid w:val="00AC4B4E"/>
    <w:rsid w:val="00AC537C"/>
    <w:rsid w:val="00AC538E"/>
    <w:rsid w:val="00AC55A2"/>
    <w:rsid w:val="00AC5E05"/>
    <w:rsid w:val="00AD0510"/>
    <w:rsid w:val="00AD0C78"/>
    <w:rsid w:val="00AD0F7C"/>
    <w:rsid w:val="00AD1957"/>
    <w:rsid w:val="00AD1BFE"/>
    <w:rsid w:val="00AD29F2"/>
    <w:rsid w:val="00AD2A77"/>
    <w:rsid w:val="00AD2C8B"/>
    <w:rsid w:val="00AD2DD0"/>
    <w:rsid w:val="00AD2E31"/>
    <w:rsid w:val="00AD2E69"/>
    <w:rsid w:val="00AD33AC"/>
    <w:rsid w:val="00AD376B"/>
    <w:rsid w:val="00AD38EC"/>
    <w:rsid w:val="00AD3FAE"/>
    <w:rsid w:val="00AD41BC"/>
    <w:rsid w:val="00AD5837"/>
    <w:rsid w:val="00AD60EF"/>
    <w:rsid w:val="00AD6727"/>
    <w:rsid w:val="00AD6BFD"/>
    <w:rsid w:val="00AD70CF"/>
    <w:rsid w:val="00AD7717"/>
    <w:rsid w:val="00AE06A6"/>
    <w:rsid w:val="00AE0CEA"/>
    <w:rsid w:val="00AE0EC4"/>
    <w:rsid w:val="00AE0F07"/>
    <w:rsid w:val="00AE1373"/>
    <w:rsid w:val="00AE16AF"/>
    <w:rsid w:val="00AE18CA"/>
    <w:rsid w:val="00AE2DAC"/>
    <w:rsid w:val="00AE3695"/>
    <w:rsid w:val="00AE4ACC"/>
    <w:rsid w:val="00AE4AD5"/>
    <w:rsid w:val="00AE4B9F"/>
    <w:rsid w:val="00AE4CDE"/>
    <w:rsid w:val="00AE51F6"/>
    <w:rsid w:val="00AE6681"/>
    <w:rsid w:val="00AE68B6"/>
    <w:rsid w:val="00AE7AA2"/>
    <w:rsid w:val="00AF0348"/>
    <w:rsid w:val="00AF08BE"/>
    <w:rsid w:val="00AF10DF"/>
    <w:rsid w:val="00AF11FF"/>
    <w:rsid w:val="00AF1393"/>
    <w:rsid w:val="00AF165B"/>
    <w:rsid w:val="00AF1952"/>
    <w:rsid w:val="00AF1987"/>
    <w:rsid w:val="00AF1A30"/>
    <w:rsid w:val="00AF23F7"/>
    <w:rsid w:val="00AF24C2"/>
    <w:rsid w:val="00AF31B7"/>
    <w:rsid w:val="00AF32BE"/>
    <w:rsid w:val="00AF35C9"/>
    <w:rsid w:val="00AF4B71"/>
    <w:rsid w:val="00AF4FE8"/>
    <w:rsid w:val="00AF6DBF"/>
    <w:rsid w:val="00AF762A"/>
    <w:rsid w:val="00AF7AA7"/>
    <w:rsid w:val="00AF7FDB"/>
    <w:rsid w:val="00B0011A"/>
    <w:rsid w:val="00B00659"/>
    <w:rsid w:val="00B01178"/>
    <w:rsid w:val="00B0118C"/>
    <w:rsid w:val="00B0148B"/>
    <w:rsid w:val="00B018A1"/>
    <w:rsid w:val="00B0230B"/>
    <w:rsid w:val="00B023E2"/>
    <w:rsid w:val="00B03488"/>
    <w:rsid w:val="00B034CB"/>
    <w:rsid w:val="00B03CD9"/>
    <w:rsid w:val="00B04763"/>
    <w:rsid w:val="00B04906"/>
    <w:rsid w:val="00B04B99"/>
    <w:rsid w:val="00B04D40"/>
    <w:rsid w:val="00B05079"/>
    <w:rsid w:val="00B06775"/>
    <w:rsid w:val="00B069E1"/>
    <w:rsid w:val="00B06BEC"/>
    <w:rsid w:val="00B06EF7"/>
    <w:rsid w:val="00B06F29"/>
    <w:rsid w:val="00B07A97"/>
    <w:rsid w:val="00B07D82"/>
    <w:rsid w:val="00B100F7"/>
    <w:rsid w:val="00B102E0"/>
    <w:rsid w:val="00B114A4"/>
    <w:rsid w:val="00B12493"/>
    <w:rsid w:val="00B1250A"/>
    <w:rsid w:val="00B127EB"/>
    <w:rsid w:val="00B14003"/>
    <w:rsid w:val="00B143CE"/>
    <w:rsid w:val="00B1455D"/>
    <w:rsid w:val="00B15680"/>
    <w:rsid w:val="00B15FCC"/>
    <w:rsid w:val="00B164D3"/>
    <w:rsid w:val="00B17453"/>
    <w:rsid w:val="00B17799"/>
    <w:rsid w:val="00B17F7D"/>
    <w:rsid w:val="00B20B9A"/>
    <w:rsid w:val="00B20F06"/>
    <w:rsid w:val="00B21308"/>
    <w:rsid w:val="00B2135B"/>
    <w:rsid w:val="00B2170C"/>
    <w:rsid w:val="00B21A80"/>
    <w:rsid w:val="00B22002"/>
    <w:rsid w:val="00B222E5"/>
    <w:rsid w:val="00B22788"/>
    <w:rsid w:val="00B22F46"/>
    <w:rsid w:val="00B23257"/>
    <w:rsid w:val="00B23CF0"/>
    <w:rsid w:val="00B245F4"/>
    <w:rsid w:val="00B249EF"/>
    <w:rsid w:val="00B251F6"/>
    <w:rsid w:val="00B252BB"/>
    <w:rsid w:val="00B25523"/>
    <w:rsid w:val="00B2592B"/>
    <w:rsid w:val="00B25C70"/>
    <w:rsid w:val="00B26964"/>
    <w:rsid w:val="00B274D0"/>
    <w:rsid w:val="00B27AB5"/>
    <w:rsid w:val="00B314B3"/>
    <w:rsid w:val="00B32846"/>
    <w:rsid w:val="00B336F8"/>
    <w:rsid w:val="00B338C5"/>
    <w:rsid w:val="00B35034"/>
    <w:rsid w:val="00B355EB"/>
    <w:rsid w:val="00B35719"/>
    <w:rsid w:val="00B35978"/>
    <w:rsid w:val="00B35CD0"/>
    <w:rsid w:val="00B368BE"/>
    <w:rsid w:val="00B36D09"/>
    <w:rsid w:val="00B372C0"/>
    <w:rsid w:val="00B37A95"/>
    <w:rsid w:val="00B37E10"/>
    <w:rsid w:val="00B40231"/>
    <w:rsid w:val="00B40A8B"/>
    <w:rsid w:val="00B4114F"/>
    <w:rsid w:val="00B41243"/>
    <w:rsid w:val="00B42257"/>
    <w:rsid w:val="00B42566"/>
    <w:rsid w:val="00B426C6"/>
    <w:rsid w:val="00B42714"/>
    <w:rsid w:val="00B42796"/>
    <w:rsid w:val="00B42857"/>
    <w:rsid w:val="00B42BB2"/>
    <w:rsid w:val="00B42E72"/>
    <w:rsid w:val="00B430C3"/>
    <w:rsid w:val="00B431BD"/>
    <w:rsid w:val="00B435F6"/>
    <w:rsid w:val="00B445D5"/>
    <w:rsid w:val="00B448E0"/>
    <w:rsid w:val="00B45074"/>
    <w:rsid w:val="00B45A7C"/>
    <w:rsid w:val="00B46195"/>
    <w:rsid w:val="00B4750E"/>
    <w:rsid w:val="00B47851"/>
    <w:rsid w:val="00B47BF2"/>
    <w:rsid w:val="00B50282"/>
    <w:rsid w:val="00B50A3A"/>
    <w:rsid w:val="00B50CAF"/>
    <w:rsid w:val="00B516A1"/>
    <w:rsid w:val="00B516FA"/>
    <w:rsid w:val="00B51952"/>
    <w:rsid w:val="00B526EA"/>
    <w:rsid w:val="00B52B60"/>
    <w:rsid w:val="00B53A34"/>
    <w:rsid w:val="00B54003"/>
    <w:rsid w:val="00B548C6"/>
    <w:rsid w:val="00B54F93"/>
    <w:rsid w:val="00B553A7"/>
    <w:rsid w:val="00B554AA"/>
    <w:rsid w:val="00B5560D"/>
    <w:rsid w:val="00B55FDD"/>
    <w:rsid w:val="00B5633F"/>
    <w:rsid w:val="00B564BC"/>
    <w:rsid w:val="00B5721D"/>
    <w:rsid w:val="00B5750C"/>
    <w:rsid w:val="00B57CF7"/>
    <w:rsid w:val="00B57F4C"/>
    <w:rsid w:val="00B604C9"/>
    <w:rsid w:val="00B6079E"/>
    <w:rsid w:val="00B630D6"/>
    <w:rsid w:val="00B634CA"/>
    <w:rsid w:val="00B639B0"/>
    <w:rsid w:val="00B63AB3"/>
    <w:rsid w:val="00B6443E"/>
    <w:rsid w:val="00B645AE"/>
    <w:rsid w:val="00B64E19"/>
    <w:rsid w:val="00B64EC2"/>
    <w:rsid w:val="00B64F87"/>
    <w:rsid w:val="00B65D9A"/>
    <w:rsid w:val="00B65E4A"/>
    <w:rsid w:val="00B663C1"/>
    <w:rsid w:val="00B66D3B"/>
    <w:rsid w:val="00B67897"/>
    <w:rsid w:val="00B67A41"/>
    <w:rsid w:val="00B67C9D"/>
    <w:rsid w:val="00B7032B"/>
    <w:rsid w:val="00B7175D"/>
    <w:rsid w:val="00B72FEF"/>
    <w:rsid w:val="00B733D8"/>
    <w:rsid w:val="00B7437E"/>
    <w:rsid w:val="00B74826"/>
    <w:rsid w:val="00B75B3F"/>
    <w:rsid w:val="00B75E52"/>
    <w:rsid w:val="00B75FFD"/>
    <w:rsid w:val="00B7719A"/>
    <w:rsid w:val="00B77453"/>
    <w:rsid w:val="00B77F84"/>
    <w:rsid w:val="00B807BB"/>
    <w:rsid w:val="00B80BA7"/>
    <w:rsid w:val="00B80DC8"/>
    <w:rsid w:val="00B810A4"/>
    <w:rsid w:val="00B813B0"/>
    <w:rsid w:val="00B815E0"/>
    <w:rsid w:val="00B81782"/>
    <w:rsid w:val="00B817BB"/>
    <w:rsid w:val="00B81C41"/>
    <w:rsid w:val="00B82DA5"/>
    <w:rsid w:val="00B82F24"/>
    <w:rsid w:val="00B8322F"/>
    <w:rsid w:val="00B836DF"/>
    <w:rsid w:val="00B83AB6"/>
    <w:rsid w:val="00B83F2E"/>
    <w:rsid w:val="00B84FCF"/>
    <w:rsid w:val="00B85121"/>
    <w:rsid w:val="00B85FA4"/>
    <w:rsid w:val="00B86702"/>
    <w:rsid w:val="00B87A36"/>
    <w:rsid w:val="00B904CC"/>
    <w:rsid w:val="00B912DE"/>
    <w:rsid w:val="00B91443"/>
    <w:rsid w:val="00B91767"/>
    <w:rsid w:val="00B930C5"/>
    <w:rsid w:val="00B93AC0"/>
    <w:rsid w:val="00B93B4E"/>
    <w:rsid w:val="00B9405B"/>
    <w:rsid w:val="00B947BD"/>
    <w:rsid w:val="00B95C33"/>
    <w:rsid w:val="00B96367"/>
    <w:rsid w:val="00B9653D"/>
    <w:rsid w:val="00B96708"/>
    <w:rsid w:val="00B9717A"/>
    <w:rsid w:val="00B97AFF"/>
    <w:rsid w:val="00B97D4F"/>
    <w:rsid w:val="00BA0678"/>
    <w:rsid w:val="00BA08B5"/>
    <w:rsid w:val="00BA0C5F"/>
    <w:rsid w:val="00BA2584"/>
    <w:rsid w:val="00BA2863"/>
    <w:rsid w:val="00BA4647"/>
    <w:rsid w:val="00BA4F77"/>
    <w:rsid w:val="00BA5144"/>
    <w:rsid w:val="00BA5BD2"/>
    <w:rsid w:val="00BA6592"/>
    <w:rsid w:val="00BA7932"/>
    <w:rsid w:val="00BA7CF7"/>
    <w:rsid w:val="00BB057B"/>
    <w:rsid w:val="00BB0C6F"/>
    <w:rsid w:val="00BB0EAA"/>
    <w:rsid w:val="00BB19CA"/>
    <w:rsid w:val="00BB2CA6"/>
    <w:rsid w:val="00BB3B10"/>
    <w:rsid w:val="00BB46D2"/>
    <w:rsid w:val="00BB48D2"/>
    <w:rsid w:val="00BB49EF"/>
    <w:rsid w:val="00BB4AA4"/>
    <w:rsid w:val="00BB52E2"/>
    <w:rsid w:val="00BB5347"/>
    <w:rsid w:val="00BB5446"/>
    <w:rsid w:val="00BB5780"/>
    <w:rsid w:val="00BB57A7"/>
    <w:rsid w:val="00BB5E1E"/>
    <w:rsid w:val="00BB676A"/>
    <w:rsid w:val="00BB6820"/>
    <w:rsid w:val="00BC0493"/>
    <w:rsid w:val="00BC0793"/>
    <w:rsid w:val="00BC14CF"/>
    <w:rsid w:val="00BC2E41"/>
    <w:rsid w:val="00BC34E7"/>
    <w:rsid w:val="00BC3FFA"/>
    <w:rsid w:val="00BC4712"/>
    <w:rsid w:val="00BC4CA9"/>
    <w:rsid w:val="00BC5189"/>
    <w:rsid w:val="00BC52A2"/>
    <w:rsid w:val="00BC56EB"/>
    <w:rsid w:val="00BC646B"/>
    <w:rsid w:val="00BC69CC"/>
    <w:rsid w:val="00BC6F6B"/>
    <w:rsid w:val="00BC782B"/>
    <w:rsid w:val="00BC78F8"/>
    <w:rsid w:val="00BD09FA"/>
    <w:rsid w:val="00BD0AD6"/>
    <w:rsid w:val="00BD0BA5"/>
    <w:rsid w:val="00BD0C08"/>
    <w:rsid w:val="00BD11BF"/>
    <w:rsid w:val="00BD15B6"/>
    <w:rsid w:val="00BD16F3"/>
    <w:rsid w:val="00BD224F"/>
    <w:rsid w:val="00BD3055"/>
    <w:rsid w:val="00BD31B4"/>
    <w:rsid w:val="00BD366A"/>
    <w:rsid w:val="00BD3800"/>
    <w:rsid w:val="00BD3CA8"/>
    <w:rsid w:val="00BD3D3F"/>
    <w:rsid w:val="00BD481A"/>
    <w:rsid w:val="00BD5480"/>
    <w:rsid w:val="00BD558B"/>
    <w:rsid w:val="00BD5F7F"/>
    <w:rsid w:val="00BD6441"/>
    <w:rsid w:val="00BD6655"/>
    <w:rsid w:val="00BD684E"/>
    <w:rsid w:val="00BD7014"/>
    <w:rsid w:val="00BD7238"/>
    <w:rsid w:val="00BE0086"/>
    <w:rsid w:val="00BE012D"/>
    <w:rsid w:val="00BE027B"/>
    <w:rsid w:val="00BE0523"/>
    <w:rsid w:val="00BE15D7"/>
    <w:rsid w:val="00BE1EDE"/>
    <w:rsid w:val="00BE3655"/>
    <w:rsid w:val="00BE37C1"/>
    <w:rsid w:val="00BE4064"/>
    <w:rsid w:val="00BE4403"/>
    <w:rsid w:val="00BE4806"/>
    <w:rsid w:val="00BE495B"/>
    <w:rsid w:val="00BE4DD5"/>
    <w:rsid w:val="00BE4F5A"/>
    <w:rsid w:val="00BE796C"/>
    <w:rsid w:val="00BF0335"/>
    <w:rsid w:val="00BF04F6"/>
    <w:rsid w:val="00BF0EA6"/>
    <w:rsid w:val="00BF16E2"/>
    <w:rsid w:val="00BF1DAB"/>
    <w:rsid w:val="00BF20C0"/>
    <w:rsid w:val="00BF2FF9"/>
    <w:rsid w:val="00BF335A"/>
    <w:rsid w:val="00BF34F5"/>
    <w:rsid w:val="00BF4A4C"/>
    <w:rsid w:val="00BF5B4A"/>
    <w:rsid w:val="00BF5B89"/>
    <w:rsid w:val="00BF645F"/>
    <w:rsid w:val="00BF6662"/>
    <w:rsid w:val="00BF6948"/>
    <w:rsid w:val="00BF6A9D"/>
    <w:rsid w:val="00C005E6"/>
    <w:rsid w:val="00C00F2F"/>
    <w:rsid w:val="00C0198F"/>
    <w:rsid w:val="00C019BD"/>
    <w:rsid w:val="00C02556"/>
    <w:rsid w:val="00C02E69"/>
    <w:rsid w:val="00C03634"/>
    <w:rsid w:val="00C039C4"/>
    <w:rsid w:val="00C03FA3"/>
    <w:rsid w:val="00C04119"/>
    <w:rsid w:val="00C04301"/>
    <w:rsid w:val="00C0436C"/>
    <w:rsid w:val="00C05242"/>
    <w:rsid w:val="00C05675"/>
    <w:rsid w:val="00C05826"/>
    <w:rsid w:val="00C05FC1"/>
    <w:rsid w:val="00C06C5D"/>
    <w:rsid w:val="00C07286"/>
    <w:rsid w:val="00C07B8D"/>
    <w:rsid w:val="00C10137"/>
    <w:rsid w:val="00C10398"/>
    <w:rsid w:val="00C10546"/>
    <w:rsid w:val="00C1068D"/>
    <w:rsid w:val="00C114D3"/>
    <w:rsid w:val="00C116F3"/>
    <w:rsid w:val="00C11B2D"/>
    <w:rsid w:val="00C12133"/>
    <w:rsid w:val="00C12185"/>
    <w:rsid w:val="00C12433"/>
    <w:rsid w:val="00C12E98"/>
    <w:rsid w:val="00C12EF5"/>
    <w:rsid w:val="00C12F32"/>
    <w:rsid w:val="00C13E55"/>
    <w:rsid w:val="00C1439D"/>
    <w:rsid w:val="00C1575D"/>
    <w:rsid w:val="00C15C93"/>
    <w:rsid w:val="00C16AC7"/>
    <w:rsid w:val="00C171B2"/>
    <w:rsid w:val="00C172F9"/>
    <w:rsid w:val="00C17552"/>
    <w:rsid w:val="00C17577"/>
    <w:rsid w:val="00C17C26"/>
    <w:rsid w:val="00C17FD2"/>
    <w:rsid w:val="00C20180"/>
    <w:rsid w:val="00C2076E"/>
    <w:rsid w:val="00C20DC1"/>
    <w:rsid w:val="00C20FC4"/>
    <w:rsid w:val="00C213D4"/>
    <w:rsid w:val="00C21478"/>
    <w:rsid w:val="00C2180C"/>
    <w:rsid w:val="00C21901"/>
    <w:rsid w:val="00C21A6D"/>
    <w:rsid w:val="00C22387"/>
    <w:rsid w:val="00C22520"/>
    <w:rsid w:val="00C22628"/>
    <w:rsid w:val="00C226AB"/>
    <w:rsid w:val="00C22837"/>
    <w:rsid w:val="00C22D0B"/>
    <w:rsid w:val="00C23577"/>
    <w:rsid w:val="00C239BA"/>
    <w:rsid w:val="00C23EF1"/>
    <w:rsid w:val="00C24379"/>
    <w:rsid w:val="00C24487"/>
    <w:rsid w:val="00C24A76"/>
    <w:rsid w:val="00C250B0"/>
    <w:rsid w:val="00C25174"/>
    <w:rsid w:val="00C25458"/>
    <w:rsid w:val="00C264F4"/>
    <w:rsid w:val="00C26700"/>
    <w:rsid w:val="00C273C9"/>
    <w:rsid w:val="00C3046C"/>
    <w:rsid w:val="00C30565"/>
    <w:rsid w:val="00C3167F"/>
    <w:rsid w:val="00C318E0"/>
    <w:rsid w:val="00C31B5C"/>
    <w:rsid w:val="00C31E90"/>
    <w:rsid w:val="00C3352B"/>
    <w:rsid w:val="00C34371"/>
    <w:rsid w:val="00C34661"/>
    <w:rsid w:val="00C34901"/>
    <w:rsid w:val="00C34C97"/>
    <w:rsid w:val="00C34FF9"/>
    <w:rsid w:val="00C35128"/>
    <w:rsid w:val="00C35413"/>
    <w:rsid w:val="00C363F3"/>
    <w:rsid w:val="00C36559"/>
    <w:rsid w:val="00C36BDC"/>
    <w:rsid w:val="00C37FC9"/>
    <w:rsid w:val="00C40415"/>
    <w:rsid w:val="00C41042"/>
    <w:rsid w:val="00C41292"/>
    <w:rsid w:val="00C41453"/>
    <w:rsid w:val="00C41AB9"/>
    <w:rsid w:val="00C41C38"/>
    <w:rsid w:val="00C4283C"/>
    <w:rsid w:val="00C428DA"/>
    <w:rsid w:val="00C42BB6"/>
    <w:rsid w:val="00C431BC"/>
    <w:rsid w:val="00C43B77"/>
    <w:rsid w:val="00C43EEA"/>
    <w:rsid w:val="00C4435F"/>
    <w:rsid w:val="00C44736"/>
    <w:rsid w:val="00C45690"/>
    <w:rsid w:val="00C464BD"/>
    <w:rsid w:val="00C467D0"/>
    <w:rsid w:val="00C46AE4"/>
    <w:rsid w:val="00C46DFA"/>
    <w:rsid w:val="00C46FA5"/>
    <w:rsid w:val="00C47A67"/>
    <w:rsid w:val="00C47C39"/>
    <w:rsid w:val="00C505A6"/>
    <w:rsid w:val="00C507A1"/>
    <w:rsid w:val="00C50A90"/>
    <w:rsid w:val="00C51C97"/>
    <w:rsid w:val="00C52A3A"/>
    <w:rsid w:val="00C52DD8"/>
    <w:rsid w:val="00C535F1"/>
    <w:rsid w:val="00C536C5"/>
    <w:rsid w:val="00C53DE6"/>
    <w:rsid w:val="00C53EC5"/>
    <w:rsid w:val="00C540C8"/>
    <w:rsid w:val="00C540D9"/>
    <w:rsid w:val="00C54B27"/>
    <w:rsid w:val="00C554C8"/>
    <w:rsid w:val="00C5593B"/>
    <w:rsid w:val="00C55BE8"/>
    <w:rsid w:val="00C55E2D"/>
    <w:rsid w:val="00C576EF"/>
    <w:rsid w:val="00C57873"/>
    <w:rsid w:val="00C57949"/>
    <w:rsid w:val="00C61007"/>
    <w:rsid w:val="00C614A4"/>
    <w:rsid w:val="00C61A9C"/>
    <w:rsid w:val="00C626BE"/>
    <w:rsid w:val="00C62D1A"/>
    <w:rsid w:val="00C631CF"/>
    <w:rsid w:val="00C633ED"/>
    <w:rsid w:val="00C6363E"/>
    <w:rsid w:val="00C63669"/>
    <w:rsid w:val="00C648B1"/>
    <w:rsid w:val="00C64A9A"/>
    <w:rsid w:val="00C652F1"/>
    <w:rsid w:val="00C65AAB"/>
    <w:rsid w:val="00C65B8C"/>
    <w:rsid w:val="00C661D1"/>
    <w:rsid w:val="00C6736F"/>
    <w:rsid w:val="00C67912"/>
    <w:rsid w:val="00C7006B"/>
    <w:rsid w:val="00C70E22"/>
    <w:rsid w:val="00C70FD2"/>
    <w:rsid w:val="00C7128C"/>
    <w:rsid w:val="00C716A9"/>
    <w:rsid w:val="00C71ACE"/>
    <w:rsid w:val="00C7210F"/>
    <w:rsid w:val="00C721C2"/>
    <w:rsid w:val="00C7233C"/>
    <w:rsid w:val="00C72632"/>
    <w:rsid w:val="00C72D64"/>
    <w:rsid w:val="00C73F08"/>
    <w:rsid w:val="00C74047"/>
    <w:rsid w:val="00C744CB"/>
    <w:rsid w:val="00C74E0E"/>
    <w:rsid w:val="00C7504C"/>
    <w:rsid w:val="00C7560B"/>
    <w:rsid w:val="00C75E7F"/>
    <w:rsid w:val="00C75EEB"/>
    <w:rsid w:val="00C76B76"/>
    <w:rsid w:val="00C77156"/>
    <w:rsid w:val="00C7716A"/>
    <w:rsid w:val="00C80231"/>
    <w:rsid w:val="00C80932"/>
    <w:rsid w:val="00C80C7E"/>
    <w:rsid w:val="00C81329"/>
    <w:rsid w:val="00C81688"/>
    <w:rsid w:val="00C82420"/>
    <w:rsid w:val="00C825DF"/>
    <w:rsid w:val="00C82F75"/>
    <w:rsid w:val="00C82FC8"/>
    <w:rsid w:val="00C8375C"/>
    <w:rsid w:val="00C8414F"/>
    <w:rsid w:val="00C84C7D"/>
    <w:rsid w:val="00C85010"/>
    <w:rsid w:val="00C85320"/>
    <w:rsid w:val="00C85D7F"/>
    <w:rsid w:val="00C85E71"/>
    <w:rsid w:val="00C85EF4"/>
    <w:rsid w:val="00C867FC"/>
    <w:rsid w:val="00C870FD"/>
    <w:rsid w:val="00C873A9"/>
    <w:rsid w:val="00C87B9F"/>
    <w:rsid w:val="00C90F4A"/>
    <w:rsid w:val="00C91580"/>
    <w:rsid w:val="00C915A6"/>
    <w:rsid w:val="00C919A8"/>
    <w:rsid w:val="00C929C8"/>
    <w:rsid w:val="00C92C50"/>
    <w:rsid w:val="00C92E42"/>
    <w:rsid w:val="00C93A47"/>
    <w:rsid w:val="00C9411B"/>
    <w:rsid w:val="00C94C82"/>
    <w:rsid w:val="00C95DBD"/>
    <w:rsid w:val="00C96096"/>
    <w:rsid w:val="00CA0381"/>
    <w:rsid w:val="00CA1077"/>
    <w:rsid w:val="00CA10E0"/>
    <w:rsid w:val="00CA12FA"/>
    <w:rsid w:val="00CA1AE2"/>
    <w:rsid w:val="00CA2983"/>
    <w:rsid w:val="00CA2C45"/>
    <w:rsid w:val="00CA2ECE"/>
    <w:rsid w:val="00CA30C5"/>
    <w:rsid w:val="00CA3E67"/>
    <w:rsid w:val="00CA4B9A"/>
    <w:rsid w:val="00CA4F5C"/>
    <w:rsid w:val="00CA7995"/>
    <w:rsid w:val="00CB096F"/>
    <w:rsid w:val="00CB099E"/>
    <w:rsid w:val="00CB0F2E"/>
    <w:rsid w:val="00CB180D"/>
    <w:rsid w:val="00CB2394"/>
    <w:rsid w:val="00CB2D4B"/>
    <w:rsid w:val="00CB423E"/>
    <w:rsid w:val="00CB55B3"/>
    <w:rsid w:val="00CB630B"/>
    <w:rsid w:val="00CB6A5C"/>
    <w:rsid w:val="00CB6F33"/>
    <w:rsid w:val="00CB78BE"/>
    <w:rsid w:val="00CC03CC"/>
    <w:rsid w:val="00CC0544"/>
    <w:rsid w:val="00CC0756"/>
    <w:rsid w:val="00CC07BF"/>
    <w:rsid w:val="00CC12DC"/>
    <w:rsid w:val="00CC1955"/>
    <w:rsid w:val="00CC2674"/>
    <w:rsid w:val="00CC2C9E"/>
    <w:rsid w:val="00CC2D5B"/>
    <w:rsid w:val="00CC36AF"/>
    <w:rsid w:val="00CC374E"/>
    <w:rsid w:val="00CC39E7"/>
    <w:rsid w:val="00CC4A6F"/>
    <w:rsid w:val="00CC4D2A"/>
    <w:rsid w:val="00CC5161"/>
    <w:rsid w:val="00CC6330"/>
    <w:rsid w:val="00CC63B6"/>
    <w:rsid w:val="00CC7639"/>
    <w:rsid w:val="00CC7704"/>
    <w:rsid w:val="00CD0156"/>
    <w:rsid w:val="00CD03BE"/>
    <w:rsid w:val="00CD0544"/>
    <w:rsid w:val="00CD1833"/>
    <w:rsid w:val="00CD245D"/>
    <w:rsid w:val="00CD3AE2"/>
    <w:rsid w:val="00CD3F83"/>
    <w:rsid w:val="00CD430D"/>
    <w:rsid w:val="00CD53BD"/>
    <w:rsid w:val="00CD5CC3"/>
    <w:rsid w:val="00CD68CC"/>
    <w:rsid w:val="00CD718E"/>
    <w:rsid w:val="00CD79DF"/>
    <w:rsid w:val="00CD7C1D"/>
    <w:rsid w:val="00CD7C25"/>
    <w:rsid w:val="00CD7F50"/>
    <w:rsid w:val="00CE04AA"/>
    <w:rsid w:val="00CE0C12"/>
    <w:rsid w:val="00CE0DF4"/>
    <w:rsid w:val="00CE0E7C"/>
    <w:rsid w:val="00CE1247"/>
    <w:rsid w:val="00CE1367"/>
    <w:rsid w:val="00CE1F2E"/>
    <w:rsid w:val="00CE226D"/>
    <w:rsid w:val="00CE3A32"/>
    <w:rsid w:val="00CE3CCF"/>
    <w:rsid w:val="00CE43B7"/>
    <w:rsid w:val="00CE49D3"/>
    <w:rsid w:val="00CE5F92"/>
    <w:rsid w:val="00CE658E"/>
    <w:rsid w:val="00CE6759"/>
    <w:rsid w:val="00CE6C7F"/>
    <w:rsid w:val="00CE7105"/>
    <w:rsid w:val="00CE7438"/>
    <w:rsid w:val="00CE7465"/>
    <w:rsid w:val="00CE7B6B"/>
    <w:rsid w:val="00CF0133"/>
    <w:rsid w:val="00CF01D0"/>
    <w:rsid w:val="00CF1699"/>
    <w:rsid w:val="00CF174F"/>
    <w:rsid w:val="00CF1F41"/>
    <w:rsid w:val="00CF2720"/>
    <w:rsid w:val="00CF2AF3"/>
    <w:rsid w:val="00CF2E12"/>
    <w:rsid w:val="00CF36E1"/>
    <w:rsid w:val="00CF3E69"/>
    <w:rsid w:val="00CF3FC2"/>
    <w:rsid w:val="00CF433E"/>
    <w:rsid w:val="00CF51EE"/>
    <w:rsid w:val="00CF5495"/>
    <w:rsid w:val="00CF5F4C"/>
    <w:rsid w:val="00CF6256"/>
    <w:rsid w:val="00CF6A43"/>
    <w:rsid w:val="00CF7156"/>
    <w:rsid w:val="00D00CF4"/>
    <w:rsid w:val="00D00FD9"/>
    <w:rsid w:val="00D02CFA"/>
    <w:rsid w:val="00D02E06"/>
    <w:rsid w:val="00D02EBE"/>
    <w:rsid w:val="00D03744"/>
    <w:rsid w:val="00D03896"/>
    <w:rsid w:val="00D047F8"/>
    <w:rsid w:val="00D05350"/>
    <w:rsid w:val="00D05F8F"/>
    <w:rsid w:val="00D06B15"/>
    <w:rsid w:val="00D0717E"/>
    <w:rsid w:val="00D07B07"/>
    <w:rsid w:val="00D10342"/>
    <w:rsid w:val="00D103ED"/>
    <w:rsid w:val="00D11D4F"/>
    <w:rsid w:val="00D12D6A"/>
    <w:rsid w:val="00D133CF"/>
    <w:rsid w:val="00D13677"/>
    <w:rsid w:val="00D13FC3"/>
    <w:rsid w:val="00D14342"/>
    <w:rsid w:val="00D15169"/>
    <w:rsid w:val="00D166FF"/>
    <w:rsid w:val="00D16C71"/>
    <w:rsid w:val="00D16DDE"/>
    <w:rsid w:val="00D16EAB"/>
    <w:rsid w:val="00D174C7"/>
    <w:rsid w:val="00D17C73"/>
    <w:rsid w:val="00D17D9F"/>
    <w:rsid w:val="00D21156"/>
    <w:rsid w:val="00D21616"/>
    <w:rsid w:val="00D2193A"/>
    <w:rsid w:val="00D23462"/>
    <w:rsid w:val="00D237A1"/>
    <w:rsid w:val="00D24DDA"/>
    <w:rsid w:val="00D24EF6"/>
    <w:rsid w:val="00D2500A"/>
    <w:rsid w:val="00D25AF7"/>
    <w:rsid w:val="00D264E2"/>
    <w:rsid w:val="00D2696F"/>
    <w:rsid w:val="00D271DA"/>
    <w:rsid w:val="00D301B0"/>
    <w:rsid w:val="00D32F97"/>
    <w:rsid w:val="00D334D1"/>
    <w:rsid w:val="00D335A8"/>
    <w:rsid w:val="00D3368E"/>
    <w:rsid w:val="00D3413C"/>
    <w:rsid w:val="00D341F7"/>
    <w:rsid w:val="00D34776"/>
    <w:rsid w:val="00D3496B"/>
    <w:rsid w:val="00D34EB5"/>
    <w:rsid w:val="00D3525C"/>
    <w:rsid w:val="00D35A47"/>
    <w:rsid w:val="00D37D0A"/>
    <w:rsid w:val="00D37D96"/>
    <w:rsid w:val="00D37E6C"/>
    <w:rsid w:val="00D37FED"/>
    <w:rsid w:val="00D414D5"/>
    <w:rsid w:val="00D416FE"/>
    <w:rsid w:val="00D418BF"/>
    <w:rsid w:val="00D423B0"/>
    <w:rsid w:val="00D42B75"/>
    <w:rsid w:val="00D42EB3"/>
    <w:rsid w:val="00D44564"/>
    <w:rsid w:val="00D46426"/>
    <w:rsid w:val="00D46831"/>
    <w:rsid w:val="00D47763"/>
    <w:rsid w:val="00D50558"/>
    <w:rsid w:val="00D50AF3"/>
    <w:rsid w:val="00D51A02"/>
    <w:rsid w:val="00D51BE9"/>
    <w:rsid w:val="00D52BC4"/>
    <w:rsid w:val="00D52D31"/>
    <w:rsid w:val="00D531B1"/>
    <w:rsid w:val="00D54534"/>
    <w:rsid w:val="00D5596E"/>
    <w:rsid w:val="00D55A03"/>
    <w:rsid w:val="00D5609B"/>
    <w:rsid w:val="00D57731"/>
    <w:rsid w:val="00D60EFA"/>
    <w:rsid w:val="00D62128"/>
    <w:rsid w:val="00D629B1"/>
    <w:rsid w:val="00D62E17"/>
    <w:rsid w:val="00D63431"/>
    <w:rsid w:val="00D63847"/>
    <w:rsid w:val="00D63ABD"/>
    <w:rsid w:val="00D640C1"/>
    <w:rsid w:val="00D64EFB"/>
    <w:rsid w:val="00D66094"/>
    <w:rsid w:val="00D663B1"/>
    <w:rsid w:val="00D667F2"/>
    <w:rsid w:val="00D6784D"/>
    <w:rsid w:val="00D70133"/>
    <w:rsid w:val="00D70550"/>
    <w:rsid w:val="00D71032"/>
    <w:rsid w:val="00D71A6C"/>
    <w:rsid w:val="00D7202D"/>
    <w:rsid w:val="00D72A01"/>
    <w:rsid w:val="00D72CD9"/>
    <w:rsid w:val="00D73FA2"/>
    <w:rsid w:val="00D743D9"/>
    <w:rsid w:val="00D74B73"/>
    <w:rsid w:val="00D75017"/>
    <w:rsid w:val="00D7521E"/>
    <w:rsid w:val="00D756EC"/>
    <w:rsid w:val="00D75765"/>
    <w:rsid w:val="00D759A9"/>
    <w:rsid w:val="00D8040D"/>
    <w:rsid w:val="00D80FC0"/>
    <w:rsid w:val="00D810FE"/>
    <w:rsid w:val="00D818A4"/>
    <w:rsid w:val="00D81961"/>
    <w:rsid w:val="00D8217A"/>
    <w:rsid w:val="00D82181"/>
    <w:rsid w:val="00D823C4"/>
    <w:rsid w:val="00D82561"/>
    <w:rsid w:val="00D82CFB"/>
    <w:rsid w:val="00D8369D"/>
    <w:rsid w:val="00D83C0D"/>
    <w:rsid w:val="00D85280"/>
    <w:rsid w:val="00D856EE"/>
    <w:rsid w:val="00D85C3D"/>
    <w:rsid w:val="00D85E60"/>
    <w:rsid w:val="00D863F3"/>
    <w:rsid w:val="00D86426"/>
    <w:rsid w:val="00D870AC"/>
    <w:rsid w:val="00D871B4"/>
    <w:rsid w:val="00D874B0"/>
    <w:rsid w:val="00D87FEA"/>
    <w:rsid w:val="00D9034D"/>
    <w:rsid w:val="00D907E2"/>
    <w:rsid w:val="00D9091D"/>
    <w:rsid w:val="00D90A10"/>
    <w:rsid w:val="00D910F6"/>
    <w:rsid w:val="00D9162F"/>
    <w:rsid w:val="00D919B5"/>
    <w:rsid w:val="00D91A22"/>
    <w:rsid w:val="00D92CF1"/>
    <w:rsid w:val="00D9314B"/>
    <w:rsid w:val="00D9382D"/>
    <w:rsid w:val="00D93A28"/>
    <w:rsid w:val="00D94C0F"/>
    <w:rsid w:val="00D96143"/>
    <w:rsid w:val="00D963F9"/>
    <w:rsid w:val="00D96438"/>
    <w:rsid w:val="00D96B41"/>
    <w:rsid w:val="00D96E9E"/>
    <w:rsid w:val="00D9722F"/>
    <w:rsid w:val="00D972A3"/>
    <w:rsid w:val="00D97609"/>
    <w:rsid w:val="00D97675"/>
    <w:rsid w:val="00D97C16"/>
    <w:rsid w:val="00DA074B"/>
    <w:rsid w:val="00DA0EFD"/>
    <w:rsid w:val="00DA1366"/>
    <w:rsid w:val="00DA1471"/>
    <w:rsid w:val="00DA14DE"/>
    <w:rsid w:val="00DA1557"/>
    <w:rsid w:val="00DA174D"/>
    <w:rsid w:val="00DA17AF"/>
    <w:rsid w:val="00DA1B8E"/>
    <w:rsid w:val="00DA23D0"/>
    <w:rsid w:val="00DA36FE"/>
    <w:rsid w:val="00DA3F5E"/>
    <w:rsid w:val="00DA44AB"/>
    <w:rsid w:val="00DA567B"/>
    <w:rsid w:val="00DA5B13"/>
    <w:rsid w:val="00DA5B53"/>
    <w:rsid w:val="00DA5BC2"/>
    <w:rsid w:val="00DA6088"/>
    <w:rsid w:val="00DA640F"/>
    <w:rsid w:val="00DA6AF7"/>
    <w:rsid w:val="00DA71B3"/>
    <w:rsid w:val="00DA78B5"/>
    <w:rsid w:val="00DA7D43"/>
    <w:rsid w:val="00DA7DB2"/>
    <w:rsid w:val="00DA7F90"/>
    <w:rsid w:val="00DB0750"/>
    <w:rsid w:val="00DB0B6C"/>
    <w:rsid w:val="00DB0D3E"/>
    <w:rsid w:val="00DB15DB"/>
    <w:rsid w:val="00DB1B5B"/>
    <w:rsid w:val="00DB1EC2"/>
    <w:rsid w:val="00DB283E"/>
    <w:rsid w:val="00DB50AB"/>
    <w:rsid w:val="00DB54EC"/>
    <w:rsid w:val="00DB5BB5"/>
    <w:rsid w:val="00DB6D35"/>
    <w:rsid w:val="00DB708E"/>
    <w:rsid w:val="00DB7568"/>
    <w:rsid w:val="00DB7CAA"/>
    <w:rsid w:val="00DC07F9"/>
    <w:rsid w:val="00DC1B25"/>
    <w:rsid w:val="00DC27D3"/>
    <w:rsid w:val="00DC3987"/>
    <w:rsid w:val="00DC3B06"/>
    <w:rsid w:val="00DC40BC"/>
    <w:rsid w:val="00DC40CF"/>
    <w:rsid w:val="00DC4605"/>
    <w:rsid w:val="00DC4BAE"/>
    <w:rsid w:val="00DC4D3F"/>
    <w:rsid w:val="00DC4D44"/>
    <w:rsid w:val="00DC5107"/>
    <w:rsid w:val="00DC5371"/>
    <w:rsid w:val="00DC53E1"/>
    <w:rsid w:val="00DC5D58"/>
    <w:rsid w:val="00DC6136"/>
    <w:rsid w:val="00DC65C8"/>
    <w:rsid w:val="00DC68B5"/>
    <w:rsid w:val="00DC70D0"/>
    <w:rsid w:val="00DC7DF3"/>
    <w:rsid w:val="00DD0304"/>
    <w:rsid w:val="00DD0745"/>
    <w:rsid w:val="00DD0E11"/>
    <w:rsid w:val="00DD10C5"/>
    <w:rsid w:val="00DD122F"/>
    <w:rsid w:val="00DD18BE"/>
    <w:rsid w:val="00DD1B93"/>
    <w:rsid w:val="00DD1DC0"/>
    <w:rsid w:val="00DD2768"/>
    <w:rsid w:val="00DD3C19"/>
    <w:rsid w:val="00DD3C88"/>
    <w:rsid w:val="00DD4171"/>
    <w:rsid w:val="00DD4628"/>
    <w:rsid w:val="00DD4AB7"/>
    <w:rsid w:val="00DD4D79"/>
    <w:rsid w:val="00DD4E34"/>
    <w:rsid w:val="00DD4E3C"/>
    <w:rsid w:val="00DD501A"/>
    <w:rsid w:val="00DD5C75"/>
    <w:rsid w:val="00DD5DC3"/>
    <w:rsid w:val="00DD6392"/>
    <w:rsid w:val="00DD6A27"/>
    <w:rsid w:val="00DD6BC9"/>
    <w:rsid w:val="00DD750F"/>
    <w:rsid w:val="00DD769F"/>
    <w:rsid w:val="00DD7826"/>
    <w:rsid w:val="00DE00A5"/>
    <w:rsid w:val="00DE00C4"/>
    <w:rsid w:val="00DE0437"/>
    <w:rsid w:val="00DE0ACD"/>
    <w:rsid w:val="00DE0B2B"/>
    <w:rsid w:val="00DE15A8"/>
    <w:rsid w:val="00DE1712"/>
    <w:rsid w:val="00DE28EB"/>
    <w:rsid w:val="00DE2B0D"/>
    <w:rsid w:val="00DE31DC"/>
    <w:rsid w:val="00DE31DD"/>
    <w:rsid w:val="00DE349C"/>
    <w:rsid w:val="00DE46D8"/>
    <w:rsid w:val="00DE4D22"/>
    <w:rsid w:val="00DE4FD2"/>
    <w:rsid w:val="00DE53A0"/>
    <w:rsid w:val="00DE543A"/>
    <w:rsid w:val="00DE58ED"/>
    <w:rsid w:val="00DE614B"/>
    <w:rsid w:val="00DE6687"/>
    <w:rsid w:val="00DE66AC"/>
    <w:rsid w:val="00DE6AEE"/>
    <w:rsid w:val="00DE72B3"/>
    <w:rsid w:val="00DE7D01"/>
    <w:rsid w:val="00DF0449"/>
    <w:rsid w:val="00DF0873"/>
    <w:rsid w:val="00DF0F87"/>
    <w:rsid w:val="00DF1D51"/>
    <w:rsid w:val="00DF227E"/>
    <w:rsid w:val="00DF2761"/>
    <w:rsid w:val="00DF2F8A"/>
    <w:rsid w:val="00DF362E"/>
    <w:rsid w:val="00DF403F"/>
    <w:rsid w:val="00DF429D"/>
    <w:rsid w:val="00DF4406"/>
    <w:rsid w:val="00DF5074"/>
    <w:rsid w:val="00DF5512"/>
    <w:rsid w:val="00DF6099"/>
    <w:rsid w:val="00DF71B9"/>
    <w:rsid w:val="00DF73FE"/>
    <w:rsid w:val="00E008B8"/>
    <w:rsid w:val="00E00A36"/>
    <w:rsid w:val="00E02378"/>
    <w:rsid w:val="00E0253C"/>
    <w:rsid w:val="00E0265A"/>
    <w:rsid w:val="00E02FA5"/>
    <w:rsid w:val="00E03519"/>
    <w:rsid w:val="00E0365F"/>
    <w:rsid w:val="00E03861"/>
    <w:rsid w:val="00E03C0F"/>
    <w:rsid w:val="00E047F2"/>
    <w:rsid w:val="00E04844"/>
    <w:rsid w:val="00E049C3"/>
    <w:rsid w:val="00E05220"/>
    <w:rsid w:val="00E0583C"/>
    <w:rsid w:val="00E05E2A"/>
    <w:rsid w:val="00E0689E"/>
    <w:rsid w:val="00E06B5C"/>
    <w:rsid w:val="00E06F0E"/>
    <w:rsid w:val="00E072B1"/>
    <w:rsid w:val="00E0755F"/>
    <w:rsid w:val="00E109F2"/>
    <w:rsid w:val="00E10D91"/>
    <w:rsid w:val="00E1135C"/>
    <w:rsid w:val="00E11725"/>
    <w:rsid w:val="00E1192F"/>
    <w:rsid w:val="00E1242E"/>
    <w:rsid w:val="00E1346E"/>
    <w:rsid w:val="00E14C9F"/>
    <w:rsid w:val="00E14CAE"/>
    <w:rsid w:val="00E15CDD"/>
    <w:rsid w:val="00E16965"/>
    <w:rsid w:val="00E175D8"/>
    <w:rsid w:val="00E17685"/>
    <w:rsid w:val="00E1794D"/>
    <w:rsid w:val="00E20085"/>
    <w:rsid w:val="00E200CC"/>
    <w:rsid w:val="00E20B3C"/>
    <w:rsid w:val="00E20F63"/>
    <w:rsid w:val="00E210EE"/>
    <w:rsid w:val="00E216C7"/>
    <w:rsid w:val="00E21AC6"/>
    <w:rsid w:val="00E21BA9"/>
    <w:rsid w:val="00E22B99"/>
    <w:rsid w:val="00E2334B"/>
    <w:rsid w:val="00E2397F"/>
    <w:rsid w:val="00E23E61"/>
    <w:rsid w:val="00E246A9"/>
    <w:rsid w:val="00E24860"/>
    <w:rsid w:val="00E254E1"/>
    <w:rsid w:val="00E25B1F"/>
    <w:rsid w:val="00E26097"/>
    <w:rsid w:val="00E2736F"/>
    <w:rsid w:val="00E274F9"/>
    <w:rsid w:val="00E27891"/>
    <w:rsid w:val="00E27BEA"/>
    <w:rsid w:val="00E27C54"/>
    <w:rsid w:val="00E3057D"/>
    <w:rsid w:val="00E31299"/>
    <w:rsid w:val="00E315CB"/>
    <w:rsid w:val="00E318FE"/>
    <w:rsid w:val="00E32D6B"/>
    <w:rsid w:val="00E32F20"/>
    <w:rsid w:val="00E33841"/>
    <w:rsid w:val="00E33A0F"/>
    <w:rsid w:val="00E33E5F"/>
    <w:rsid w:val="00E340E9"/>
    <w:rsid w:val="00E3423A"/>
    <w:rsid w:val="00E34C4C"/>
    <w:rsid w:val="00E350E2"/>
    <w:rsid w:val="00E35B62"/>
    <w:rsid w:val="00E36F75"/>
    <w:rsid w:val="00E37D32"/>
    <w:rsid w:val="00E4128F"/>
    <w:rsid w:val="00E42382"/>
    <w:rsid w:val="00E4254B"/>
    <w:rsid w:val="00E42924"/>
    <w:rsid w:val="00E42948"/>
    <w:rsid w:val="00E42BE8"/>
    <w:rsid w:val="00E43079"/>
    <w:rsid w:val="00E43172"/>
    <w:rsid w:val="00E43754"/>
    <w:rsid w:val="00E440D4"/>
    <w:rsid w:val="00E4418B"/>
    <w:rsid w:val="00E444AD"/>
    <w:rsid w:val="00E44689"/>
    <w:rsid w:val="00E473F8"/>
    <w:rsid w:val="00E47F39"/>
    <w:rsid w:val="00E50C24"/>
    <w:rsid w:val="00E50D97"/>
    <w:rsid w:val="00E51883"/>
    <w:rsid w:val="00E51FC1"/>
    <w:rsid w:val="00E5376F"/>
    <w:rsid w:val="00E53FB7"/>
    <w:rsid w:val="00E540F9"/>
    <w:rsid w:val="00E55502"/>
    <w:rsid w:val="00E55B25"/>
    <w:rsid w:val="00E55D16"/>
    <w:rsid w:val="00E5600B"/>
    <w:rsid w:val="00E56041"/>
    <w:rsid w:val="00E5660A"/>
    <w:rsid w:val="00E56664"/>
    <w:rsid w:val="00E5708E"/>
    <w:rsid w:val="00E606D4"/>
    <w:rsid w:val="00E60F5D"/>
    <w:rsid w:val="00E6177B"/>
    <w:rsid w:val="00E619C9"/>
    <w:rsid w:val="00E62626"/>
    <w:rsid w:val="00E635E3"/>
    <w:rsid w:val="00E63AEF"/>
    <w:rsid w:val="00E63AF1"/>
    <w:rsid w:val="00E63DEA"/>
    <w:rsid w:val="00E642D7"/>
    <w:rsid w:val="00E64C87"/>
    <w:rsid w:val="00E65F23"/>
    <w:rsid w:val="00E661FE"/>
    <w:rsid w:val="00E66C58"/>
    <w:rsid w:val="00E67033"/>
    <w:rsid w:val="00E67297"/>
    <w:rsid w:val="00E70B85"/>
    <w:rsid w:val="00E713AA"/>
    <w:rsid w:val="00E714A4"/>
    <w:rsid w:val="00E7241E"/>
    <w:rsid w:val="00E72AB9"/>
    <w:rsid w:val="00E734D4"/>
    <w:rsid w:val="00E7365F"/>
    <w:rsid w:val="00E73C77"/>
    <w:rsid w:val="00E73DBF"/>
    <w:rsid w:val="00E73F46"/>
    <w:rsid w:val="00E744D2"/>
    <w:rsid w:val="00E74738"/>
    <w:rsid w:val="00E74938"/>
    <w:rsid w:val="00E74FEC"/>
    <w:rsid w:val="00E750C7"/>
    <w:rsid w:val="00E751E8"/>
    <w:rsid w:val="00E75206"/>
    <w:rsid w:val="00E7679B"/>
    <w:rsid w:val="00E77985"/>
    <w:rsid w:val="00E77F51"/>
    <w:rsid w:val="00E80FE6"/>
    <w:rsid w:val="00E816E3"/>
    <w:rsid w:val="00E81827"/>
    <w:rsid w:val="00E81AF2"/>
    <w:rsid w:val="00E8227C"/>
    <w:rsid w:val="00E823D1"/>
    <w:rsid w:val="00E8348A"/>
    <w:rsid w:val="00E83AF1"/>
    <w:rsid w:val="00E83B6C"/>
    <w:rsid w:val="00E8489D"/>
    <w:rsid w:val="00E84A31"/>
    <w:rsid w:val="00E84D15"/>
    <w:rsid w:val="00E85912"/>
    <w:rsid w:val="00E86EFB"/>
    <w:rsid w:val="00E875D8"/>
    <w:rsid w:val="00E87AA9"/>
    <w:rsid w:val="00E87E21"/>
    <w:rsid w:val="00E87F4A"/>
    <w:rsid w:val="00E90838"/>
    <w:rsid w:val="00E90A50"/>
    <w:rsid w:val="00E92D28"/>
    <w:rsid w:val="00E94E9F"/>
    <w:rsid w:val="00E95170"/>
    <w:rsid w:val="00E951F9"/>
    <w:rsid w:val="00E95275"/>
    <w:rsid w:val="00E95399"/>
    <w:rsid w:val="00E953FC"/>
    <w:rsid w:val="00E957DD"/>
    <w:rsid w:val="00E962F2"/>
    <w:rsid w:val="00E9678A"/>
    <w:rsid w:val="00E96982"/>
    <w:rsid w:val="00E96E13"/>
    <w:rsid w:val="00E9736B"/>
    <w:rsid w:val="00E9750B"/>
    <w:rsid w:val="00E97838"/>
    <w:rsid w:val="00E97C16"/>
    <w:rsid w:val="00EA013A"/>
    <w:rsid w:val="00EA04C9"/>
    <w:rsid w:val="00EA06F7"/>
    <w:rsid w:val="00EA152E"/>
    <w:rsid w:val="00EA1936"/>
    <w:rsid w:val="00EA1EA1"/>
    <w:rsid w:val="00EA264F"/>
    <w:rsid w:val="00EA2DA1"/>
    <w:rsid w:val="00EA2E19"/>
    <w:rsid w:val="00EA446D"/>
    <w:rsid w:val="00EA51F1"/>
    <w:rsid w:val="00EA5640"/>
    <w:rsid w:val="00EA57C9"/>
    <w:rsid w:val="00EA6061"/>
    <w:rsid w:val="00EA6200"/>
    <w:rsid w:val="00EA66E1"/>
    <w:rsid w:val="00EA7384"/>
    <w:rsid w:val="00EB15A0"/>
    <w:rsid w:val="00EB1B96"/>
    <w:rsid w:val="00EB1E9C"/>
    <w:rsid w:val="00EB297D"/>
    <w:rsid w:val="00EB387F"/>
    <w:rsid w:val="00EB457F"/>
    <w:rsid w:val="00EB4BF8"/>
    <w:rsid w:val="00EB4F8E"/>
    <w:rsid w:val="00EB616A"/>
    <w:rsid w:val="00EB67EE"/>
    <w:rsid w:val="00EB6EE6"/>
    <w:rsid w:val="00EB7487"/>
    <w:rsid w:val="00EB78A5"/>
    <w:rsid w:val="00EC06D5"/>
    <w:rsid w:val="00EC1A93"/>
    <w:rsid w:val="00EC1C62"/>
    <w:rsid w:val="00EC2C95"/>
    <w:rsid w:val="00EC2DCB"/>
    <w:rsid w:val="00EC2F08"/>
    <w:rsid w:val="00EC33EC"/>
    <w:rsid w:val="00EC5141"/>
    <w:rsid w:val="00EC53DD"/>
    <w:rsid w:val="00EC574B"/>
    <w:rsid w:val="00EC578E"/>
    <w:rsid w:val="00EC619A"/>
    <w:rsid w:val="00EC7010"/>
    <w:rsid w:val="00EC710F"/>
    <w:rsid w:val="00ED0602"/>
    <w:rsid w:val="00ED0D7A"/>
    <w:rsid w:val="00ED0E99"/>
    <w:rsid w:val="00ED100B"/>
    <w:rsid w:val="00ED20B1"/>
    <w:rsid w:val="00ED269B"/>
    <w:rsid w:val="00ED2A0F"/>
    <w:rsid w:val="00ED2C9D"/>
    <w:rsid w:val="00ED3E79"/>
    <w:rsid w:val="00ED43C7"/>
    <w:rsid w:val="00ED4BAE"/>
    <w:rsid w:val="00ED4CE2"/>
    <w:rsid w:val="00ED5424"/>
    <w:rsid w:val="00ED5F81"/>
    <w:rsid w:val="00ED6AEB"/>
    <w:rsid w:val="00ED6CA9"/>
    <w:rsid w:val="00ED6F76"/>
    <w:rsid w:val="00EE0977"/>
    <w:rsid w:val="00EE10FD"/>
    <w:rsid w:val="00EE144C"/>
    <w:rsid w:val="00EE1908"/>
    <w:rsid w:val="00EE1A6C"/>
    <w:rsid w:val="00EE1D8C"/>
    <w:rsid w:val="00EE3BE7"/>
    <w:rsid w:val="00EE403B"/>
    <w:rsid w:val="00EE4773"/>
    <w:rsid w:val="00EE4FA5"/>
    <w:rsid w:val="00EE517D"/>
    <w:rsid w:val="00EE66BB"/>
    <w:rsid w:val="00EE6DF6"/>
    <w:rsid w:val="00EE7664"/>
    <w:rsid w:val="00EE7AD8"/>
    <w:rsid w:val="00EF0467"/>
    <w:rsid w:val="00EF0859"/>
    <w:rsid w:val="00EF183C"/>
    <w:rsid w:val="00EF1E56"/>
    <w:rsid w:val="00EF2764"/>
    <w:rsid w:val="00EF2FAE"/>
    <w:rsid w:val="00EF4B30"/>
    <w:rsid w:val="00EF5386"/>
    <w:rsid w:val="00EF6C1A"/>
    <w:rsid w:val="00EF704A"/>
    <w:rsid w:val="00EF723E"/>
    <w:rsid w:val="00EF7878"/>
    <w:rsid w:val="00EF7DAB"/>
    <w:rsid w:val="00F00454"/>
    <w:rsid w:val="00F00FC0"/>
    <w:rsid w:val="00F010E3"/>
    <w:rsid w:val="00F01D90"/>
    <w:rsid w:val="00F0230A"/>
    <w:rsid w:val="00F03F4C"/>
    <w:rsid w:val="00F04234"/>
    <w:rsid w:val="00F047B9"/>
    <w:rsid w:val="00F04D9A"/>
    <w:rsid w:val="00F04EF8"/>
    <w:rsid w:val="00F04FF9"/>
    <w:rsid w:val="00F06733"/>
    <w:rsid w:val="00F06ED1"/>
    <w:rsid w:val="00F07CB0"/>
    <w:rsid w:val="00F10CA2"/>
    <w:rsid w:val="00F11114"/>
    <w:rsid w:val="00F115BE"/>
    <w:rsid w:val="00F11AAF"/>
    <w:rsid w:val="00F121D6"/>
    <w:rsid w:val="00F12303"/>
    <w:rsid w:val="00F1233C"/>
    <w:rsid w:val="00F128BC"/>
    <w:rsid w:val="00F12CAF"/>
    <w:rsid w:val="00F137B7"/>
    <w:rsid w:val="00F13E47"/>
    <w:rsid w:val="00F13EAB"/>
    <w:rsid w:val="00F13FFD"/>
    <w:rsid w:val="00F146CA"/>
    <w:rsid w:val="00F147D4"/>
    <w:rsid w:val="00F14F0C"/>
    <w:rsid w:val="00F156E5"/>
    <w:rsid w:val="00F1587B"/>
    <w:rsid w:val="00F15B4F"/>
    <w:rsid w:val="00F16E33"/>
    <w:rsid w:val="00F17604"/>
    <w:rsid w:val="00F20784"/>
    <w:rsid w:val="00F20E1C"/>
    <w:rsid w:val="00F22E14"/>
    <w:rsid w:val="00F24883"/>
    <w:rsid w:val="00F251DB"/>
    <w:rsid w:val="00F26015"/>
    <w:rsid w:val="00F269D9"/>
    <w:rsid w:val="00F26B60"/>
    <w:rsid w:val="00F26C0C"/>
    <w:rsid w:val="00F26DE8"/>
    <w:rsid w:val="00F27672"/>
    <w:rsid w:val="00F278DC"/>
    <w:rsid w:val="00F27C17"/>
    <w:rsid w:val="00F30A87"/>
    <w:rsid w:val="00F311E3"/>
    <w:rsid w:val="00F32276"/>
    <w:rsid w:val="00F324F8"/>
    <w:rsid w:val="00F32DD5"/>
    <w:rsid w:val="00F345CD"/>
    <w:rsid w:val="00F35260"/>
    <w:rsid w:val="00F35EB3"/>
    <w:rsid w:val="00F3606A"/>
    <w:rsid w:val="00F3765D"/>
    <w:rsid w:val="00F42153"/>
    <w:rsid w:val="00F42973"/>
    <w:rsid w:val="00F4308D"/>
    <w:rsid w:val="00F4311F"/>
    <w:rsid w:val="00F436B5"/>
    <w:rsid w:val="00F44833"/>
    <w:rsid w:val="00F44B28"/>
    <w:rsid w:val="00F45381"/>
    <w:rsid w:val="00F458A9"/>
    <w:rsid w:val="00F46F6E"/>
    <w:rsid w:val="00F47B54"/>
    <w:rsid w:val="00F50387"/>
    <w:rsid w:val="00F50C11"/>
    <w:rsid w:val="00F512D4"/>
    <w:rsid w:val="00F515F0"/>
    <w:rsid w:val="00F519AA"/>
    <w:rsid w:val="00F52365"/>
    <w:rsid w:val="00F527F5"/>
    <w:rsid w:val="00F52A52"/>
    <w:rsid w:val="00F53B50"/>
    <w:rsid w:val="00F54F07"/>
    <w:rsid w:val="00F57B93"/>
    <w:rsid w:val="00F57CEC"/>
    <w:rsid w:val="00F603AA"/>
    <w:rsid w:val="00F603D1"/>
    <w:rsid w:val="00F60542"/>
    <w:rsid w:val="00F60B6E"/>
    <w:rsid w:val="00F60B8D"/>
    <w:rsid w:val="00F611D0"/>
    <w:rsid w:val="00F61511"/>
    <w:rsid w:val="00F61806"/>
    <w:rsid w:val="00F61A40"/>
    <w:rsid w:val="00F62104"/>
    <w:rsid w:val="00F62707"/>
    <w:rsid w:val="00F62F6C"/>
    <w:rsid w:val="00F637FA"/>
    <w:rsid w:val="00F643C2"/>
    <w:rsid w:val="00F65129"/>
    <w:rsid w:val="00F653FA"/>
    <w:rsid w:val="00F65C0E"/>
    <w:rsid w:val="00F65D1A"/>
    <w:rsid w:val="00F661E4"/>
    <w:rsid w:val="00F675CA"/>
    <w:rsid w:val="00F7028F"/>
    <w:rsid w:val="00F70AB6"/>
    <w:rsid w:val="00F71008"/>
    <w:rsid w:val="00F71157"/>
    <w:rsid w:val="00F71B41"/>
    <w:rsid w:val="00F71B90"/>
    <w:rsid w:val="00F71BB2"/>
    <w:rsid w:val="00F73256"/>
    <w:rsid w:val="00F73500"/>
    <w:rsid w:val="00F73D33"/>
    <w:rsid w:val="00F73ED8"/>
    <w:rsid w:val="00F741F6"/>
    <w:rsid w:val="00F745BE"/>
    <w:rsid w:val="00F7471A"/>
    <w:rsid w:val="00F7473C"/>
    <w:rsid w:val="00F749E2"/>
    <w:rsid w:val="00F759E8"/>
    <w:rsid w:val="00F762C7"/>
    <w:rsid w:val="00F7656B"/>
    <w:rsid w:val="00F767ED"/>
    <w:rsid w:val="00F76A28"/>
    <w:rsid w:val="00F76EC1"/>
    <w:rsid w:val="00F771B7"/>
    <w:rsid w:val="00F775C6"/>
    <w:rsid w:val="00F80207"/>
    <w:rsid w:val="00F80297"/>
    <w:rsid w:val="00F80A0D"/>
    <w:rsid w:val="00F80B3B"/>
    <w:rsid w:val="00F81557"/>
    <w:rsid w:val="00F816CB"/>
    <w:rsid w:val="00F81C7E"/>
    <w:rsid w:val="00F8380C"/>
    <w:rsid w:val="00F83F9F"/>
    <w:rsid w:val="00F850B7"/>
    <w:rsid w:val="00F85205"/>
    <w:rsid w:val="00F854CB"/>
    <w:rsid w:val="00F8580B"/>
    <w:rsid w:val="00F85904"/>
    <w:rsid w:val="00F85EB4"/>
    <w:rsid w:val="00F871B9"/>
    <w:rsid w:val="00F87348"/>
    <w:rsid w:val="00F87901"/>
    <w:rsid w:val="00F909A6"/>
    <w:rsid w:val="00F90AF0"/>
    <w:rsid w:val="00F9150F"/>
    <w:rsid w:val="00F917F4"/>
    <w:rsid w:val="00F93A25"/>
    <w:rsid w:val="00F93FE9"/>
    <w:rsid w:val="00F94033"/>
    <w:rsid w:val="00F95227"/>
    <w:rsid w:val="00F9579C"/>
    <w:rsid w:val="00F9592D"/>
    <w:rsid w:val="00F95D2B"/>
    <w:rsid w:val="00F9655D"/>
    <w:rsid w:val="00F969A7"/>
    <w:rsid w:val="00F9790C"/>
    <w:rsid w:val="00F97E50"/>
    <w:rsid w:val="00FA03C6"/>
    <w:rsid w:val="00FA084B"/>
    <w:rsid w:val="00FA1108"/>
    <w:rsid w:val="00FA1444"/>
    <w:rsid w:val="00FA1611"/>
    <w:rsid w:val="00FA17EF"/>
    <w:rsid w:val="00FA23EC"/>
    <w:rsid w:val="00FA253A"/>
    <w:rsid w:val="00FA326F"/>
    <w:rsid w:val="00FA34DF"/>
    <w:rsid w:val="00FA35ED"/>
    <w:rsid w:val="00FA386D"/>
    <w:rsid w:val="00FA3E38"/>
    <w:rsid w:val="00FA40B6"/>
    <w:rsid w:val="00FA4177"/>
    <w:rsid w:val="00FA4DAF"/>
    <w:rsid w:val="00FA4E95"/>
    <w:rsid w:val="00FA4F6F"/>
    <w:rsid w:val="00FA5561"/>
    <w:rsid w:val="00FA5584"/>
    <w:rsid w:val="00FA5946"/>
    <w:rsid w:val="00FA63DA"/>
    <w:rsid w:val="00FA65F9"/>
    <w:rsid w:val="00FA67CC"/>
    <w:rsid w:val="00FA6A91"/>
    <w:rsid w:val="00FA7444"/>
    <w:rsid w:val="00FA7A89"/>
    <w:rsid w:val="00FA7F30"/>
    <w:rsid w:val="00FB0ABB"/>
    <w:rsid w:val="00FB0FC3"/>
    <w:rsid w:val="00FB1A3E"/>
    <w:rsid w:val="00FB201D"/>
    <w:rsid w:val="00FB22CE"/>
    <w:rsid w:val="00FB25A8"/>
    <w:rsid w:val="00FB2B51"/>
    <w:rsid w:val="00FB2BCE"/>
    <w:rsid w:val="00FB4945"/>
    <w:rsid w:val="00FB5433"/>
    <w:rsid w:val="00FB59E7"/>
    <w:rsid w:val="00FB612F"/>
    <w:rsid w:val="00FB6572"/>
    <w:rsid w:val="00FB7045"/>
    <w:rsid w:val="00FB72EC"/>
    <w:rsid w:val="00FC1D51"/>
    <w:rsid w:val="00FC2DE3"/>
    <w:rsid w:val="00FC3B5F"/>
    <w:rsid w:val="00FC3DCA"/>
    <w:rsid w:val="00FC3E62"/>
    <w:rsid w:val="00FC4ED4"/>
    <w:rsid w:val="00FC5391"/>
    <w:rsid w:val="00FC55C0"/>
    <w:rsid w:val="00FC5619"/>
    <w:rsid w:val="00FD047D"/>
    <w:rsid w:val="00FD1D8E"/>
    <w:rsid w:val="00FD224E"/>
    <w:rsid w:val="00FD24C2"/>
    <w:rsid w:val="00FD2869"/>
    <w:rsid w:val="00FD3218"/>
    <w:rsid w:val="00FD368C"/>
    <w:rsid w:val="00FD3DB6"/>
    <w:rsid w:val="00FD451C"/>
    <w:rsid w:val="00FD4AD4"/>
    <w:rsid w:val="00FD4BD6"/>
    <w:rsid w:val="00FD5009"/>
    <w:rsid w:val="00FD56D7"/>
    <w:rsid w:val="00FD598B"/>
    <w:rsid w:val="00FD59E8"/>
    <w:rsid w:val="00FD6496"/>
    <w:rsid w:val="00FD6BB7"/>
    <w:rsid w:val="00FD6CE5"/>
    <w:rsid w:val="00FD6ECD"/>
    <w:rsid w:val="00FD7209"/>
    <w:rsid w:val="00FD7A4A"/>
    <w:rsid w:val="00FD7DBC"/>
    <w:rsid w:val="00FE0276"/>
    <w:rsid w:val="00FE0A31"/>
    <w:rsid w:val="00FE1985"/>
    <w:rsid w:val="00FE1D14"/>
    <w:rsid w:val="00FE238B"/>
    <w:rsid w:val="00FE315E"/>
    <w:rsid w:val="00FE3E79"/>
    <w:rsid w:val="00FE402E"/>
    <w:rsid w:val="00FE4C2D"/>
    <w:rsid w:val="00FE4D4D"/>
    <w:rsid w:val="00FE5A4E"/>
    <w:rsid w:val="00FE5DFA"/>
    <w:rsid w:val="00FE5EAB"/>
    <w:rsid w:val="00FE652C"/>
    <w:rsid w:val="00FE6F3B"/>
    <w:rsid w:val="00FE7979"/>
    <w:rsid w:val="00FE7A12"/>
    <w:rsid w:val="00FE7AB7"/>
    <w:rsid w:val="00FF1630"/>
    <w:rsid w:val="00FF1A0B"/>
    <w:rsid w:val="00FF1A7B"/>
    <w:rsid w:val="00FF242C"/>
    <w:rsid w:val="00FF2A20"/>
    <w:rsid w:val="00FF4FD3"/>
    <w:rsid w:val="00FF55EA"/>
    <w:rsid w:val="00FF5695"/>
    <w:rsid w:val="00FF6C7A"/>
    <w:rsid w:val="00FF79E5"/>
    <w:rsid w:val="00FF7E8C"/>
    <w:rsid w:val="00FF7F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5">
      <o:colormru v:ext="edit" colors="#f8f8f8"/>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toc 1" w:uiPriority="39"/>
    <w:lsdException w:name="toc 2" w:uiPriority="39"/>
    <w:lsdException w:name="toc 3" w:uiPriority="39"/>
    <w:lsdException w:name="toc 4" w:uiPriority="9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List"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728E"/>
    <w:pPr>
      <w:suppressAutoHyphens/>
    </w:pPr>
    <w:rPr>
      <w:sz w:val="24"/>
      <w:szCs w:val="24"/>
      <w:lang w:eastAsia="ar-SA"/>
    </w:rPr>
  </w:style>
  <w:style w:type="paragraph" w:styleId="10">
    <w:name w:val="heading 1"/>
    <w:aliases w:val="q1"/>
    <w:basedOn w:val="a0"/>
    <w:next w:val="a0"/>
    <w:link w:val="11"/>
    <w:qFormat/>
    <w:rsid w:val="007C1053"/>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A33ED5"/>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91946"/>
    <w:pPr>
      <w:keepNext/>
      <w:tabs>
        <w:tab w:val="left" w:pos="0"/>
      </w:tabs>
      <w:spacing w:before="240" w:after="60"/>
      <w:outlineLvl w:val="2"/>
    </w:pPr>
    <w:rPr>
      <w:rFonts w:ascii="Arial" w:hAnsi="Arial" w:cs="Arial"/>
      <w:b/>
      <w:bCs/>
      <w:sz w:val="26"/>
      <w:szCs w:val="26"/>
    </w:rPr>
  </w:style>
  <w:style w:type="paragraph" w:styleId="4">
    <w:name w:val="heading 4"/>
    <w:basedOn w:val="a0"/>
    <w:next w:val="a0"/>
    <w:link w:val="40"/>
    <w:qFormat/>
    <w:rsid w:val="00D70550"/>
    <w:pPr>
      <w:keepNext/>
      <w:suppressAutoHyphens w:val="0"/>
      <w:spacing w:before="240" w:after="60" w:line="360" w:lineRule="auto"/>
      <w:ind w:left="284" w:right="284" w:firstLine="851"/>
      <w:outlineLvl w:val="3"/>
    </w:pPr>
    <w:rPr>
      <w:b/>
      <w:bCs/>
      <w:i/>
      <w:sz w:val="28"/>
      <w:szCs w:val="28"/>
      <w:lang w:eastAsia="ru-RU"/>
    </w:rPr>
  </w:style>
  <w:style w:type="paragraph" w:styleId="5">
    <w:name w:val="heading 5"/>
    <w:basedOn w:val="a0"/>
    <w:next w:val="a0"/>
    <w:link w:val="50"/>
    <w:qFormat/>
    <w:rsid w:val="00BE4064"/>
    <w:pPr>
      <w:spacing w:before="240" w:after="60"/>
      <w:outlineLvl w:val="4"/>
    </w:pPr>
    <w:rPr>
      <w:b/>
      <w:bCs/>
      <w:i/>
      <w:iCs/>
      <w:sz w:val="26"/>
      <w:szCs w:val="26"/>
    </w:rPr>
  </w:style>
  <w:style w:type="paragraph" w:styleId="6">
    <w:name w:val="heading 6"/>
    <w:basedOn w:val="a0"/>
    <w:next w:val="a0"/>
    <w:link w:val="60"/>
    <w:qFormat/>
    <w:rsid w:val="00D70550"/>
    <w:pPr>
      <w:suppressAutoHyphens w:val="0"/>
      <w:overflowPunct w:val="0"/>
      <w:autoSpaceDE w:val="0"/>
      <w:autoSpaceDN w:val="0"/>
      <w:adjustRightInd w:val="0"/>
      <w:spacing w:before="240" w:after="60"/>
      <w:textAlignment w:val="baseline"/>
      <w:outlineLvl w:val="5"/>
    </w:pPr>
    <w:rPr>
      <w:b/>
      <w:bCs/>
      <w:sz w:val="22"/>
      <w:szCs w:val="22"/>
      <w:lang w:eastAsia="ru-RU"/>
    </w:rPr>
  </w:style>
  <w:style w:type="paragraph" w:styleId="7">
    <w:name w:val="heading 7"/>
    <w:basedOn w:val="a0"/>
    <w:next w:val="a0"/>
    <w:link w:val="70"/>
    <w:uiPriority w:val="99"/>
    <w:qFormat/>
    <w:rsid w:val="00191946"/>
    <w:pPr>
      <w:tabs>
        <w:tab w:val="left" w:pos="0"/>
      </w:tabs>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191946"/>
  </w:style>
  <w:style w:type="character" w:customStyle="1" w:styleId="WW-Absatz-Standardschriftart">
    <w:name w:val="WW-Absatz-Standardschriftart"/>
    <w:rsid w:val="00191946"/>
  </w:style>
  <w:style w:type="character" w:customStyle="1" w:styleId="WW-Absatz-Standardschriftart1">
    <w:name w:val="WW-Absatz-Standardschriftart1"/>
    <w:rsid w:val="00191946"/>
  </w:style>
  <w:style w:type="character" w:customStyle="1" w:styleId="WW-Absatz-Standardschriftart11">
    <w:name w:val="WW-Absatz-Standardschriftart11"/>
    <w:rsid w:val="00191946"/>
  </w:style>
  <w:style w:type="character" w:customStyle="1" w:styleId="WW-Absatz-Standardschriftart111">
    <w:name w:val="WW-Absatz-Standardschriftart111"/>
    <w:rsid w:val="00191946"/>
  </w:style>
  <w:style w:type="character" w:customStyle="1" w:styleId="WW-Absatz-Standardschriftart1111">
    <w:name w:val="WW-Absatz-Standardschriftart1111"/>
    <w:rsid w:val="00191946"/>
  </w:style>
  <w:style w:type="character" w:customStyle="1" w:styleId="WW-Absatz-Standardschriftart11111">
    <w:name w:val="WW-Absatz-Standardschriftart11111"/>
    <w:rsid w:val="00191946"/>
  </w:style>
  <w:style w:type="character" w:customStyle="1" w:styleId="WW-Absatz-Standardschriftart111111">
    <w:name w:val="WW-Absatz-Standardschriftart111111"/>
    <w:rsid w:val="00191946"/>
  </w:style>
  <w:style w:type="character" w:customStyle="1" w:styleId="WW-Absatz-Standardschriftart1111111">
    <w:name w:val="WW-Absatz-Standardschriftart1111111"/>
    <w:rsid w:val="00191946"/>
  </w:style>
  <w:style w:type="character" w:customStyle="1" w:styleId="WW-Absatz-Standardschriftart11111111">
    <w:name w:val="WW-Absatz-Standardschriftart11111111"/>
    <w:rsid w:val="00191946"/>
  </w:style>
  <w:style w:type="character" w:customStyle="1" w:styleId="WW-Absatz-Standardschriftart111111111">
    <w:name w:val="WW-Absatz-Standardschriftart111111111"/>
    <w:rsid w:val="00191946"/>
  </w:style>
  <w:style w:type="character" w:customStyle="1" w:styleId="WW-Absatz-Standardschriftart1111111111">
    <w:name w:val="WW-Absatz-Standardschriftart1111111111"/>
    <w:rsid w:val="00191946"/>
  </w:style>
  <w:style w:type="character" w:customStyle="1" w:styleId="WW-Absatz-Standardschriftart11111111111">
    <w:name w:val="WW-Absatz-Standardschriftart11111111111"/>
    <w:rsid w:val="00191946"/>
  </w:style>
  <w:style w:type="character" w:customStyle="1" w:styleId="WW-Absatz-Standardschriftart111111111111">
    <w:name w:val="WW-Absatz-Standardschriftart111111111111"/>
    <w:rsid w:val="00191946"/>
  </w:style>
  <w:style w:type="character" w:customStyle="1" w:styleId="WW-Absatz-Standardschriftart1111111111111">
    <w:name w:val="WW-Absatz-Standardschriftart1111111111111"/>
    <w:rsid w:val="00191946"/>
  </w:style>
  <w:style w:type="character" w:customStyle="1" w:styleId="21">
    <w:name w:val="Основной шрифт абзаца2"/>
    <w:rsid w:val="00191946"/>
  </w:style>
  <w:style w:type="character" w:customStyle="1" w:styleId="WW8Num1z0">
    <w:name w:val="WW8Num1z0"/>
    <w:rsid w:val="00191946"/>
    <w:rPr>
      <w:rFonts w:ascii="Symbol" w:hAnsi="Symbol"/>
    </w:rPr>
  </w:style>
  <w:style w:type="character" w:customStyle="1" w:styleId="WW8Num5z0">
    <w:name w:val="WW8Num5z0"/>
    <w:rsid w:val="00191946"/>
    <w:rPr>
      <w:rFonts w:ascii="Symbol" w:hAnsi="Symbol"/>
    </w:rPr>
  </w:style>
  <w:style w:type="character" w:customStyle="1" w:styleId="12">
    <w:name w:val="Основной шрифт абзаца1"/>
    <w:rsid w:val="00191946"/>
  </w:style>
  <w:style w:type="character" w:styleId="a4">
    <w:name w:val="page number"/>
    <w:basedOn w:val="12"/>
    <w:rsid w:val="00191946"/>
  </w:style>
  <w:style w:type="character" w:customStyle="1" w:styleId="a5">
    <w:name w:val="Символ нумерации"/>
    <w:rsid w:val="00191946"/>
  </w:style>
  <w:style w:type="paragraph" w:customStyle="1" w:styleId="13">
    <w:name w:val="Заголовок1"/>
    <w:basedOn w:val="a0"/>
    <w:next w:val="a6"/>
    <w:uiPriority w:val="99"/>
    <w:rsid w:val="00191946"/>
    <w:pPr>
      <w:keepNext/>
      <w:spacing w:before="240" w:after="120"/>
    </w:pPr>
    <w:rPr>
      <w:rFonts w:ascii="Arial" w:eastAsia="Lucida Sans Unicode" w:hAnsi="Arial" w:cs="Tahoma"/>
      <w:sz w:val="28"/>
      <w:szCs w:val="28"/>
    </w:rPr>
  </w:style>
  <w:style w:type="paragraph" w:styleId="a6">
    <w:name w:val="Body Text"/>
    <w:aliases w:val="Знак1 Знак"/>
    <w:basedOn w:val="a0"/>
    <w:link w:val="a7"/>
    <w:rsid w:val="00191946"/>
    <w:pPr>
      <w:spacing w:after="120"/>
    </w:pPr>
  </w:style>
  <w:style w:type="paragraph" w:styleId="a8">
    <w:name w:val="List"/>
    <w:basedOn w:val="a6"/>
    <w:uiPriority w:val="99"/>
    <w:rsid w:val="00191946"/>
    <w:rPr>
      <w:rFonts w:cs="Tahoma"/>
    </w:rPr>
  </w:style>
  <w:style w:type="paragraph" w:customStyle="1" w:styleId="22">
    <w:name w:val="Название2"/>
    <w:basedOn w:val="a0"/>
    <w:uiPriority w:val="99"/>
    <w:rsid w:val="00191946"/>
    <w:pPr>
      <w:suppressLineNumbers/>
      <w:spacing w:before="120" w:after="120"/>
    </w:pPr>
    <w:rPr>
      <w:rFonts w:ascii="Arial" w:hAnsi="Arial" w:cs="Tahoma"/>
      <w:i/>
      <w:iCs/>
      <w:sz w:val="20"/>
    </w:rPr>
  </w:style>
  <w:style w:type="paragraph" w:customStyle="1" w:styleId="23">
    <w:name w:val="Указатель2"/>
    <w:basedOn w:val="a0"/>
    <w:uiPriority w:val="99"/>
    <w:rsid w:val="00191946"/>
    <w:pPr>
      <w:suppressLineNumbers/>
    </w:pPr>
    <w:rPr>
      <w:rFonts w:ascii="Arial" w:hAnsi="Arial" w:cs="Tahoma"/>
    </w:rPr>
  </w:style>
  <w:style w:type="paragraph" w:customStyle="1" w:styleId="14">
    <w:name w:val="Название1"/>
    <w:basedOn w:val="a0"/>
    <w:uiPriority w:val="99"/>
    <w:rsid w:val="00191946"/>
    <w:pPr>
      <w:suppressLineNumbers/>
      <w:spacing w:before="120" w:after="120"/>
    </w:pPr>
    <w:rPr>
      <w:rFonts w:cs="Tahoma"/>
      <w:i/>
      <w:iCs/>
    </w:rPr>
  </w:style>
  <w:style w:type="paragraph" w:customStyle="1" w:styleId="15">
    <w:name w:val="Указатель1"/>
    <w:basedOn w:val="a0"/>
    <w:uiPriority w:val="99"/>
    <w:rsid w:val="00191946"/>
    <w:pPr>
      <w:suppressLineNumbers/>
    </w:pPr>
    <w:rPr>
      <w:rFonts w:cs="Tahoma"/>
    </w:rPr>
  </w:style>
  <w:style w:type="paragraph" w:styleId="a9">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ВерхКолонтитул"/>
    <w:basedOn w:val="a0"/>
    <w:link w:val="aa"/>
    <w:uiPriority w:val="99"/>
    <w:rsid w:val="00191946"/>
    <w:pPr>
      <w:tabs>
        <w:tab w:val="center" w:pos="4153"/>
        <w:tab w:val="right" w:pos="8306"/>
      </w:tabs>
    </w:pPr>
    <w:rPr>
      <w:sz w:val="20"/>
      <w:szCs w:val="20"/>
    </w:rPr>
  </w:style>
  <w:style w:type="paragraph" w:styleId="ab">
    <w:name w:val="footer"/>
    <w:basedOn w:val="a0"/>
    <w:link w:val="ac"/>
    <w:uiPriority w:val="99"/>
    <w:rsid w:val="00191946"/>
    <w:pPr>
      <w:tabs>
        <w:tab w:val="center" w:pos="4153"/>
        <w:tab w:val="right" w:pos="8306"/>
      </w:tabs>
    </w:pPr>
    <w:rPr>
      <w:sz w:val="20"/>
      <w:szCs w:val="20"/>
    </w:rPr>
  </w:style>
  <w:style w:type="paragraph" w:customStyle="1" w:styleId="ad">
    <w:name w:val="Заголовок КД"/>
    <w:basedOn w:val="a0"/>
    <w:next w:val="a0"/>
    <w:uiPriority w:val="99"/>
    <w:rsid w:val="00191946"/>
    <w:pPr>
      <w:ind w:left="284" w:right="284"/>
      <w:jc w:val="center"/>
    </w:pPr>
    <w:rPr>
      <w:b/>
      <w:sz w:val="28"/>
      <w:szCs w:val="20"/>
    </w:rPr>
  </w:style>
  <w:style w:type="paragraph" w:customStyle="1" w:styleId="210">
    <w:name w:val="Основной текст 21"/>
    <w:basedOn w:val="a0"/>
    <w:uiPriority w:val="99"/>
    <w:rsid w:val="00191946"/>
    <w:pPr>
      <w:snapToGrid w:val="0"/>
      <w:spacing w:before="120"/>
      <w:ind w:firstLine="709"/>
      <w:jc w:val="both"/>
    </w:pPr>
    <w:rPr>
      <w:rFonts w:ascii="Arial" w:hAnsi="Arial"/>
      <w:szCs w:val="20"/>
    </w:rPr>
  </w:style>
  <w:style w:type="paragraph" w:customStyle="1" w:styleId="Iauiueiniiaiieoaeno">
    <w:name w:val="Iau?iue.iniiaiie oaeno"/>
    <w:uiPriority w:val="99"/>
    <w:rsid w:val="00191946"/>
    <w:pPr>
      <w:suppressAutoHyphens/>
      <w:snapToGrid w:val="0"/>
    </w:pPr>
    <w:rPr>
      <w:rFonts w:eastAsia="Arial"/>
      <w:lang w:eastAsia="ar-SA"/>
    </w:rPr>
  </w:style>
  <w:style w:type="paragraph" w:customStyle="1" w:styleId="31">
    <w:name w:val="Основной текст 31"/>
    <w:basedOn w:val="a0"/>
    <w:uiPriority w:val="99"/>
    <w:rsid w:val="00191946"/>
    <w:pPr>
      <w:spacing w:after="120"/>
    </w:pPr>
    <w:rPr>
      <w:b/>
      <w:bCs/>
      <w:sz w:val="16"/>
      <w:szCs w:val="16"/>
    </w:rPr>
  </w:style>
  <w:style w:type="paragraph" w:customStyle="1" w:styleId="ae">
    <w:name w:val="Содержимое врезки"/>
    <w:basedOn w:val="a6"/>
    <w:uiPriority w:val="99"/>
    <w:rsid w:val="00191946"/>
  </w:style>
  <w:style w:type="paragraph" w:customStyle="1" w:styleId="af">
    <w:name w:val="Содержимое таблицы"/>
    <w:basedOn w:val="a0"/>
    <w:uiPriority w:val="99"/>
    <w:rsid w:val="00191946"/>
    <w:pPr>
      <w:suppressLineNumbers/>
    </w:pPr>
  </w:style>
  <w:style w:type="paragraph" w:customStyle="1" w:styleId="af0">
    <w:name w:val="Заголовок таблицы"/>
    <w:basedOn w:val="af"/>
    <w:uiPriority w:val="99"/>
    <w:rsid w:val="00191946"/>
    <w:pPr>
      <w:jc w:val="center"/>
    </w:pPr>
    <w:rPr>
      <w:b/>
      <w:bCs/>
    </w:rPr>
  </w:style>
  <w:style w:type="table" w:styleId="af1">
    <w:name w:val="Table Grid"/>
    <w:basedOn w:val="a2"/>
    <w:uiPriority w:val="59"/>
    <w:rsid w:val="00383DE8"/>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0"/>
    <w:next w:val="a0"/>
    <w:autoRedefine/>
    <w:uiPriority w:val="39"/>
    <w:rsid w:val="002663DD"/>
    <w:pPr>
      <w:widowControl w:val="0"/>
      <w:tabs>
        <w:tab w:val="left" w:pos="426"/>
        <w:tab w:val="right" w:leader="dot" w:pos="9639"/>
      </w:tabs>
      <w:suppressAutoHyphens w:val="0"/>
      <w:adjustRightInd w:val="0"/>
      <w:jc w:val="both"/>
      <w:textAlignment w:val="baseline"/>
    </w:pPr>
    <w:rPr>
      <w:rFonts w:eastAsia="GOST Type AU"/>
      <w:noProof/>
      <w:sz w:val="28"/>
      <w:szCs w:val="28"/>
      <w:lang w:eastAsia="ru-RU"/>
    </w:rPr>
  </w:style>
  <w:style w:type="paragraph" w:styleId="24">
    <w:name w:val="toc 2"/>
    <w:basedOn w:val="a0"/>
    <w:next w:val="a0"/>
    <w:autoRedefine/>
    <w:uiPriority w:val="39"/>
    <w:rsid w:val="00604972"/>
    <w:pPr>
      <w:widowControl w:val="0"/>
      <w:tabs>
        <w:tab w:val="left" w:pos="426"/>
        <w:tab w:val="right" w:leader="dot" w:pos="9627"/>
      </w:tabs>
      <w:suppressAutoHyphens w:val="0"/>
      <w:adjustRightInd w:val="0"/>
      <w:spacing w:line="360" w:lineRule="auto"/>
      <w:textAlignment w:val="baseline"/>
    </w:pPr>
    <w:rPr>
      <w:sz w:val="20"/>
      <w:szCs w:val="20"/>
      <w:lang w:eastAsia="ru-RU"/>
    </w:rPr>
  </w:style>
  <w:style w:type="character" w:styleId="af2">
    <w:name w:val="Hyperlink"/>
    <w:uiPriority w:val="99"/>
    <w:rsid w:val="00383DE8"/>
    <w:rPr>
      <w:color w:val="0000FF"/>
      <w:u w:val="single"/>
    </w:rPr>
  </w:style>
  <w:style w:type="paragraph" w:customStyle="1" w:styleId="27">
    <w:name w:val="Стиль27"/>
    <w:basedOn w:val="a0"/>
    <w:uiPriority w:val="99"/>
    <w:rsid w:val="00383DE8"/>
    <w:pPr>
      <w:widowControl w:val="0"/>
      <w:numPr>
        <w:numId w:val="1"/>
      </w:numPr>
      <w:autoSpaceDE w:val="0"/>
      <w:adjustRightInd w:val="0"/>
      <w:spacing w:line="360" w:lineRule="auto"/>
      <w:jc w:val="center"/>
      <w:textAlignment w:val="baseline"/>
      <w:outlineLvl w:val="0"/>
    </w:pPr>
    <w:rPr>
      <w:rFonts w:eastAsia="GOST Type AU"/>
      <w:b/>
      <w:color w:val="000000"/>
      <w:kern w:val="24"/>
      <w:sz w:val="28"/>
      <w:szCs w:val="28"/>
    </w:rPr>
  </w:style>
  <w:style w:type="paragraph" w:styleId="af3">
    <w:name w:val="Normal (Web)"/>
    <w:basedOn w:val="a0"/>
    <w:uiPriority w:val="99"/>
    <w:rsid w:val="002376CF"/>
    <w:pPr>
      <w:suppressAutoHyphens w:val="0"/>
      <w:spacing w:before="100" w:beforeAutospacing="1" w:after="100" w:afterAutospacing="1"/>
    </w:pPr>
    <w:rPr>
      <w:lang w:eastAsia="ru-RU"/>
    </w:rPr>
  </w:style>
  <w:style w:type="character" w:customStyle="1" w:styleId="fts-hit">
    <w:name w:val="fts-hit"/>
    <w:rsid w:val="007E6CE3"/>
    <w:rPr>
      <w:shd w:val="clear" w:color="auto" w:fill="FFC0CB"/>
    </w:rPr>
  </w:style>
  <w:style w:type="paragraph" w:styleId="a">
    <w:name w:val="List Bullet"/>
    <w:basedOn w:val="a0"/>
    <w:uiPriority w:val="99"/>
    <w:rsid w:val="00A02079"/>
    <w:pPr>
      <w:numPr>
        <w:numId w:val="2"/>
      </w:numPr>
    </w:pPr>
  </w:style>
  <w:style w:type="paragraph" w:styleId="af4">
    <w:name w:val="Balloon Text"/>
    <w:basedOn w:val="a0"/>
    <w:link w:val="af5"/>
    <w:uiPriority w:val="99"/>
    <w:semiHidden/>
    <w:rsid w:val="0039571D"/>
    <w:rPr>
      <w:rFonts w:ascii="Tahoma" w:hAnsi="Tahoma" w:cs="Tahoma"/>
      <w:sz w:val="16"/>
      <w:szCs w:val="16"/>
    </w:rPr>
  </w:style>
  <w:style w:type="paragraph" w:customStyle="1" w:styleId="ConsNormal">
    <w:name w:val="ConsNormal"/>
    <w:uiPriority w:val="99"/>
    <w:rsid w:val="00A33ED5"/>
    <w:pPr>
      <w:widowControl w:val="0"/>
      <w:suppressAutoHyphens/>
      <w:autoSpaceDE w:val="0"/>
      <w:ind w:right="19772" w:firstLine="720"/>
    </w:pPr>
    <w:rPr>
      <w:rFonts w:ascii="Arial" w:eastAsia="Arial" w:hAnsi="Arial" w:cs="Arial"/>
      <w:lang w:eastAsia="ar-SA"/>
    </w:rPr>
  </w:style>
  <w:style w:type="paragraph" w:customStyle="1" w:styleId="af6">
    <w:name w:val="основной"/>
    <w:basedOn w:val="a0"/>
    <w:uiPriority w:val="99"/>
    <w:rsid w:val="00A33ED5"/>
    <w:pPr>
      <w:keepNext/>
    </w:pPr>
    <w:rPr>
      <w:szCs w:val="20"/>
    </w:rPr>
  </w:style>
  <w:style w:type="paragraph" w:customStyle="1" w:styleId="Iauiue">
    <w:name w:val="Iau?iue"/>
    <w:uiPriority w:val="99"/>
    <w:rsid w:val="00BE4064"/>
    <w:pPr>
      <w:widowControl w:val="0"/>
      <w:suppressAutoHyphens/>
    </w:pPr>
    <w:rPr>
      <w:rFonts w:eastAsia="Arial"/>
      <w:lang w:eastAsia="ar-SA"/>
    </w:rPr>
  </w:style>
  <w:style w:type="paragraph" w:customStyle="1" w:styleId="nienie">
    <w:name w:val="nienie"/>
    <w:basedOn w:val="Iauiue"/>
    <w:uiPriority w:val="99"/>
    <w:rsid w:val="00BE4064"/>
    <w:pPr>
      <w:keepLines/>
      <w:tabs>
        <w:tab w:val="num" w:pos="851"/>
      </w:tabs>
      <w:ind w:left="709" w:hanging="284"/>
      <w:jc w:val="both"/>
    </w:pPr>
    <w:rPr>
      <w:rFonts w:ascii="Peterburg" w:hAnsi="Peterburg"/>
      <w:sz w:val="24"/>
    </w:rPr>
  </w:style>
  <w:style w:type="paragraph" w:customStyle="1" w:styleId="211">
    <w:name w:val="Основной текст с отступом 21"/>
    <w:basedOn w:val="a0"/>
    <w:uiPriority w:val="99"/>
    <w:rsid w:val="00BE4064"/>
    <w:pPr>
      <w:spacing w:after="120" w:line="480" w:lineRule="auto"/>
      <w:ind w:left="283"/>
    </w:pPr>
  </w:style>
  <w:style w:type="paragraph" w:customStyle="1" w:styleId="310">
    <w:name w:val="Основной текст с отступом 31"/>
    <w:basedOn w:val="a0"/>
    <w:uiPriority w:val="99"/>
    <w:rsid w:val="00BE4064"/>
    <w:pPr>
      <w:spacing w:after="120"/>
      <w:ind w:left="283"/>
    </w:pPr>
    <w:rPr>
      <w:sz w:val="16"/>
      <w:szCs w:val="16"/>
    </w:rPr>
  </w:style>
  <w:style w:type="paragraph" w:customStyle="1" w:styleId="25">
    <w:name w:val="Îñíîâíîé òåêñò 2"/>
    <w:basedOn w:val="a0"/>
    <w:uiPriority w:val="99"/>
    <w:rsid w:val="00BE4064"/>
    <w:pPr>
      <w:widowControl w:val="0"/>
      <w:ind w:firstLine="720"/>
      <w:jc w:val="both"/>
    </w:pPr>
    <w:rPr>
      <w:rFonts w:eastAsia="Arial"/>
      <w:b/>
      <w:color w:val="000000"/>
      <w:szCs w:val="20"/>
      <w:lang w:val="en-US"/>
    </w:rPr>
  </w:style>
  <w:style w:type="paragraph" w:styleId="af7">
    <w:name w:val="Body Text Indent"/>
    <w:basedOn w:val="a0"/>
    <w:link w:val="af8"/>
    <w:uiPriority w:val="99"/>
    <w:rsid w:val="00BE4064"/>
    <w:pPr>
      <w:spacing w:after="120"/>
      <w:ind w:left="283"/>
    </w:pPr>
  </w:style>
  <w:style w:type="character" w:styleId="af9">
    <w:name w:val="Strong"/>
    <w:uiPriority w:val="22"/>
    <w:qFormat/>
    <w:rsid w:val="001F51A3"/>
    <w:rPr>
      <w:b/>
      <w:bCs/>
    </w:rPr>
  </w:style>
  <w:style w:type="paragraph" w:customStyle="1" w:styleId="ConsTitle">
    <w:name w:val="ConsTitle"/>
    <w:uiPriority w:val="99"/>
    <w:rsid w:val="00606793"/>
    <w:pPr>
      <w:widowControl w:val="0"/>
      <w:suppressAutoHyphens/>
      <w:autoSpaceDE w:val="0"/>
    </w:pPr>
    <w:rPr>
      <w:rFonts w:ascii="Arial" w:eastAsia="Arial" w:hAnsi="Arial" w:cs="Arial"/>
      <w:b/>
      <w:bCs/>
      <w:sz w:val="16"/>
      <w:szCs w:val="16"/>
      <w:lang w:eastAsia="ar-SA"/>
    </w:rPr>
  </w:style>
  <w:style w:type="paragraph" w:customStyle="1" w:styleId="32">
    <w:name w:val="Îñíîâíîé òåêñò ñ îòñòóïîì 3"/>
    <w:basedOn w:val="a0"/>
    <w:uiPriority w:val="99"/>
    <w:rsid w:val="00E95399"/>
    <w:pPr>
      <w:widowControl w:val="0"/>
      <w:ind w:firstLine="567"/>
      <w:jc w:val="both"/>
    </w:pPr>
    <w:rPr>
      <w:rFonts w:ascii="Peterburg" w:eastAsia="Arial" w:hAnsi="Peterburg"/>
      <w:b/>
      <w:i/>
      <w:szCs w:val="20"/>
    </w:rPr>
  </w:style>
  <w:style w:type="paragraph" w:customStyle="1" w:styleId="afa">
    <w:name w:val="Îáû÷íûé"/>
    <w:uiPriority w:val="99"/>
    <w:rsid w:val="00B65D9A"/>
    <w:pPr>
      <w:widowControl w:val="0"/>
      <w:suppressAutoHyphens/>
    </w:pPr>
    <w:rPr>
      <w:rFonts w:eastAsia="Arial"/>
      <w:sz w:val="28"/>
      <w:lang w:eastAsia="ar-SA"/>
    </w:rPr>
  </w:style>
  <w:style w:type="paragraph" w:customStyle="1" w:styleId="Iniiaiieoaeno2">
    <w:name w:val="Iniiaiie oaeno 2"/>
    <w:basedOn w:val="a0"/>
    <w:uiPriority w:val="99"/>
    <w:rsid w:val="00B65D9A"/>
    <w:pPr>
      <w:widowControl w:val="0"/>
      <w:ind w:firstLine="567"/>
      <w:jc w:val="both"/>
    </w:pPr>
    <w:rPr>
      <w:b/>
      <w:color w:val="000000"/>
      <w:szCs w:val="20"/>
    </w:rPr>
  </w:style>
  <w:style w:type="paragraph" w:customStyle="1" w:styleId="-2">
    <w:name w:val="Нормальный-2"/>
    <w:basedOn w:val="a0"/>
    <w:link w:val="-20"/>
    <w:rsid w:val="00E14CAE"/>
    <w:pPr>
      <w:spacing w:before="120"/>
      <w:ind w:left="284" w:right="170" w:firstLine="851"/>
      <w:jc w:val="both"/>
    </w:pPr>
    <w:rPr>
      <w:sz w:val="26"/>
      <w:szCs w:val="20"/>
    </w:rPr>
  </w:style>
  <w:style w:type="character" w:customStyle="1" w:styleId="-20">
    <w:name w:val="Нормальный-2 Знак"/>
    <w:link w:val="-2"/>
    <w:rsid w:val="00E14CAE"/>
    <w:rPr>
      <w:sz w:val="26"/>
      <w:lang w:val="ru-RU" w:eastAsia="ar-SA" w:bidi="ar-SA"/>
    </w:rPr>
  </w:style>
  <w:style w:type="paragraph" w:customStyle="1" w:styleId="OEM">
    <w:name w:val="Нормальный (OEM)"/>
    <w:basedOn w:val="a0"/>
    <w:next w:val="a0"/>
    <w:uiPriority w:val="99"/>
    <w:rsid w:val="00385CC5"/>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b">
    <w:name w:val="Основной шрифт абзаца Знак"/>
    <w:aliases w:val="Знак Знак"/>
    <w:basedOn w:val="a0"/>
    <w:uiPriority w:val="99"/>
    <w:rsid w:val="00C81688"/>
    <w:pPr>
      <w:widowControl w:val="0"/>
      <w:suppressAutoHyphens w:val="0"/>
      <w:adjustRightInd w:val="0"/>
      <w:spacing w:after="160" w:line="240" w:lineRule="exact"/>
      <w:jc w:val="right"/>
    </w:pPr>
    <w:rPr>
      <w:sz w:val="20"/>
      <w:szCs w:val="20"/>
      <w:lang w:val="en-GB" w:eastAsia="en-US"/>
    </w:rPr>
  </w:style>
  <w:style w:type="character" w:customStyle="1" w:styleId="40">
    <w:name w:val="Заголовок 4 Знак"/>
    <w:link w:val="4"/>
    <w:rsid w:val="00D70550"/>
    <w:rPr>
      <w:b/>
      <w:bCs/>
      <w:i/>
      <w:sz w:val="28"/>
      <w:szCs w:val="28"/>
    </w:rPr>
  </w:style>
  <w:style w:type="character" w:customStyle="1" w:styleId="60">
    <w:name w:val="Заголовок 6 Знак"/>
    <w:link w:val="6"/>
    <w:rsid w:val="00D70550"/>
    <w:rPr>
      <w:b/>
      <w:bCs/>
      <w:sz w:val="22"/>
      <w:szCs w:val="22"/>
    </w:rPr>
  </w:style>
  <w:style w:type="paragraph" w:customStyle="1" w:styleId="afc">
    <w:name w:val="Стиль"/>
    <w:basedOn w:val="ab"/>
    <w:uiPriority w:val="99"/>
    <w:rsid w:val="00D70550"/>
    <w:pPr>
      <w:framePr w:hSpace="181" w:wrap="around" w:hAnchor="margin" w:xAlign="right" w:yAlign="bottom"/>
      <w:tabs>
        <w:tab w:val="clear" w:pos="4153"/>
        <w:tab w:val="clear" w:pos="8306"/>
        <w:tab w:val="center" w:pos="4677"/>
        <w:tab w:val="right" w:pos="9355"/>
      </w:tabs>
      <w:suppressAutoHyphens w:val="0"/>
      <w:spacing w:line="360" w:lineRule="auto"/>
      <w:ind w:left="284" w:right="284" w:firstLine="851"/>
      <w:suppressOverlap/>
      <w:jc w:val="center"/>
    </w:pPr>
    <w:rPr>
      <w:rFonts w:ascii="GOST type A" w:hAnsi="GOST type A"/>
      <w:szCs w:val="24"/>
      <w:lang w:eastAsia="ru-RU"/>
    </w:rPr>
  </w:style>
  <w:style w:type="character" w:customStyle="1" w:styleId="ac">
    <w:name w:val="Нижний колонтитул Знак"/>
    <w:link w:val="ab"/>
    <w:uiPriority w:val="99"/>
    <w:rsid w:val="00D70550"/>
    <w:rPr>
      <w:lang w:eastAsia="ar-SA"/>
    </w:rPr>
  </w:style>
  <w:style w:type="paragraph" w:customStyle="1" w:styleId="17">
    <w:name w:val="ПЗ1"/>
    <w:basedOn w:val="-2"/>
    <w:next w:val="-2"/>
    <w:uiPriority w:val="99"/>
    <w:rsid w:val="00D70550"/>
    <w:pPr>
      <w:keepNext/>
      <w:overflowPunct w:val="0"/>
      <w:autoSpaceDE w:val="0"/>
      <w:autoSpaceDN w:val="0"/>
      <w:adjustRightInd w:val="0"/>
      <w:spacing w:before="720" w:after="480"/>
      <w:textAlignment w:val="baseline"/>
    </w:pPr>
    <w:rPr>
      <w:b/>
      <w:caps/>
      <w:lang w:eastAsia="ru-RU"/>
    </w:rPr>
  </w:style>
  <w:style w:type="character" w:customStyle="1" w:styleId="a7">
    <w:name w:val="Основной текст Знак"/>
    <w:aliases w:val="Знак1 Знак Знак"/>
    <w:link w:val="a6"/>
    <w:rsid w:val="00D70550"/>
    <w:rPr>
      <w:sz w:val="24"/>
      <w:szCs w:val="24"/>
      <w:lang w:eastAsia="ar-SA"/>
    </w:rPr>
  </w:style>
  <w:style w:type="paragraph" w:styleId="26">
    <w:name w:val="Body Text Indent 2"/>
    <w:basedOn w:val="a0"/>
    <w:link w:val="28"/>
    <w:uiPriority w:val="99"/>
    <w:rsid w:val="00D70550"/>
    <w:pPr>
      <w:suppressAutoHyphens w:val="0"/>
      <w:overflowPunct w:val="0"/>
      <w:autoSpaceDE w:val="0"/>
      <w:autoSpaceDN w:val="0"/>
      <w:adjustRightInd w:val="0"/>
      <w:spacing w:after="120" w:line="480" w:lineRule="auto"/>
      <w:ind w:left="283"/>
      <w:textAlignment w:val="baseline"/>
    </w:pPr>
    <w:rPr>
      <w:rFonts w:ascii="Arial" w:hAnsi="Arial"/>
      <w:sz w:val="20"/>
      <w:szCs w:val="20"/>
      <w:lang w:eastAsia="ru-RU"/>
    </w:rPr>
  </w:style>
  <w:style w:type="character" w:customStyle="1" w:styleId="28">
    <w:name w:val="Основной текст с отступом 2 Знак"/>
    <w:link w:val="26"/>
    <w:uiPriority w:val="99"/>
    <w:rsid w:val="00D70550"/>
    <w:rPr>
      <w:rFonts w:ascii="Arial" w:hAnsi="Arial"/>
    </w:rPr>
  </w:style>
  <w:style w:type="paragraph" w:styleId="33">
    <w:name w:val="Body Text 3"/>
    <w:basedOn w:val="a0"/>
    <w:link w:val="34"/>
    <w:uiPriority w:val="99"/>
    <w:rsid w:val="00D70550"/>
    <w:pPr>
      <w:suppressAutoHyphens w:val="0"/>
      <w:spacing w:after="120" w:line="360" w:lineRule="auto"/>
      <w:ind w:left="284" w:right="284" w:firstLine="851"/>
    </w:pPr>
    <w:rPr>
      <w:rFonts w:ascii="GOST type A" w:hAnsi="GOST type A"/>
      <w:i/>
      <w:sz w:val="16"/>
      <w:szCs w:val="16"/>
      <w:lang w:eastAsia="ru-RU"/>
    </w:rPr>
  </w:style>
  <w:style w:type="character" w:customStyle="1" w:styleId="34">
    <w:name w:val="Основной текст 3 Знак"/>
    <w:link w:val="33"/>
    <w:uiPriority w:val="99"/>
    <w:rsid w:val="00D70550"/>
    <w:rPr>
      <w:rFonts w:ascii="GOST type A" w:hAnsi="GOST type A"/>
      <w:i/>
      <w:sz w:val="16"/>
      <w:szCs w:val="16"/>
    </w:rPr>
  </w:style>
  <w:style w:type="paragraph" w:styleId="afd">
    <w:name w:val="List Paragraph"/>
    <w:basedOn w:val="a0"/>
    <w:link w:val="afe"/>
    <w:uiPriority w:val="34"/>
    <w:qFormat/>
    <w:rsid w:val="00D70550"/>
    <w:pPr>
      <w:suppressAutoHyphens w:val="0"/>
      <w:spacing w:after="200" w:line="276" w:lineRule="auto"/>
      <w:ind w:left="720"/>
    </w:pPr>
    <w:rPr>
      <w:rFonts w:ascii="Calibri" w:eastAsia="Calibri" w:hAnsi="Calibri"/>
      <w:sz w:val="22"/>
      <w:szCs w:val="22"/>
    </w:rPr>
  </w:style>
  <w:style w:type="paragraph" w:customStyle="1" w:styleId="18">
    <w:name w:val="Заголовок 1ПЗ"/>
    <w:basedOn w:val="a0"/>
    <w:next w:val="a0"/>
    <w:uiPriority w:val="99"/>
    <w:rsid w:val="00D70550"/>
    <w:pPr>
      <w:suppressAutoHyphens w:val="0"/>
      <w:overflowPunct w:val="0"/>
      <w:autoSpaceDE w:val="0"/>
      <w:autoSpaceDN w:val="0"/>
      <w:adjustRightInd w:val="0"/>
      <w:spacing w:after="840"/>
      <w:ind w:left="284" w:right="170" w:firstLine="851"/>
      <w:jc w:val="both"/>
      <w:textAlignment w:val="baseline"/>
    </w:pPr>
    <w:rPr>
      <w:b/>
      <w:caps/>
      <w:sz w:val="28"/>
      <w:szCs w:val="20"/>
      <w:lang w:eastAsia="ru-RU"/>
    </w:rPr>
  </w:style>
  <w:style w:type="paragraph" w:customStyle="1" w:styleId="29">
    <w:name w:val="ПЗ2"/>
    <w:basedOn w:val="-2"/>
    <w:next w:val="-2"/>
    <w:uiPriority w:val="99"/>
    <w:rsid w:val="00D70550"/>
    <w:pPr>
      <w:keepNext/>
      <w:suppressAutoHyphens w:val="0"/>
      <w:overflowPunct w:val="0"/>
      <w:autoSpaceDE w:val="0"/>
      <w:autoSpaceDN w:val="0"/>
      <w:adjustRightInd w:val="0"/>
      <w:spacing w:before="360" w:after="240"/>
      <w:textAlignment w:val="baseline"/>
    </w:pPr>
    <w:rPr>
      <w:b/>
      <w:lang w:eastAsia="ru-RU"/>
    </w:rPr>
  </w:style>
  <w:style w:type="paragraph" w:styleId="41">
    <w:name w:val="toc 4"/>
    <w:basedOn w:val="a0"/>
    <w:next w:val="a0"/>
    <w:uiPriority w:val="99"/>
    <w:rsid w:val="00D70550"/>
    <w:pPr>
      <w:tabs>
        <w:tab w:val="right" w:leader="dot" w:pos="10376"/>
      </w:tabs>
      <w:suppressAutoHyphens w:val="0"/>
      <w:overflowPunct w:val="0"/>
      <w:autoSpaceDE w:val="0"/>
      <w:autoSpaceDN w:val="0"/>
      <w:adjustRightInd w:val="0"/>
      <w:ind w:left="600"/>
      <w:textAlignment w:val="baseline"/>
    </w:pPr>
    <w:rPr>
      <w:rFonts w:ascii="Arial" w:hAnsi="Arial"/>
      <w:sz w:val="20"/>
      <w:szCs w:val="20"/>
      <w:lang w:eastAsia="ru-RU"/>
    </w:rPr>
  </w:style>
  <w:style w:type="paragraph" w:customStyle="1" w:styleId="Style10">
    <w:name w:val="Style10"/>
    <w:basedOn w:val="a0"/>
    <w:uiPriority w:val="99"/>
    <w:rsid w:val="00D70550"/>
    <w:pPr>
      <w:widowControl w:val="0"/>
      <w:suppressAutoHyphens w:val="0"/>
      <w:autoSpaceDE w:val="0"/>
      <w:autoSpaceDN w:val="0"/>
      <w:adjustRightInd w:val="0"/>
    </w:pPr>
    <w:rPr>
      <w:rFonts w:ascii="Arial" w:hAnsi="Arial" w:cs="Arial"/>
      <w:lang w:eastAsia="ru-RU"/>
    </w:rPr>
  </w:style>
  <w:style w:type="paragraph" w:customStyle="1" w:styleId="Style12">
    <w:name w:val="Style12"/>
    <w:basedOn w:val="a0"/>
    <w:uiPriority w:val="99"/>
    <w:rsid w:val="00D70550"/>
    <w:pPr>
      <w:widowControl w:val="0"/>
      <w:suppressAutoHyphens w:val="0"/>
      <w:autoSpaceDE w:val="0"/>
      <w:autoSpaceDN w:val="0"/>
      <w:adjustRightInd w:val="0"/>
    </w:pPr>
    <w:rPr>
      <w:rFonts w:ascii="Arial" w:hAnsi="Arial" w:cs="Arial"/>
      <w:lang w:eastAsia="ru-RU"/>
    </w:rPr>
  </w:style>
  <w:style w:type="character" w:customStyle="1" w:styleId="FontStyle20">
    <w:name w:val="Font Style20"/>
    <w:rsid w:val="00D70550"/>
    <w:rPr>
      <w:rFonts w:ascii="Arial" w:hAnsi="Arial" w:cs="Arial"/>
      <w:b/>
      <w:bCs/>
      <w:i/>
      <w:iCs/>
      <w:sz w:val="22"/>
      <w:szCs w:val="22"/>
    </w:rPr>
  </w:style>
  <w:style w:type="character" w:customStyle="1" w:styleId="FontStyle22">
    <w:name w:val="Font Style22"/>
    <w:rsid w:val="00D70550"/>
    <w:rPr>
      <w:rFonts w:ascii="Arial" w:hAnsi="Arial" w:cs="Arial"/>
      <w:sz w:val="22"/>
      <w:szCs w:val="22"/>
    </w:rPr>
  </w:style>
  <w:style w:type="paragraph" w:styleId="aff">
    <w:name w:val="Title"/>
    <w:basedOn w:val="a0"/>
    <w:link w:val="aff0"/>
    <w:uiPriority w:val="99"/>
    <w:qFormat/>
    <w:rsid w:val="00D70550"/>
    <w:pPr>
      <w:suppressAutoHyphens w:val="0"/>
      <w:jc w:val="center"/>
    </w:pPr>
    <w:rPr>
      <w:b/>
      <w:bCs/>
      <w:sz w:val="28"/>
      <w:lang w:eastAsia="ru-RU"/>
    </w:rPr>
  </w:style>
  <w:style w:type="character" w:customStyle="1" w:styleId="aff0">
    <w:name w:val="Название Знак"/>
    <w:link w:val="aff"/>
    <w:uiPriority w:val="99"/>
    <w:rsid w:val="00D70550"/>
    <w:rPr>
      <w:b/>
      <w:bCs/>
      <w:sz w:val="28"/>
      <w:szCs w:val="24"/>
    </w:rPr>
  </w:style>
  <w:style w:type="character" w:styleId="aff1">
    <w:name w:val="line number"/>
    <w:basedOn w:val="a1"/>
    <w:rsid w:val="00F3765D"/>
  </w:style>
  <w:style w:type="character" w:styleId="aff2">
    <w:name w:val="annotation reference"/>
    <w:rsid w:val="00F3765D"/>
    <w:rPr>
      <w:sz w:val="16"/>
      <w:szCs w:val="16"/>
    </w:rPr>
  </w:style>
  <w:style w:type="paragraph" w:styleId="aff3">
    <w:name w:val="annotation text"/>
    <w:basedOn w:val="a0"/>
    <w:link w:val="aff4"/>
    <w:uiPriority w:val="99"/>
    <w:rsid w:val="00F3765D"/>
    <w:rPr>
      <w:sz w:val="20"/>
      <w:szCs w:val="20"/>
    </w:rPr>
  </w:style>
  <w:style w:type="character" w:customStyle="1" w:styleId="aff4">
    <w:name w:val="Текст примечания Знак"/>
    <w:link w:val="aff3"/>
    <w:uiPriority w:val="99"/>
    <w:rsid w:val="00F3765D"/>
    <w:rPr>
      <w:lang w:eastAsia="ar-SA"/>
    </w:rPr>
  </w:style>
  <w:style w:type="paragraph" w:styleId="aff5">
    <w:name w:val="annotation subject"/>
    <w:basedOn w:val="aff3"/>
    <w:next w:val="aff3"/>
    <w:link w:val="aff6"/>
    <w:uiPriority w:val="99"/>
    <w:rsid w:val="00F3765D"/>
    <w:rPr>
      <w:b/>
      <w:bCs/>
    </w:rPr>
  </w:style>
  <w:style w:type="character" w:customStyle="1" w:styleId="aff6">
    <w:name w:val="Тема примечания Знак"/>
    <w:link w:val="aff5"/>
    <w:uiPriority w:val="99"/>
    <w:rsid w:val="00F3765D"/>
    <w:rPr>
      <w:b/>
      <w:bCs/>
      <w:lang w:eastAsia="ar-SA"/>
    </w:rPr>
  </w:style>
  <w:style w:type="paragraph" w:customStyle="1" w:styleId="320">
    <w:name w:val="Основной текст 32"/>
    <w:basedOn w:val="a0"/>
    <w:uiPriority w:val="99"/>
    <w:rsid w:val="00DB15DB"/>
    <w:pPr>
      <w:tabs>
        <w:tab w:val="left" w:pos="5670"/>
        <w:tab w:val="left" w:pos="8931"/>
      </w:tabs>
      <w:suppressAutoHyphens w:val="0"/>
      <w:jc w:val="center"/>
    </w:pPr>
    <w:rPr>
      <w:szCs w:val="20"/>
    </w:rPr>
  </w:style>
  <w:style w:type="paragraph" w:customStyle="1" w:styleId="Style4">
    <w:name w:val="Style4"/>
    <w:basedOn w:val="a0"/>
    <w:uiPriority w:val="99"/>
    <w:rsid w:val="000A639B"/>
    <w:pPr>
      <w:widowControl w:val="0"/>
      <w:autoSpaceDE w:val="0"/>
      <w:spacing w:line="413" w:lineRule="exact"/>
      <w:ind w:firstLine="134"/>
      <w:jc w:val="both"/>
    </w:pPr>
    <w:rPr>
      <w:rFonts w:ascii="Arial" w:hAnsi="Arial" w:cs="Arial"/>
    </w:rPr>
  </w:style>
  <w:style w:type="paragraph" w:customStyle="1" w:styleId="Standard">
    <w:name w:val="Standard"/>
    <w:basedOn w:val="a0"/>
    <w:uiPriority w:val="99"/>
    <w:rsid w:val="008215CE"/>
    <w:pPr>
      <w:widowControl w:val="0"/>
      <w:suppressAutoHyphens w:val="0"/>
    </w:pPr>
    <w:rPr>
      <w:rFonts w:eastAsia="Lucida Sans Unicode" w:cs="Tahoma"/>
      <w:szCs w:val="20"/>
    </w:rPr>
  </w:style>
  <w:style w:type="paragraph" w:styleId="35">
    <w:name w:val="toc 3"/>
    <w:basedOn w:val="a0"/>
    <w:next w:val="a0"/>
    <w:autoRedefine/>
    <w:uiPriority w:val="39"/>
    <w:rsid w:val="004C1610"/>
    <w:pPr>
      <w:ind w:left="480"/>
    </w:pPr>
  </w:style>
  <w:style w:type="paragraph" w:customStyle="1" w:styleId="rvps5">
    <w:name w:val="rvps5"/>
    <w:basedOn w:val="a0"/>
    <w:uiPriority w:val="99"/>
    <w:rsid w:val="00AC0ECA"/>
    <w:pPr>
      <w:suppressAutoHyphens w:val="0"/>
      <w:spacing w:before="100" w:beforeAutospacing="1" w:after="100" w:afterAutospacing="1"/>
    </w:pPr>
    <w:rPr>
      <w:lang w:eastAsia="ru-RU"/>
    </w:rPr>
  </w:style>
  <w:style w:type="character" w:customStyle="1" w:styleId="rvts6">
    <w:name w:val="rvts6"/>
    <w:basedOn w:val="a1"/>
    <w:rsid w:val="00AC0ECA"/>
  </w:style>
  <w:style w:type="table" w:styleId="19">
    <w:name w:val="Table Grid 1"/>
    <w:basedOn w:val="a2"/>
    <w:rsid w:val="00E43172"/>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converted-space">
    <w:name w:val="apple-converted-space"/>
    <w:basedOn w:val="a1"/>
    <w:rsid w:val="009C7BD7"/>
  </w:style>
  <w:style w:type="paragraph" w:customStyle="1" w:styleId="ConsPlusNormal">
    <w:name w:val="ConsPlusNormal"/>
    <w:link w:val="ConsPlusNormal0"/>
    <w:rsid w:val="00C34661"/>
    <w:pPr>
      <w:widowControl w:val="0"/>
      <w:autoSpaceDE w:val="0"/>
      <w:autoSpaceDN w:val="0"/>
      <w:adjustRightInd w:val="0"/>
      <w:ind w:firstLine="720"/>
    </w:pPr>
    <w:rPr>
      <w:rFonts w:ascii="Arial" w:hAnsi="Arial" w:cs="Arial"/>
    </w:rPr>
  </w:style>
  <w:style w:type="character" w:customStyle="1" w:styleId="Bodytext">
    <w:name w:val="Body text_"/>
    <w:link w:val="1a"/>
    <w:locked/>
    <w:rsid w:val="00661E97"/>
    <w:rPr>
      <w:sz w:val="19"/>
      <w:szCs w:val="19"/>
      <w:shd w:val="clear" w:color="auto" w:fill="FFFFFF"/>
    </w:rPr>
  </w:style>
  <w:style w:type="paragraph" w:customStyle="1" w:styleId="1a">
    <w:name w:val="Основной текст1"/>
    <w:basedOn w:val="a0"/>
    <w:link w:val="Bodytext"/>
    <w:rsid w:val="00661E97"/>
    <w:pPr>
      <w:widowControl w:val="0"/>
      <w:shd w:val="clear" w:color="auto" w:fill="FFFFFF"/>
      <w:suppressAutoHyphens w:val="0"/>
      <w:spacing w:before="600" w:after="420" w:line="0" w:lineRule="atLeast"/>
    </w:pPr>
    <w:rPr>
      <w:sz w:val="19"/>
      <w:szCs w:val="19"/>
      <w:lang w:eastAsia="ru-RU"/>
    </w:rPr>
  </w:style>
  <w:style w:type="paragraph" w:customStyle="1" w:styleId="aff7">
    <w:name w:val="Знак"/>
    <w:basedOn w:val="a0"/>
    <w:uiPriority w:val="99"/>
    <w:rsid w:val="004C01CB"/>
    <w:pPr>
      <w:suppressAutoHyphens w:val="0"/>
      <w:spacing w:after="160" w:line="240" w:lineRule="exact"/>
    </w:pPr>
    <w:rPr>
      <w:rFonts w:ascii="Verdana" w:hAnsi="Verdana"/>
      <w:sz w:val="20"/>
      <w:szCs w:val="20"/>
      <w:lang w:val="en-US" w:eastAsia="en-US"/>
    </w:rPr>
  </w:style>
  <w:style w:type="paragraph" w:customStyle="1" w:styleId="Default">
    <w:name w:val="Default"/>
    <w:uiPriority w:val="99"/>
    <w:rsid w:val="000E29A2"/>
    <w:pPr>
      <w:autoSpaceDE w:val="0"/>
      <w:autoSpaceDN w:val="0"/>
      <w:adjustRightInd w:val="0"/>
    </w:pPr>
    <w:rPr>
      <w:color w:val="000000"/>
      <w:sz w:val="24"/>
      <w:szCs w:val="24"/>
    </w:rPr>
  </w:style>
  <w:style w:type="paragraph" w:customStyle="1" w:styleId="Style3">
    <w:name w:val="Style3"/>
    <w:basedOn w:val="a0"/>
    <w:uiPriority w:val="99"/>
    <w:rsid w:val="007D1BBA"/>
    <w:pPr>
      <w:widowControl w:val="0"/>
      <w:autoSpaceDE w:val="0"/>
      <w:spacing w:line="413" w:lineRule="exact"/>
    </w:pPr>
    <w:rPr>
      <w:rFonts w:ascii="Arial" w:hAnsi="Arial" w:cs="Arial"/>
    </w:rPr>
  </w:style>
  <w:style w:type="paragraph" w:customStyle="1" w:styleId="Style5">
    <w:name w:val="Style5"/>
    <w:basedOn w:val="a0"/>
    <w:uiPriority w:val="99"/>
    <w:rsid w:val="007D1BBA"/>
    <w:pPr>
      <w:widowControl w:val="0"/>
      <w:autoSpaceDE w:val="0"/>
      <w:spacing w:line="418" w:lineRule="exact"/>
      <w:jc w:val="both"/>
    </w:pPr>
    <w:rPr>
      <w:rFonts w:ascii="Arial" w:hAnsi="Arial" w:cs="Arial"/>
    </w:rPr>
  </w:style>
  <w:style w:type="paragraph" w:customStyle="1" w:styleId="Style15">
    <w:name w:val="Style15"/>
    <w:basedOn w:val="a0"/>
    <w:uiPriority w:val="99"/>
    <w:rsid w:val="007D1BBA"/>
    <w:pPr>
      <w:widowControl w:val="0"/>
      <w:autoSpaceDE w:val="0"/>
      <w:spacing w:line="274" w:lineRule="exact"/>
      <w:ind w:firstLine="701"/>
    </w:pPr>
    <w:rPr>
      <w:rFonts w:ascii="Arial" w:hAnsi="Arial" w:cs="Arial"/>
    </w:rPr>
  </w:style>
  <w:style w:type="character" w:customStyle="1" w:styleId="20">
    <w:name w:val="Заголовок 2 Знак"/>
    <w:link w:val="2"/>
    <w:rsid w:val="00056E40"/>
    <w:rPr>
      <w:rFonts w:ascii="Arial" w:hAnsi="Arial" w:cs="Arial"/>
      <w:b/>
      <w:bCs/>
      <w:i/>
      <w:iCs/>
      <w:sz w:val="28"/>
      <w:szCs w:val="28"/>
      <w:lang w:eastAsia="ar-SA"/>
    </w:rPr>
  </w:style>
  <w:style w:type="paragraph" w:customStyle="1" w:styleId="1b">
    <w:name w:val="Основной текст с отступом1"/>
    <w:basedOn w:val="a0"/>
    <w:uiPriority w:val="99"/>
    <w:rsid w:val="00C53EC5"/>
    <w:pPr>
      <w:suppressAutoHyphens w:val="0"/>
      <w:ind w:firstLine="567"/>
      <w:jc w:val="both"/>
    </w:pPr>
    <w:rPr>
      <w:szCs w:val="20"/>
      <w:lang w:eastAsia="ru-RU"/>
    </w:rPr>
  </w:style>
  <w:style w:type="character" w:customStyle="1" w:styleId="aa">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ВерхКолонтитул Знак"/>
    <w:link w:val="a9"/>
    <w:uiPriority w:val="99"/>
    <w:rsid w:val="004A0809"/>
    <w:rPr>
      <w:lang w:eastAsia="ar-SA"/>
    </w:rPr>
  </w:style>
  <w:style w:type="character" w:customStyle="1" w:styleId="aff8">
    <w:name w:val="Гипертекстовая ссылка"/>
    <w:uiPriority w:val="99"/>
    <w:rsid w:val="00EE4773"/>
    <w:rPr>
      <w:rFonts w:cs="Times New Roman"/>
      <w:b/>
      <w:color w:val="008000"/>
    </w:rPr>
  </w:style>
  <w:style w:type="paragraph" w:customStyle="1" w:styleId="ConsPlusNonformat">
    <w:name w:val="ConsPlusNonformat"/>
    <w:uiPriority w:val="99"/>
    <w:rsid w:val="00EE4773"/>
    <w:pPr>
      <w:autoSpaceDE w:val="0"/>
      <w:autoSpaceDN w:val="0"/>
      <w:adjustRightInd w:val="0"/>
    </w:pPr>
    <w:rPr>
      <w:rFonts w:ascii="Courier New" w:hAnsi="Courier New" w:cs="Courier New"/>
      <w:lang w:eastAsia="en-US"/>
    </w:rPr>
  </w:style>
  <w:style w:type="paragraph" w:customStyle="1" w:styleId="FORMATTEXT">
    <w:name w:val=".FORMATTEXT"/>
    <w:uiPriority w:val="99"/>
    <w:rsid w:val="00373453"/>
    <w:pPr>
      <w:widowControl w:val="0"/>
      <w:autoSpaceDE w:val="0"/>
      <w:autoSpaceDN w:val="0"/>
      <w:adjustRightInd w:val="0"/>
    </w:pPr>
    <w:rPr>
      <w:sz w:val="24"/>
      <w:szCs w:val="24"/>
    </w:rPr>
  </w:style>
  <w:style w:type="paragraph" w:customStyle="1" w:styleId="HEADERTEXT">
    <w:name w:val=".HEADERTEXT"/>
    <w:uiPriority w:val="99"/>
    <w:rsid w:val="00373453"/>
    <w:pPr>
      <w:widowControl w:val="0"/>
      <w:autoSpaceDE w:val="0"/>
      <w:autoSpaceDN w:val="0"/>
      <w:adjustRightInd w:val="0"/>
    </w:pPr>
    <w:rPr>
      <w:rFonts w:ascii="Arial" w:hAnsi="Arial" w:cs="Arial"/>
      <w:color w:val="2B4279"/>
      <w:sz w:val="22"/>
      <w:szCs w:val="22"/>
    </w:rPr>
  </w:style>
  <w:style w:type="paragraph" w:customStyle="1" w:styleId="aff9">
    <w:name w:val="Заголовок статьи"/>
    <w:basedOn w:val="a0"/>
    <w:next w:val="a0"/>
    <w:uiPriority w:val="99"/>
    <w:rsid w:val="00E51883"/>
    <w:pPr>
      <w:widowControl w:val="0"/>
      <w:suppressAutoHyphens w:val="0"/>
      <w:autoSpaceDE w:val="0"/>
      <w:autoSpaceDN w:val="0"/>
      <w:adjustRightInd w:val="0"/>
      <w:ind w:left="1612" w:hanging="892"/>
      <w:jc w:val="both"/>
    </w:pPr>
    <w:rPr>
      <w:rFonts w:ascii="Arial" w:hAnsi="Arial"/>
      <w:lang w:eastAsia="ru-RU"/>
    </w:rPr>
  </w:style>
  <w:style w:type="character" w:customStyle="1" w:styleId="S">
    <w:name w:val="S_Обычный Знак"/>
    <w:link w:val="S0"/>
    <w:locked/>
    <w:rsid w:val="00F7471A"/>
    <w:rPr>
      <w:sz w:val="24"/>
      <w:szCs w:val="24"/>
    </w:rPr>
  </w:style>
  <w:style w:type="paragraph" w:customStyle="1" w:styleId="S0">
    <w:name w:val="S_Обычный"/>
    <w:basedOn w:val="a0"/>
    <w:link w:val="S"/>
    <w:qFormat/>
    <w:rsid w:val="00F7471A"/>
    <w:pPr>
      <w:suppressAutoHyphens w:val="0"/>
      <w:spacing w:line="360" w:lineRule="auto"/>
      <w:ind w:firstLine="709"/>
      <w:jc w:val="both"/>
    </w:pPr>
    <w:rPr>
      <w:lang w:eastAsia="ru-RU"/>
    </w:rPr>
  </w:style>
  <w:style w:type="numbering" w:customStyle="1" w:styleId="1c">
    <w:name w:val="Нет списка1"/>
    <w:next w:val="a3"/>
    <w:uiPriority w:val="99"/>
    <w:semiHidden/>
    <w:unhideWhenUsed/>
    <w:rsid w:val="00352FAF"/>
  </w:style>
  <w:style w:type="character" w:customStyle="1" w:styleId="11">
    <w:name w:val="Заголовок 1 Знак"/>
    <w:aliases w:val="q1 Знак"/>
    <w:link w:val="10"/>
    <w:rsid w:val="00352FAF"/>
    <w:rPr>
      <w:rFonts w:ascii="Arial" w:hAnsi="Arial" w:cs="Arial"/>
      <w:b/>
      <w:bCs/>
      <w:kern w:val="32"/>
      <w:sz w:val="32"/>
      <w:szCs w:val="32"/>
      <w:lang w:eastAsia="ar-SA"/>
    </w:rPr>
  </w:style>
  <w:style w:type="character" w:customStyle="1" w:styleId="70">
    <w:name w:val="Заголовок 7 Знак"/>
    <w:link w:val="7"/>
    <w:uiPriority w:val="99"/>
    <w:rsid w:val="00352FAF"/>
    <w:rPr>
      <w:sz w:val="24"/>
      <w:szCs w:val="24"/>
      <w:lang w:eastAsia="ar-SA"/>
    </w:rPr>
  </w:style>
  <w:style w:type="character" w:customStyle="1" w:styleId="af5">
    <w:name w:val="Текст выноски Знак"/>
    <w:link w:val="af4"/>
    <w:uiPriority w:val="99"/>
    <w:semiHidden/>
    <w:rsid w:val="00352FAF"/>
    <w:rPr>
      <w:rFonts w:ascii="Tahoma" w:hAnsi="Tahoma" w:cs="Tahoma"/>
      <w:sz w:val="16"/>
      <w:szCs w:val="16"/>
      <w:lang w:eastAsia="ar-SA"/>
    </w:rPr>
  </w:style>
  <w:style w:type="table" w:customStyle="1" w:styleId="1d">
    <w:name w:val="Сетка таблицы1"/>
    <w:basedOn w:val="a2"/>
    <w:next w:val="af1"/>
    <w:uiPriority w:val="59"/>
    <w:rsid w:val="00352FA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a">
    <w:name w:val="Document Map"/>
    <w:basedOn w:val="a0"/>
    <w:link w:val="affb"/>
    <w:uiPriority w:val="99"/>
    <w:semiHidden/>
    <w:unhideWhenUsed/>
    <w:rsid w:val="0006088C"/>
    <w:rPr>
      <w:rFonts w:ascii="Tahoma" w:hAnsi="Tahoma" w:cs="Tahoma"/>
      <w:sz w:val="16"/>
      <w:szCs w:val="16"/>
    </w:rPr>
  </w:style>
  <w:style w:type="character" w:customStyle="1" w:styleId="affb">
    <w:name w:val="Схема документа Знак"/>
    <w:basedOn w:val="a1"/>
    <w:link w:val="affa"/>
    <w:uiPriority w:val="99"/>
    <w:semiHidden/>
    <w:rsid w:val="0006088C"/>
    <w:rPr>
      <w:rFonts w:ascii="Tahoma" w:hAnsi="Tahoma" w:cs="Tahoma"/>
      <w:sz w:val="16"/>
      <w:szCs w:val="16"/>
      <w:lang w:eastAsia="ar-SA"/>
    </w:rPr>
  </w:style>
  <w:style w:type="numbering" w:customStyle="1" w:styleId="2a">
    <w:name w:val="Нет списка2"/>
    <w:next w:val="a3"/>
    <w:uiPriority w:val="99"/>
    <w:semiHidden/>
    <w:unhideWhenUsed/>
    <w:rsid w:val="009B21DD"/>
  </w:style>
  <w:style w:type="table" w:customStyle="1" w:styleId="2b">
    <w:name w:val="Сетка таблицы2"/>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9B21DD"/>
  </w:style>
  <w:style w:type="table" w:customStyle="1" w:styleId="111">
    <w:name w:val="Сетка таблицы11"/>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Note Heading"/>
    <w:basedOn w:val="a0"/>
    <w:next w:val="a0"/>
    <w:link w:val="affd"/>
    <w:uiPriority w:val="99"/>
    <w:rsid w:val="00AD2E69"/>
    <w:pPr>
      <w:suppressAutoHyphens w:val="0"/>
      <w:jc w:val="center"/>
    </w:pPr>
    <w:rPr>
      <w:rFonts w:ascii="Arial" w:hAnsi="Arial"/>
      <w:b/>
      <w:sz w:val="32"/>
      <w:lang w:eastAsia="ru-RU"/>
    </w:rPr>
  </w:style>
  <w:style w:type="character" w:customStyle="1" w:styleId="affd">
    <w:name w:val="Заголовок записки Знак"/>
    <w:basedOn w:val="a1"/>
    <w:link w:val="affc"/>
    <w:uiPriority w:val="99"/>
    <w:rsid w:val="00AD2E69"/>
    <w:rPr>
      <w:rFonts w:ascii="Arial" w:hAnsi="Arial"/>
      <w:b/>
      <w:sz w:val="32"/>
      <w:szCs w:val="24"/>
    </w:rPr>
  </w:style>
  <w:style w:type="table" w:customStyle="1" w:styleId="36">
    <w:name w:val="Сетка таблицы3"/>
    <w:basedOn w:val="a2"/>
    <w:next w:val="af1"/>
    <w:uiPriority w:val="3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f1"/>
    <w:uiPriority w:val="3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1"/>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2"/>
    <w:next w:val="af1"/>
    <w:uiPriority w:val="3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BA7932"/>
    <w:pPr>
      <w:widowControl w:val="0"/>
      <w:autoSpaceDE w:val="0"/>
      <w:autoSpaceDN w:val="0"/>
      <w:adjustRightInd w:val="0"/>
    </w:pPr>
    <w:rPr>
      <w:rFonts w:ascii="Arial" w:hAnsi="Arial" w:cs="Arial"/>
      <w:b/>
      <w:bCs/>
    </w:rPr>
  </w:style>
  <w:style w:type="character" w:customStyle="1" w:styleId="30">
    <w:name w:val="Заголовок 3 Знак"/>
    <w:basedOn w:val="a1"/>
    <w:link w:val="3"/>
    <w:rsid w:val="00662B9A"/>
    <w:rPr>
      <w:rFonts w:ascii="Arial" w:hAnsi="Arial" w:cs="Arial"/>
      <w:b/>
      <w:bCs/>
      <w:sz w:val="26"/>
      <w:szCs w:val="26"/>
      <w:lang w:eastAsia="ar-SA"/>
    </w:rPr>
  </w:style>
  <w:style w:type="character" w:customStyle="1" w:styleId="50">
    <w:name w:val="Заголовок 5 Знак"/>
    <w:basedOn w:val="a1"/>
    <w:link w:val="5"/>
    <w:rsid w:val="00662B9A"/>
    <w:rPr>
      <w:b/>
      <w:bCs/>
      <w:i/>
      <w:iCs/>
      <w:sz w:val="26"/>
      <w:szCs w:val="26"/>
      <w:lang w:eastAsia="ar-SA"/>
    </w:rPr>
  </w:style>
  <w:style w:type="character" w:customStyle="1" w:styleId="af8">
    <w:name w:val="Основной текст с отступом Знак"/>
    <w:basedOn w:val="a1"/>
    <w:link w:val="af7"/>
    <w:uiPriority w:val="99"/>
    <w:rsid w:val="00662B9A"/>
    <w:rPr>
      <w:sz w:val="24"/>
      <w:szCs w:val="24"/>
      <w:lang w:eastAsia="ar-SA"/>
    </w:rPr>
  </w:style>
  <w:style w:type="paragraph" w:styleId="2c">
    <w:name w:val="Body Text 2"/>
    <w:basedOn w:val="a0"/>
    <w:link w:val="2d"/>
    <w:uiPriority w:val="99"/>
    <w:semiHidden/>
    <w:unhideWhenUsed/>
    <w:rsid w:val="00D82561"/>
    <w:pPr>
      <w:spacing w:after="120" w:line="480" w:lineRule="auto"/>
    </w:pPr>
  </w:style>
  <w:style w:type="character" w:customStyle="1" w:styleId="2d">
    <w:name w:val="Основной текст 2 Знак"/>
    <w:basedOn w:val="a1"/>
    <w:link w:val="2c"/>
    <w:uiPriority w:val="99"/>
    <w:semiHidden/>
    <w:rsid w:val="00D82561"/>
    <w:rPr>
      <w:sz w:val="24"/>
      <w:szCs w:val="24"/>
      <w:lang w:eastAsia="ar-SA"/>
    </w:rPr>
  </w:style>
  <w:style w:type="paragraph" w:customStyle="1" w:styleId="affe">
    <w:name w:val="Базовый"/>
    <w:uiPriority w:val="99"/>
    <w:rsid w:val="00D82561"/>
    <w:pPr>
      <w:tabs>
        <w:tab w:val="left" w:pos="709"/>
      </w:tabs>
      <w:suppressAutoHyphens/>
      <w:spacing w:after="60" w:line="276" w:lineRule="auto"/>
      <w:jc w:val="both"/>
    </w:pPr>
    <w:rPr>
      <w:sz w:val="24"/>
      <w:szCs w:val="24"/>
      <w:lang w:eastAsia="ar-SA"/>
    </w:rPr>
  </w:style>
  <w:style w:type="character" w:styleId="afff">
    <w:name w:val="FollowedHyperlink"/>
    <w:basedOn w:val="a1"/>
    <w:uiPriority w:val="99"/>
    <w:semiHidden/>
    <w:unhideWhenUsed/>
    <w:rsid w:val="00BB46D2"/>
    <w:rPr>
      <w:color w:val="800080" w:themeColor="followedHyperlink"/>
      <w:u w:val="single"/>
    </w:rPr>
  </w:style>
  <w:style w:type="numbering" w:customStyle="1" w:styleId="37">
    <w:name w:val="Нет списка3"/>
    <w:next w:val="a3"/>
    <w:uiPriority w:val="99"/>
    <w:semiHidden/>
    <w:unhideWhenUsed/>
    <w:rsid w:val="008B3718"/>
  </w:style>
  <w:style w:type="numbering" w:customStyle="1" w:styleId="43">
    <w:name w:val="Нет списка4"/>
    <w:next w:val="a3"/>
    <w:uiPriority w:val="99"/>
    <w:semiHidden/>
    <w:unhideWhenUsed/>
    <w:rsid w:val="00A222B0"/>
  </w:style>
  <w:style w:type="numbering" w:customStyle="1" w:styleId="121">
    <w:name w:val="Нет списка12"/>
    <w:next w:val="a3"/>
    <w:uiPriority w:val="99"/>
    <w:semiHidden/>
    <w:unhideWhenUsed/>
    <w:rsid w:val="00A222B0"/>
  </w:style>
  <w:style w:type="table" w:customStyle="1" w:styleId="71">
    <w:name w:val="Сетка таблицы7"/>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 11"/>
    <w:basedOn w:val="a2"/>
    <w:next w:val="19"/>
    <w:rsid w:val="00A222B0"/>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1">
    <w:name w:val="Нет списка111"/>
    <w:next w:val="a3"/>
    <w:uiPriority w:val="99"/>
    <w:semiHidden/>
    <w:unhideWhenUsed/>
    <w:rsid w:val="00A222B0"/>
  </w:style>
  <w:style w:type="table" w:customStyle="1" w:styleId="160">
    <w:name w:val="Сетка таблицы16"/>
    <w:basedOn w:val="a2"/>
    <w:next w:val="af1"/>
    <w:uiPriority w:val="59"/>
    <w:rsid w:val="00A222B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3"/>
    <w:uiPriority w:val="99"/>
    <w:semiHidden/>
    <w:unhideWhenUsed/>
    <w:rsid w:val="00A222B0"/>
  </w:style>
  <w:style w:type="table" w:customStyle="1" w:styleId="250">
    <w:name w:val="Сетка таблицы2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uiPriority w:val="99"/>
    <w:semiHidden/>
    <w:unhideWhenUsed/>
    <w:rsid w:val="00A222B0"/>
  </w:style>
  <w:style w:type="table" w:customStyle="1" w:styleId="1150">
    <w:name w:val="Сетка таблицы11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A222B0"/>
  </w:style>
  <w:style w:type="paragraph" w:customStyle="1" w:styleId="14660">
    <w:name w:val="14660"/>
    <w:basedOn w:val="a0"/>
    <w:uiPriority w:val="99"/>
    <w:rsid w:val="00C039C4"/>
    <w:pPr>
      <w:suppressAutoHyphens w:val="0"/>
      <w:autoSpaceDE w:val="0"/>
      <w:autoSpaceDN w:val="0"/>
      <w:spacing w:before="120" w:after="120"/>
      <w:jc w:val="center"/>
    </w:pPr>
    <w:rPr>
      <w:b/>
      <w:bCs/>
      <w:color w:val="000000"/>
      <w:sz w:val="28"/>
      <w:szCs w:val="28"/>
      <w:lang w:eastAsia="ru-RU"/>
    </w:rPr>
  </w:style>
  <w:style w:type="table" w:customStyle="1" w:styleId="8">
    <w:name w:val="Сетка таблицы8"/>
    <w:basedOn w:val="a2"/>
    <w:next w:val="af1"/>
    <w:uiPriority w:val="59"/>
    <w:rsid w:val="00C039C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f1"/>
    <w:uiPriority w:val="59"/>
    <w:rsid w:val="00055DD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3E3ED6"/>
    <w:rPr>
      <w:rFonts w:ascii="Arial" w:hAnsi="Arial" w:cs="Arial"/>
    </w:rPr>
  </w:style>
  <w:style w:type="paragraph" w:styleId="52">
    <w:name w:val="toc 5"/>
    <w:basedOn w:val="a0"/>
    <w:next w:val="a0"/>
    <w:autoRedefine/>
    <w:uiPriority w:val="39"/>
    <w:unhideWhenUsed/>
    <w:rsid w:val="003E3ED6"/>
    <w:pPr>
      <w:suppressAutoHyphens w:val="0"/>
      <w:spacing w:after="100" w:line="276" w:lineRule="auto"/>
      <w:ind w:left="880"/>
    </w:pPr>
    <w:rPr>
      <w:rFonts w:asciiTheme="minorHAnsi" w:eastAsiaTheme="minorEastAsia" w:hAnsiTheme="minorHAnsi" w:cstheme="minorBidi"/>
      <w:sz w:val="22"/>
      <w:szCs w:val="22"/>
      <w:lang w:eastAsia="ru-RU"/>
    </w:rPr>
  </w:style>
  <w:style w:type="paragraph" w:styleId="62">
    <w:name w:val="toc 6"/>
    <w:basedOn w:val="a0"/>
    <w:next w:val="a0"/>
    <w:autoRedefine/>
    <w:uiPriority w:val="39"/>
    <w:unhideWhenUsed/>
    <w:rsid w:val="003E3ED6"/>
    <w:pPr>
      <w:suppressAutoHyphens w:val="0"/>
      <w:spacing w:after="100" w:line="276" w:lineRule="auto"/>
      <w:ind w:left="1100"/>
    </w:pPr>
    <w:rPr>
      <w:rFonts w:asciiTheme="minorHAnsi" w:eastAsiaTheme="minorEastAsia" w:hAnsiTheme="minorHAnsi" w:cstheme="minorBidi"/>
      <w:sz w:val="22"/>
      <w:szCs w:val="22"/>
      <w:lang w:eastAsia="ru-RU"/>
    </w:rPr>
  </w:style>
  <w:style w:type="paragraph" w:styleId="72">
    <w:name w:val="toc 7"/>
    <w:basedOn w:val="a0"/>
    <w:next w:val="a0"/>
    <w:autoRedefine/>
    <w:uiPriority w:val="39"/>
    <w:unhideWhenUsed/>
    <w:rsid w:val="003E3ED6"/>
    <w:pPr>
      <w:suppressAutoHyphens w:val="0"/>
      <w:spacing w:after="100" w:line="276" w:lineRule="auto"/>
      <w:ind w:left="1320"/>
    </w:pPr>
    <w:rPr>
      <w:rFonts w:asciiTheme="minorHAnsi" w:eastAsiaTheme="minorEastAsia" w:hAnsiTheme="minorHAnsi" w:cstheme="minorBidi"/>
      <w:sz w:val="22"/>
      <w:szCs w:val="22"/>
      <w:lang w:eastAsia="ru-RU"/>
    </w:rPr>
  </w:style>
  <w:style w:type="paragraph" w:styleId="80">
    <w:name w:val="toc 8"/>
    <w:basedOn w:val="a0"/>
    <w:next w:val="a0"/>
    <w:autoRedefine/>
    <w:uiPriority w:val="39"/>
    <w:unhideWhenUsed/>
    <w:rsid w:val="003E3ED6"/>
    <w:pPr>
      <w:suppressAutoHyphens w:val="0"/>
      <w:spacing w:after="100" w:line="276" w:lineRule="auto"/>
      <w:ind w:left="1540"/>
    </w:pPr>
    <w:rPr>
      <w:rFonts w:asciiTheme="minorHAnsi" w:eastAsiaTheme="minorEastAsia" w:hAnsiTheme="minorHAnsi" w:cstheme="minorBidi"/>
      <w:sz w:val="22"/>
      <w:szCs w:val="22"/>
      <w:lang w:eastAsia="ru-RU"/>
    </w:rPr>
  </w:style>
  <w:style w:type="paragraph" w:styleId="9">
    <w:name w:val="toc 9"/>
    <w:basedOn w:val="a0"/>
    <w:next w:val="a0"/>
    <w:autoRedefine/>
    <w:uiPriority w:val="39"/>
    <w:unhideWhenUsed/>
    <w:rsid w:val="003E3ED6"/>
    <w:pPr>
      <w:suppressAutoHyphens w:val="0"/>
      <w:spacing w:after="100" w:line="276" w:lineRule="auto"/>
      <w:ind w:left="1760"/>
    </w:pPr>
    <w:rPr>
      <w:rFonts w:asciiTheme="minorHAnsi" w:eastAsiaTheme="minorEastAsia" w:hAnsiTheme="minorHAnsi" w:cstheme="minorBidi"/>
      <w:sz w:val="22"/>
      <w:szCs w:val="22"/>
      <w:lang w:eastAsia="ru-RU"/>
    </w:rPr>
  </w:style>
  <w:style w:type="paragraph" w:customStyle="1" w:styleId="ConsNonformat">
    <w:name w:val="ConsNonformat"/>
    <w:uiPriority w:val="99"/>
    <w:rsid w:val="003E3ED6"/>
    <w:pPr>
      <w:widowControl w:val="0"/>
      <w:numPr>
        <w:numId w:val="4"/>
      </w:numPr>
      <w:suppressAutoHyphens/>
      <w:autoSpaceDE w:val="0"/>
      <w:autoSpaceDN w:val="0"/>
      <w:ind w:right="19772"/>
      <w:textAlignment w:val="baseline"/>
    </w:pPr>
    <w:rPr>
      <w:rFonts w:ascii="Courier New" w:eastAsia="SimSun" w:hAnsi="Courier New" w:cs="Courier New"/>
      <w:kern w:val="3"/>
      <w:lang w:eastAsia="zh-CN"/>
    </w:rPr>
  </w:style>
  <w:style w:type="numbering" w:customStyle="1" w:styleId="WW8Num16">
    <w:name w:val="WW8Num16"/>
    <w:rsid w:val="003E3ED6"/>
    <w:pPr>
      <w:numPr>
        <w:numId w:val="4"/>
      </w:numPr>
    </w:pPr>
  </w:style>
  <w:style w:type="character" w:customStyle="1" w:styleId="Calibri9pt">
    <w:name w:val="Основной текст + Calibri;9 pt"/>
    <w:basedOn w:val="a1"/>
    <w:rsid w:val="00B93AC0"/>
    <w:rPr>
      <w:rFonts w:ascii="Calibri" w:eastAsia="Calibri" w:hAnsi="Calibri" w:cs="Calibri"/>
      <w:b w:val="0"/>
      <w:bCs w:val="0"/>
      <w:i w:val="0"/>
      <w:iCs w:val="0"/>
      <w:smallCaps w:val="0"/>
      <w:strike w:val="0"/>
      <w:color w:val="000000"/>
      <w:spacing w:val="0"/>
      <w:w w:val="100"/>
      <w:position w:val="0"/>
      <w:sz w:val="18"/>
      <w:szCs w:val="18"/>
      <w:u w:val="none"/>
      <w:lang w:val="ru-RU"/>
    </w:rPr>
  </w:style>
  <w:style w:type="character" w:customStyle="1" w:styleId="afff0">
    <w:name w:val="Основной текст_"/>
    <w:basedOn w:val="a1"/>
    <w:rsid w:val="00B93AC0"/>
    <w:rPr>
      <w:rFonts w:ascii="Times New Roman" w:eastAsia="Times New Roman" w:hAnsi="Times New Roman" w:cs="Times New Roman"/>
      <w:sz w:val="20"/>
      <w:szCs w:val="20"/>
      <w:shd w:val="clear" w:color="auto" w:fill="FFFFFF"/>
    </w:rPr>
  </w:style>
  <w:style w:type="character" w:customStyle="1" w:styleId="Calibri85pt">
    <w:name w:val="Основной текст + Calibri;8.5 pt"/>
    <w:basedOn w:val="afff0"/>
    <w:rsid w:val="00B93AC0"/>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character" w:customStyle="1" w:styleId="afff1">
    <w:name w:val="Колонтитул_"/>
    <w:link w:val="afff2"/>
    <w:locked/>
    <w:rsid w:val="000A6511"/>
    <w:rPr>
      <w:shd w:val="clear" w:color="auto" w:fill="FFFFFF"/>
    </w:rPr>
  </w:style>
  <w:style w:type="character" w:customStyle="1" w:styleId="90">
    <w:name w:val="Колонтитул + 9"/>
    <w:aliases w:val="5 pt1"/>
    <w:rsid w:val="000A6511"/>
    <w:rPr>
      <w:rFonts w:ascii="Times New Roman" w:hAnsi="Times New Roman" w:cs="Times New Roman"/>
      <w:sz w:val="19"/>
      <w:szCs w:val="19"/>
      <w:shd w:val="clear" w:color="auto" w:fill="FFFFFF"/>
    </w:rPr>
  </w:style>
  <w:style w:type="paragraph" w:customStyle="1" w:styleId="afff2">
    <w:name w:val="Колонтитул"/>
    <w:basedOn w:val="a0"/>
    <w:link w:val="afff1"/>
    <w:rsid w:val="000A6511"/>
    <w:pPr>
      <w:shd w:val="clear" w:color="auto" w:fill="FFFFFF"/>
      <w:suppressAutoHyphens w:val="0"/>
    </w:pPr>
    <w:rPr>
      <w:sz w:val="20"/>
      <w:szCs w:val="20"/>
      <w:lang w:eastAsia="ru-RU"/>
    </w:rPr>
  </w:style>
  <w:style w:type="paragraph" w:styleId="afff3">
    <w:name w:val="No Spacing"/>
    <w:uiPriority w:val="1"/>
    <w:qFormat/>
    <w:rsid w:val="00CD7C25"/>
    <w:pPr>
      <w:widowControl w:val="0"/>
      <w:autoSpaceDE w:val="0"/>
      <w:autoSpaceDN w:val="0"/>
      <w:adjustRightInd w:val="0"/>
    </w:pPr>
  </w:style>
  <w:style w:type="paragraph" w:customStyle="1" w:styleId="44">
    <w:name w:val="Без интервала4"/>
    <w:uiPriority w:val="99"/>
    <w:rsid w:val="00CD7C25"/>
    <w:rPr>
      <w:rFonts w:ascii="Calibri" w:hAnsi="Calibri"/>
      <w:sz w:val="22"/>
      <w:szCs w:val="22"/>
      <w:lang w:eastAsia="en-US"/>
    </w:rPr>
  </w:style>
  <w:style w:type="character" w:customStyle="1" w:styleId="FontStyle12">
    <w:name w:val="Font Style12"/>
    <w:rsid w:val="00CD7C25"/>
    <w:rPr>
      <w:rFonts w:ascii="Times New Roman" w:hAnsi="Times New Roman"/>
      <w:b/>
      <w:spacing w:val="10"/>
      <w:sz w:val="24"/>
    </w:rPr>
  </w:style>
  <w:style w:type="paragraph" w:customStyle="1" w:styleId="afff4">
    <w:name w:val="Прижатый влево"/>
    <w:basedOn w:val="a0"/>
    <w:next w:val="a0"/>
    <w:uiPriority w:val="99"/>
    <w:rsid w:val="00DD0304"/>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ConsPlusCell">
    <w:name w:val="ConsPlusCell"/>
    <w:uiPriority w:val="99"/>
    <w:rsid w:val="009B1A20"/>
    <w:pPr>
      <w:widowControl w:val="0"/>
      <w:autoSpaceDE w:val="0"/>
      <w:autoSpaceDN w:val="0"/>
      <w:adjustRightInd w:val="0"/>
    </w:pPr>
    <w:rPr>
      <w:rFonts w:ascii="Arial" w:hAnsi="Arial" w:cs="Arial"/>
    </w:rPr>
  </w:style>
  <w:style w:type="paragraph" w:customStyle="1" w:styleId="1">
    <w:name w:val="Список маркированный 1"/>
    <w:basedOn w:val="a0"/>
    <w:uiPriority w:val="99"/>
    <w:rsid w:val="001B6E05"/>
    <w:pPr>
      <w:numPr>
        <w:numId w:val="3"/>
      </w:numPr>
      <w:tabs>
        <w:tab w:val="left" w:pos="1276"/>
      </w:tabs>
      <w:jc w:val="both"/>
    </w:pPr>
  </w:style>
  <w:style w:type="character" w:customStyle="1" w:styleId="b-message-headname">
    <w:name w:val="b-message-head__name"/>
    <w:basedOn w:val="a1"/>
    <w:rsid w:val="00A6539F"/>
  </w:style>
  <w:style w:type="character" w:customStyle="1" w:styleId="b-message-heademail">
    <w:name w:val="b-message-head__email"/>
    <w:basedOn w:val="a1"/>
    <w:rsid w:val="00A6539F"/>
  </w:style>
  <w:style w:type="paragraph" w:customStyle="1" w:styleId="afff5">
    <w:name w:val="Таблицы (моноширинный)"/>
    <w:basedOn w:val="a0"/>
    <w:next w:val="a0"/>
    <w:uiPriority w:val="99"/>
    <w:rsid w:val="00863337"/>
    <w:pPr>
      <w:widowControl w:val="0"/>
      <w:suppressAutoHyphens w:val="0"/>
      <w:autoSpaceDE w:val="0"/>
      <w:autoSpaceDN w:val="0"/>
      <w:adjustRightInd w:val="0"/>
    </w:pPr>
    <w:rPr>
      <w:rFonts w:ascii="Courier New" w:hAnsi="Courier New" w:cs="Courier New"/>
      <w:sz w:val="26"/>
      <w:szCs w:val="26"/>
      <w:lang w:eastAsia="ru-RU"/>
    </w:rPr>
  </w:style>
  <w:style w:type="character" w:customStyle="1" w:styleId="afe">
    <w:name w:val="Абзац списка Знак"/>
    <w:link w:val="afd"/>
    <w:uiPriority w:val="34"/>
    <w:locked/>
    <w:rsid w:val="00E53FB7"/>
    <w:rPr>
      <w:rFonts w:ascii="Calibri" w:eastAsia="Calibri" w:hAnsi="Calibri"/>
      <w:sz w:val="22"/>
      <w:szCs w:val="22"/>
      <w:lang w:eastAsia="ar-SA"/>
    </w:rPr>
  </w:style>
  <w:style w:type="paragraph" w:styleId="afff6">
    <w:name w:val="Plain Text"/>
    <w:basedOn w:val="a0"/>
    <w:link w:val="afff7"/>
    <w:uiPriority w:val="99"/>
    <w:unhideWhenUsed/>
    <w:rsid w:val="005852AD"/>
    <w:pPr>
      <w:suppressAutoHyphens w:val="0"/>
    </w:pPr>
    <w:rPr>
      <w:rFonts w:ascii="Consolas" w:eastAsiaTheme="minorHAnsi" w:hAnsi="Consolas" w:cstheme="minorBidi"/>
      <w:sz w:val="21"/>
      <w:szCs w:val="21"/>
      <w:lang w:eastAsia="en-US"/>
    </w:rPr>
  </w:style>
  <w:style w:type="character" w:customStyle="1" w:styleId="afff7">
    <w:name w:val="Текст Знак"/>
    <w:basedOn w:val="a1"/>
    <w:link w:val="afff6"/>
    <w:uiPriority w:val="99"/>
    <w:rsid w:val="005852AD"/>
    <w:rPr>
      <w:rFonts w:ascii="Consolas" w:eastAsiaTheme="minorHAnsi" w:hAnsi="Consolas" w:cstheme="minorBidi"/>
      <w:sz w:val="21"/>
      <w:szCs w:val="21"/>
      <w:lang w:eastAsia="en-US"/>
    </w:rPr>
  </w:style>
  <w:style w:type="paragraph" w:customStyle="1" w:styleId="afff8">
    <w:name w:val="Нормальный (таблица)"/>
    <w:basedOn w:val="a0"/>
    <w:next w:val="a0"/>
    <w:uiPriority w:val="99"/>
    <w:rsid w:val="00743E0C"/>
    <w:pPr>
      <w:widowControl w:val="0"/>
      <w:suppressAutoHyphens w:val="0"/>
      <w:autoSpaceDE w:val="0"/>
      <w:autoSpaceDN w:val="0"/>
      <w:adjustRightInd w:val="0"/>
      <w:jc w:val="both"/>
    </w:pPr>
    <w:rPr>
      <w:rFonts w:ascii="Arial" w:eastAsiaTheme="minorEastAsia" w:hAnsi="Arial" w:cs="Arial"/>
      <w:sz w:val="26"/>
      <w:szCs w:val="26"/>
      <w:lang w:eastAsia="ru-RU"/>
    </w:rPr>
  </w:style>
  <w:style w:type="character" w:customStyle="1" w:styleId="116">
    <w:name w:val="Заголовок 1 Знак1"/>
    <w:aliases w:val="q1 Знак1"/>
    <w:basedOn w:val="a1"/>
    <w:rsid w:val="005F39FD"/>
    <w:rPr>
      <w:rFonts w:asciiTheme="majorHAnsi" w:eastAsiaTheme="majorEastAsia" w:hAnsiTheme="majorHAnsi" w:cstheme="majorBidi"/>
      <w:color w:val="365F91" w:themeColor="accent1" w:themeShade="BF"/>
      <w:sz w:val="32"/>
      <w:szCs w:val="32"/>
      <w:lang w:eastAsia="ar-SA"/>
    </w:rPr>
  </w:style>
  <w:style w:type="table" w:customStyle="1" w:styleId="91">
    <w:name w:val="Сетка таблицы9"/>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3"/>
    <w:uiPriority w:val="99"/>
    <w:semiHidden/>
    <w:unhideWhenUsed/>
    <w:rsid w:val="00524FA3"/>
  </w:style>
  <w:style w:type="paragraph" w:customStyle="1" w:styleId="2e">
    <w:name w:val="Заголовок2"/>
    <w:basedOn w:val="a0"/>
    <w:next w:val="a6"/>
    <w:uiPriority w:val="99"/>
    <w:rsid w:val="00524FA3"/>
    <w:pPr>
      <w:keepNext/>
      <w:spacing w:before="240" w:after="120"/>
    </w:pPr>
    <w:rPr>
      <w:rFonts w:ascii="Arial" w:eastAsia="Lucida Sans Unicode" w:hAnsi="Arial" w:cs="Tahoma"/>
      <w:sz w:val="28"/>
      <w:szCs w:val="28"/>
    </w:rPr>
  </w:style>
  <w:style w:type="table" w:customStyle="1" w:styleId="100">
    <w:name w:val="Сетка таблицы10"/>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 12"/>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3">
    <w:name w:val="Нет списка13"/>
    <w:next w:val="a3"/>
    <w:uiPriority w:val="99"/>
    <w:semiHidden/>
    <w:unhideWhenUsed/>
    <w:rsid w:val="00524FA3"/>
  </w:style>
  <w:style w:type="table" w:customStyle="1" w:styleId="170">
    <w:name w:val="Сетка таблицы17"/>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524FA3"/>
  </w:style>
  <w:style w:type="table" w:customStyle="1" w:styleId="260">
    <w:name w:val="Сетка таблицы2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3"/>
    <w:uiPriority w:val="99"/>
    <w:semiHidden/>
    <w:unhideWhenUsed/>
    <w:rsid w:val="00524FA3"/>
  </w:style>
  <w:style w:type="table" w:customStyle="1" w:styleId="1160">
    <w:name w:val="Сетка таблицы11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1"/>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
    <w:next w:val="a3"/>
    <w:uiPriority w:val="99"/>
    <w:semiHidden/>
    <w:unhideWhenUsed/>
    <w:rsid w:val="00524FA3"/>
  </w:style>
  <w:style w:type="numbering" w:customStyle="1" w:styleId="411">
    <w:name w:val="Нет списка41"/>
    <w:next w:val="a3"/>
    <w:uiPriority w:val="99"/>
    <w:semiHidden/>
    <w:unhideWhenUsed/>
    <w:rsid w:val="00524FA3"/>
  </w:style>
  <w:style w:type="numbering" w:customStyle="1" w:styleId="1211">
    <w:name w:val="Нет списка121"/>
    <w:next w:val="a3"/>
    <w:uiPriority w:val="99"/>
    <w:semiHidden/>
    <w:unhideWhenUsed/>
    <w:rsid w:val="00524FA3"/>
  </w:style>
  <w:style w:type="table" w:customStyle="1" w:styleId="720">
    <w:name w:val="Сетка таблицы72"/>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 111"/>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0">
    <w:name w:val="Нет списка1112"/>
    <w:next w:val="a3"/>
    <w:uiPriority w:val="99"/>
    <w:semiHidden/>
    <w:unhideWhenUsed/>
    <w:rsid w:val="00524FA3"/>
  </w:style>
  <w:style w:type="table" w:customStyle="1" w:styleId="161">
    <w:name w:val="Сетка таблицы161"/>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524FA3"/>
  </w:style>
  <w:style w:type="table" w:customStyle="1" w:styleId="251">
    <w:name w:val="Сетка таблицы2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3"/>
    <w:uiPriority w:val="99"/>
    <w:semiHidden/>
    <w:unhideWhenUsed/>
    <w:rsid w:val="00524FA3"/>
  </w:style>
  <w:style w:type="table" w:customStyle="1" w:styleId="1151">
    <w:name w:val="Сетка таблицы11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3"/>
    <w:uiPriority w:val="99"/>
    <w:semiHidden/>
    <w:unhideWhenUsed/>
    <w:rsid w:val="00524FA3"/>
  </w:style>
  <w:style w:type="table" w:customStyle="1" w:styleId="81">
    <w:name w:val="Сетка таблицы8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3"/>
    <w:uiPriority w:val="99"/>
    <w:semiHidden/>
    <w:unhideWhenUsed/>
    <w:rsid w:val="003A4248"/>
  </w:style>
  <w:style w:type="character" w:customStyle="1" w:styleId="Calibri">
    <w:name w:val="Основной текст + Calibri"/>
    <w:aliases w:val="9 pt"/>
    <w:basedOn w:val="afff0"/>
    <w:rsid w:val="00611B57"/>
    <w:rPr>
      <w:rFonts w:ascii="Calibri" w:eastAsia="Calibri" w:hAnsi="Calibri" w:cs="Calibri" w:hint="default"/>
      <w:b w:val="0"/>
      <w:bCs w:val="0"/>
      <w:i w:val="0"/>
      <w:iCs w:val="0"/>
      <w:smallCaps w:val="0"/>
      <w:strike w:val="0"/>
      <w:dstrike w:val="0"/>
      <w:color w:val="000000"/>
      <w:spacing w:val="0"/>
      <w:w w:val="100"/>
      <w:position w:val="0"/>
      <w:sz w:val="17"/>
      <w:szCs w:val="17"/>
      <w:u w:val="none"/>
      <w:effect w:val="none"/>
      <w:shd w:val="clear" w:color="auto" w:fill="FFFFFF"/>
      <w:lang w:val="ru-RU"/>
    </w:rPr>
  </w:style>
  <w:style w:type="paragraph" w:customStyle="1" w:styleId="msonormal0">
    <w:name w:val="msonormal"/>
    <w:basedOn w:val="a0"/>
    <w:rsid w:val="00300834"/>
    <w:pPr>
      <w:suppressAutoHyphens w:val="0"/>
      <w:spacing w:before="100" w:beforeAutospacing="1" w:after="100" w:afterAutospacing="1"/>
    </w:pPr>
    <w:rPr>
      <w:lang w:eastAsia="ru-RU"/>
    </w:rPr>
  </w:style>
  <w:style w:type="paragraph" w:customStyle="1" w:styleId="xl65">
    <w:name w:val="xl65"/>
    <w:basedOn w:val="a0"/>
    <w:rsid w:val="00483F5D"/>
    <w:pPr>
      <w:suppressAutoHyphens w:val="0"/>
      <w:spacing w:before="100" w:beforeAutospacing="1" w:after="100" w:afterAutospacing="1"/>
    </w:pPr>
    <w:rPr>
      <w:sz w:val="18"/>
      <w:szCs w:val="18"/>
      <w:lang w:eastAsia="ru-RU"/>
    </w:rPr>
  </w:style>
  <w:style w:type="paragraph" w:customStyle="1" w:styleId="xl66">
    <w:name w:val="xl66"/>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67">
    <w:name w:val="xl67"/>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68">
    <w:name w:val="xl68"/>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69">
    <w:name w:val="xl69"/>
    <w:basedOn w:val="a0"/>
    <w:rsid w:val="00483F5D"/>
    <w:pPr>
      <w:suppressAutoHyphens w:val="0"/>
      <w:spacing w:before="100" w:beforeAutospacing="1" w:after="100" w:afterAutospacing="1"/>
      <w:textAlignment w:val="center"/>
    </w:pPr>
    <w:rPr>
      <w:i/>
      <w:iCs/>
      <w:sz w:val="18"/>
      <w:szCs w:val="18"/>
      <w:lang w:eastAsia="ru-RU"/>
    </w:rPr>
  </w:style>
  <w:style w:type="paragraph" w:customStyle="1" w:styleId="xl70">
    <w:name w:val="xl70"/>
    <w:basedOn w:val="a0"/>
    <w:rsid w:val="00483F5D"/>
    <w:pPr>
      <w:suppressAutoHyphens w:val="0"/>
      <w:spacing w:before="100" w:beforeAutospacing="1" w:after="100" w:afterAutospacing="1"/>
    </w:pPr>
    <w:rPr>
      <w:sz w:val="18"/>
      <w:szCs w:val="18"/>
      <w:lang w:eastAsia="ru-RU"/>
    </w:rPr>
  </w:style>
  <w:style w:type="paragraph" w:customStyle="1" w:styleId="xl71">
    <w:name w:val="xl71"/>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72">
    <w:name w:val="xl72"/>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3">
    <w:name w:val="xl73"/>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4">
    <w:name w:val="xl74"/>
    <w:basedOn w:val="a0"/>
    <w:rsid w:val="00483F5D"/>
    <w:pPr>
      <w:pBdr>
        <w:left w:val="single" w:sz="8"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5">
    <w:name w:val="xl75"/>
    <w:basedOn w:val="a0"/>
    <w:rsid w:val="00483F5D"/>
    <w:pPr>
      <w:pBdr>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6">
    <w:name w:val="xl76"/>
    <w:basedOn w:val="a0"/>
    <w:rsid w:val="00483F5D"/>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7">
    <w:name w:val="xl77"/>
    <w:basedOn w:val="a0"/>
    <w:rsid w:val="00483F5D"/>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8"/>
      <w:szCs w:val="18"/>
      <w:lang w:eastAsia="ru-RU"/>
    </w:rPr>
  </w:style>
  <w:style w:type="paragraph" w:customStyle="1" w:styleId="xl78">
    <w:name w:val="xl78"/>
    <w:basedOn w:val="a0"/>
    <w:rsid w:val="00483F5D"/>
    <w:pPr>
      <w:pBdr>
        <w:top w:val="single" w:sz="4" w:space="0" w:color="auto"/>
        <w:bottom w:val="single" w:sz="4" w:space="0" w:color="auto"/>
      </w:pBdr>
      <w:suppressAutoHyphens w:val="0"/>
      <w:spacing w:before="100" w:beforeAutospacing="1" w:after="100" w:afterAutospacing="1"/>
      <w:jc w:val="center"/>
    </w:pPr>
    <w:rPr>
      <w:b/>
      <w:bCs/>
      <w:sz w:val="18"/>
      <w:szCs w:val="18"/>
      <w:lang w:eastAsia="ru-RU"/>
    </w:rPr>
  </w:style>
  <w:style w:type="paragraph" w:customStyle="1" w:styleId="xl79">
    <w:name w:val="xl79"/>
    <w:basedOn w:val="a0"/>
    <w:rsid w:val="00483F5D"/>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80">
    <w:name w:val="xl80"/>
    <w:basedOn w:val="a0"/>
    <w:rsid w:val="00483F5D"/>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81">
    <w:name w:val="xl81"/>
    <w:basedOn w:val="a0"/>
    <w:rsid w:val="00483F5D"/>
    <w:pPr>
      <w:pBdr>
        <w:top w:val="single" w:sz="4" w:space="0" w:color="auto"/>
        <w:bottom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82">
    <w:name w:val="xl82"/>
    <w:basedOn w:val="a0"/>
    <w:rsid w:val="00483F5D"/>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83">
    <w:name w:val="xl83"/>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63">
    <w:name w:val="xl63"/>
    <w:basedOn w:val="a0"/>
    <w:rsid w:val="00316940"/>
    <w:pPr>
      <w:suppressAutoHyphens w:val="0"/>
      <w:spacing w:before="100" w:beforeAutospacing="1" w:after="100" w:afterAutospacing="1"/>
    </w:pPr>
    <w:rPr>
      <w:sz w:val="18"/>
      <w:szCs w:val="18"/>
      <w:lang w:eastAsia="ru-RU"/>
    </w:rPr>
  </w:style>
  <w:style w:type="paragraph" w:customStyle="1" w:styleId="xl64">
    <w:name w:val="xl64"/>
    <w:basedOn w:val="a0"/>
    <w:rsid w:val="0031694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84">
    <w:name w:val="xl84"/>
    <w:basedOn w:val="a0"/>
    <w:rsid w:val="00057465"/>
    <w:pPr>
      <w:pBdr>
        <w:top w:val="single" w:sz="4" w:space="0" w:color="auto"/>
        <w:bottom w:val="single" w:sz="4" w:space="0" w:color="auto"/>
      </w:pBdr>
      <w:suppressAutoHyphens w:val="0"/>
      <w:spacing w:before="100" w:beforeAutospacing="1" w:after="100" w:afterAutospacing="1"/>
      <w:jc w:val="center"/>
    </w:pPr>
    <w:rPr>
      <w:b/>
      <w:bCs/>
      <w:sz w:val="18"/>
      <w:szCs w:val="18"/>
      <w:lang w:eastAsia="ru-RU"/>
    </w:rPr>
  </w:style>
  <w:style w:type="paragraph" w:customStyle="1" w:styleId="xl85">
    <w:name w:val="xl85"/>
    <w:basedOn w:val="a0"/>
    <w:rsid w:val="00057465"/>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toc 1" w:uiPriority="39"/>
    <w:lsdException w:name="toc 2" w:uiPriority="39"/>
    <w:lsdException w:name="toc 3" w:uiPriority="39"/>
    <w:lsdException w:name="toc 4" w:uiPriority="9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List"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728E"/>
    <w:pPr>
      <w:suppressAutoHyphens/>
    </w:pPr>
    <w:rPr>
      <w:sz w:val="24"/>
      <w:szCs w:val="24"/>
      <w:lang w:eastAsia="ar-SA"/>
    </w:rPr>
  </w:style>
  <w:style w:type="paragraph" w:styleId="10">
    <w:name w:val="heading 1"/>
    <w:aliases w:val="q1"/>
    <w:basedOn w:val="a0"/>
    <w:next w:val="a0"/>
    <w:link w:val="11"/>
    <w:qFormat/>
    <w:rsid w:val="007C1053"/>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A33ED5"/>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91946"/>
    <w:pPr>
      <w:keepNext/>
      <w:tabs>
        <w:tab w:val="left" w:pos="0"/>
      </w:tabs>
      <w:spacing w:before="240" w:after="60"/>
      <w:outlineLvl w:val="2"/>
    </w:pPr>
    <w:rPr>
      <w:rFonts w:ascii="Arial" w:hAnsi="Arial" w:cs="Arial"/>
      <w:b/>
      <w:bCs/>
      <w:sz w:val="26"/>
      <w:szCs w:val="26"/>
    </w:rPr>
  </w:style>
  <w:style w:type="paragraph" w:styleId="4">
    <w:name w:val="heading 4"/>
    <w:basedOn w:val="a0"/>
    <w:next w:val="a0"/>
    <w:link w:val="40"/>
    <w:qFormat/>
    <w:rsid w:val="00D70550"/>
    <w:pPr>
      <w:keepNext/>
      <w:suppressAutoHyphens w:val="0"/>
      <w:spacing w:before="240" w:after="60" w:line="360" w:lineRule="auto"/>
      <w:ind w:left="284" w:right="284" w:firstLine="851"/>
      <w:outlineLvl w:val="3"/>
    </w:pPr>
    <w:rPr>
      <w:b/>
      <w:bCs/>
      <w:i/>
      <w:sz w:val="28"/>
      <w:szCs w:val="28"/>
      <w:lang w:eastAsia="ru-RU"/>
    </w:rPr>
  </w:style>
  <w:style w:type="paragraph" w:styleId="5">
    <w:name w:val="heading 5"/>
    <w:basedOn w:val="a0"/>
    <w:next w:val="a0"/>
    <w:link w:val="50"/>
    <w:qFormat/>
    <w:rsid w:val="00BE4064"/>
    <w:pPr>
      <w:spacing w:before="240" w:after="60"/>
      <w:outlineLvl w:val="4"/>
    </w:pPr>
    <w:rPr>
      <w:b/>
      <w:bCs/>
      <w:i/>
      <w:iCs/>
      <w:sz w:val="26"/>
      <w:szCs w:val="26"/>
    </w:rPr>
  </w:style>
  <w:style w:type="paragraph" w:styleId="6">
    <w:name w:val="heading 6"/>
    <w:basedOn w:val="a0"/>
    <w:next w:val="a0"/>
    <w:link w:val="60"/>
    <w:qFormat/>
    <w:rsid w:val="00D70550"/>
    <w:pPr>
      <w:suppressAutoHyphens w:val="0"/>
      <w:overflowPunct w:val="0"/>
      <w:autoSpaceDE w:val="0"/>
      <w:autoSpaceDN w:val="0"/>
      <w:adjustRightInd w:val="0"/>
      <w:spacing w:before="240" w:after="60"/>
      <w:textAlignment w:val="baseline"/>
      <w:outlineLvl w:val="5"/>
    </w:pPr>
    <w:rPr>
      <w:b/>
      <w:bCs/>
      <w:sz w:val="22"/>
      <w:szCs w:val="22"/>
      <w:lang w:eastAsia="ru-RU"/>
    </w:rPr>
  </w:style>
  <w:style w:type="paragraph" w:styleId="7">
    <w:name w:val="heading 7"/>
    <w:basedOn w:val="a0"/>
    <w:next w:val="a0"/>
    <w:link w:val="70"/>
    <w:uiPriority w:val="99"/>
    <w:qFormat/>
    <w:rsid w:val="00191946"/>
    <w:pPr>
      <w:tabs>
        <w:tab w:val="left" w:pos="0"/>
      </w:tabs>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191946"/>
  </w:style>
  <w:style w:type="character" w:customStyle="1" w:styleId="WW-Absatz-Standardschriftart">
    <w:name w:val="WW-Absatz-Standardschriftart"/>
    <w:rsid w:val="00191946"/>
  </w:style>
  <w:style w:type="character" w:customStyle="1" w:styleId="WW-Absatz-Standardschriftart1">
    <w:name w:val="WW-Absatz-Standardschriftart1"/>
    <w:rsid w:val="00191946"/>
  </w:style>
  <w:style w:type="character" w:customStyle="1" w:styleId="WW-Absatz-Standardschriftart11">
    <w:name w:val="WW-Absatz-Standardschriftart11"/>
    <w:rsid w:val="00191946"/>
  </w:style>
  <w:style w:type="character" w:customStyle="1" w:styleId="WW-Absatz-Standardschriftart111">
    <w:name w:val="WW-Absatz-Standardschriftart111"/>
    <w:rsid w:val="00191946"/>
  </w:style>
  <w:style w:type="character" w:customStyle="1" w:styleId="WW-Absatz-Standardschriftart1111">
    <w:name w:val="WW-Absatz-Standardschriftart1111"/>
    <w:rsid w:val="00191946"/>
  </w:style>
  <w:style w:type="character" w:customStyle="1" w:styleId="WW-Absatz-Standardschriftart11111">
    <w:name w:val="WW-Absatz-Standardschriftart11111"/>
    <w:rsid w:val="00191946"/>
  </w:style>
  <w:style w:type="character" w:customStyle="1" w:styleId="WW-Absatz-Standardschriftart111111">
    <w:name w:val="WW-Absatz-Standardschriftart111111"/>
    <w:rsid w:val="00191946"/>
  </w:style>
  <w:style w:type="character" w:customStyle="1" w:styleId="WW-Absatz-Standardschriftart1111111">
    <w:name w:val="WW-Absatz-Standardschriftart1111111"/>
    <w:rsid w:val="00191946"/>
  </w:style>
  <w:style w:type="character" w:customStyle="1" w:styleId="WW-Absatz-Standardschriftart11111111">
    <w:name w:val="WW-Absatz-Standardschriftart11111111"/>
    <w:rsid w:val="00191946"/>
  </w:style>
  <w:style w:type="character" w:customStyle="1" w:styleId="WW-Absatz-Standardschriftart111111111">
    <w:name w:val="WW-Absatz-Standardschriftart111111111"/>
    <w:rsid w:val="00191946"/>
  </w:style>
  <w:style w:type="character" w:customStyle="1" w:styleId="WW-Absatz-Standardschriftart1111111111">
    <w:name w:val="WW-Absatz-Standardschriftart1111111111"/>
    <w:rsid w:val="00191946"/>
  </w:style>
  <w:style w:type="character" w:customStyle="1" w:styleId="WW-Absatz-Standardschriftart11111111111">
    <w:name w:val="WW-Absatz-Standardschriftart11111111111"/>
    <w:rsid w:val="00191946"/>
  </w:style>
  <w:style w:type="character" w:customStyle="1" w:styleId="WW-Absatz-Standardschriftart111111111111">
    <w:name w:val="WW-Absatz-Standardschriftart111111111111"/>
    <w:rsid w:val="00191946"/>
  </w:style>
  <w:style w:type="character" w:customStyle="1" w:styleId="WW-Absatz-Standardschriftart1111111111111">
    <w:name w:val="WW-Absatz-Standardschriftart1111111111111"/>
    <w:rsid w:val="00191946"/>
  </w:style>
  <w:style w:type="character" w:customStyle="1" w:styleId="21">
    <w:name w:val="Основной шрифт абзаца2"/>
    <w:rsid w:val="00191946"/>
  </w:style>
  <w:style w:type="character" w:customStyle="1" w:styleId="WW8Num1z0">
    <w:name w:val="WW8Num1z0"/>
    <w:rsid w:val="00191946"/>
    <w:rPr>
      <w:rFonts w:ascii="Symbol" w:hAnsi="Symbol"/>
    </w:rPr>
  </w:style>
  <w:style w:type="character" w:customStyle="1" w:styleId="WW8Num5z0">
    <w:name w:val="WW8Num5z0"/>
    <w:rsid w:val="00191946"/>
    <w:rPr>
      <w:rFonts w:ascii="Symbol" w:hAnsi="Symbol"/>
    </w:rPr>
  </w:style>
  <w:style w:type="character" w:customStyle="1" w:styleId="12">
    <w:name w:val="Основной шрифт абзаца1"/>
    <w:rsid w:val="00191946"/>
  </w:style>
  <w:style w:type="character" w:styleId="a4">
    <w:name w:val="page number"/>
    <w:basedOn w:val="12"/>
    <w:rsid w:val="00191946"/>
  </w:style>
  <w:style w:type="character" w:customStyle="1" w:styleId="a5">
    <w:name w:val="Символ нумерации"/>
    <w:rsid w:val="00191946"/>
  </w:style>
  <w:style w:type="paragraph" w:customStyle="1" w:styleId="13">
    <w:name w:val="Заголовок1"/>
    <w:basedOn w:val="a0"/>
    <w:next w:val="a6"/>
    <w:uiPriority w:val="99"/>
    <w:rsid w:val="00191946"/>
    <w:pPr>
      <w:keepNext/>
      <w:spacing w:before="240" w:after="120"/>
    </w:pPr>
    <w:rPr>
      <w:rFonts w:ascii="Arial" w:eastAsia="Lucida Sans Unicode" w:hAnsi="Arial" w:cs="Tahoma"/>
      <w:sz w:val="28"/>
      <w:szCs w:val="28"/>
    </w:rPr>
  </w:style>
  <w:style w:type="paragraph" w:styleId="a6">
    <w:name w:val="Body Text"/>
    <w:aliases w:val="Знак1 Знак"/>
    <w:basedOn w:val="a0"/>
    <w:link w:val="a7"/>
    <w:rsid w:val="00191946"/>
    <w:pPr>
      <w:spacing w:after="120"/>
    </w:pPr>
  </w:style>
  <w:style w:type="paragraph" w:styleId="a8">
    <w:name w:val="List"/>
    <w:basedOn w:val="a6"/>
    <w:uiPriority w:val="99"/>
    <w:rsid w:val="00191946"/>
    <w:rPr>
      <w:rFonts w:cs="Tahoma"/>
    </w:rPr>
  </w:style>
  <w:style w:type="paragraph" w:customStyle="1" w:styleId="22">
    <w:name w:val="Название2"/>
    <w:basedOn w:val="a0"/>
    <w:uiPriority w:val="99"/>
    <w:rsid w:val="00191946"/>
    <w:pPr>
      <w:suppressLineNumbers/>
      <w:spacing w:before="120" w:after="120"/>
    </w:pPr>
    <w:rPr>
      <w:rFonts w:ascii="Arial" w:hAnsi="Arial" w:cs="Tahoma"/>
      <w:i/>
      <w:iCs/>
      <w:sz w:val="20"/>
    </w:rPr>
  </w:style>
  <w:style w:type="paragraph" w:customStyle="1" w:styleId="23">
    <w:name w:val="Указатель2"/>
    <w:basedOn w:val="a0"/>
    <w:uiPriority w:val="99"/>
    <w:rsid w:val="00191946"/>
    <w:pPr>
      <w:suppressLineNumbers/>
    </w:pPr>
    <w:rPr>
      <w:rFonts w:ascii="Arial" w:hAnsi="Arial" w:cs="Tahoma"/>
    </w:rPr>
  </w:style>
  <w:style w:type="paragraph" w:customStyle="1" w:styleId="14">
    <w:name w:val="Название1"/>
    <w:basedOn w:val="a0"/>
    <w:uiPriority w:val="99"/>
    <w:rsid w:val="00191946"/>
    <w:pPr>
      <w:suppressLineNumbers/>
      <w:spacing w:before="120" w:after="120"/>
    </w:pPr>
    <w:rPr>
      <w:rFonts w:cs="Tahoma"/>
      <w:i/>
      <w:iCs/>
    </w:rPr>
  </w:style>
  <w:style w:type="paragraph" w:customStyle="1" w:styleId="15">
    <w:name w:val="Указатель1"/>
    <w:basedOn w:val="a0"/>
    <w:uiPriority w:val="99"/>
    <w:rsid w:val="00191946"/>
    <w:pPr>
      <w:suppressLineNumbers/>
    </w:pPr>
    <w:rPr>
      <w:rFonts w:cs="Tahoma"/>
    </w:rPr>
  </w:style>
  <w:style w:type="paragraph" w:styleId="a9">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ВерхКолонтитул"/>
    <w:basedOn w:val="a0"/>
    <w:link w:val="aa"/>
    <w:uiPriority w:val="99"/>
    <w:rsid w:val="00191946"/>
    <w:pPr>
      <w:tabs>
        <w:tab w:val="center" w:pos="4153"/>
        <w:tab w:val="right" w:pos="8306"/>
      </w:tabs>
    </w:pPr>
    <w:rPr>
      <w:sz w:val="20"/>
      <w:szCs w:val="20"/>
    </w:rPr>
  </w:style>
  <w:style w:type="paragraph" w:styleId="ab">
    <w:name w:val="footer"/>
    <w:basedOn w:val="a0"/>
    <w:link w:val="ac"/>
    <w:uiPriority w:val="99"/>
    <w:rsid w:val="00191946"/>
    <w:pPr>
      <w:tabs>
        <w:tab w:val="center" w:pos="4153"/>
        <w:tab w:val="right" w:pos="8306"/>
      </w:tabs>
    </w:pPr>
    <w:rPr>
      <w:sz w:val="20"/>
      <w:szCs w:val="20"/>
    </w:rPr>
  </w:style>
  <w:style w:type="paragraph" w:customStyle="1" w:styleId="ad">
    <w:name w:val="Заголовок КД"/>
    <w:basedOn w:val="a0"/>
    <w:next w:val="a0"/>
    <w:uiPriority w:val="99"/>
    <w:rsid w:val="00191946"/>
    <w:pPr>
      <w:ind w:left="284" w:right="284"/>
      <w:jc w:val="center"/>
    </w:pPr>
    <w:rPr>
      <w:b/>
      <w:sz w:val="28"/>
      <w:szCs w:val="20"/>
    </w:rPr>
  </w:style>
  <w:style w:type="paragraph" w:customStyle="1" w:styleId="210">
    <w:name w:val="Основной текст 21"/>
    <w:basedOn w:val="a0"/>
    <w:uiPriority w:val="99"/>
    <w:rsid w:val="00191946"/>
    <w:pPr>
      <w:snapToGrid w:val="0"/>
      <w:spacing w:before="120"/>
      <w:ind w:firstLine="709"/>
      <w:jc w:val="both"/>
    </w:pPr>
    <w:rPr>
      <w:rFonts w:ascii="Arial" w:hAnsi="Arial"/>
      <w:szCs w:val="20"/>
    </w:rPr>
  </w:style>
  <w:style w:type="paragraph" w:customStyle="1" w:styleId="Iauiueiniiaiieoaeno">
    <w:name w:val="Iau?iue.iniiaiie oaeno"/>
    <w:uiPriority w:val="99"/>
    <w:rsid w:val="00191946"/>
    <w:pPr>
      <w:suppressAutoHyphens/>
      <w:snapToGrid w:val="0"/>
    </w:pPr>
    <w:rPr>
      <w:rFonts w:eastAsia="Arial"/>
      <w:lang w:eastAsia="ar-SA"/>
    </w:rPr>
  </w:style>
  <w:style w:type="paragraph" w:customStyle="1" w:styleId="31">
    <w:name w:val="Основной текст 31"/>
    <w:basedOn w:val="a0"/>
    <w:uiPriority w:val="99"/>
    <w:rsid w:val="00191946"/>
    <w:pPr>
      <w:spacing w:after="120"/>
    </w:pPr>
    <w:rPr>
      <w:b/>
      <w:bCs/>
      <w:sz w:val="16"/>
      <w:szCs w:val="16"/>
    </w:rPr>
  </w:style>
  <w:style w:type="paragraph" w:customStyle="1" w:styleId="ae">
    <w:name w:val="Содержимое врезки"/>
    <w:basedOn w:val="a6"/>
    <w:uiPriority w:val="99"/>
    <w:rsid w:val="00191946"/>
  </w:style>
  <w:style w:type="paragraph" w:customStyle="1" w:styleId="af">
    <w:name w:val="Содержимое таблицы"/>
    <w:basedOn w:val="a0"/>
    <w:uiPriority w:val="99"/>
    <w:rsid w:val="00191946"/>
    <w:pPr>
      <w:suppressLineNumbers/>
    </w:pPr>
  </w:style>
  <w:style w:type="paragraph" w:customStyle="1" w:styleId="af0">
    <w:name w:val="Заголовок таблицы"/>
    <w:basedOn w:val="af"/>
    <w:uiPriority w:val="99"/>
    <w:rsid w:val="00191946"/>
    <w:pPr>
      <w:jc w:val="center"/>
    </w:pPr>
    <w:rPr>
      <w:b/>
      <w:bCs/>
    </w:rPr>
  </w:style>
  <w:style w:type="table" w:styleId="af1">
    <w:name w:val="Table Grid"/>
    <w:basedOn w:val="a2"/>
    <w:uiPriority w:val="59"/>
    <w:rsid w:val="00383DE8"/>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0"/>
    <w:next w:val="a0"/>
    <w:autoRedefine/>
    <w:uiPriority w:val="39"/>
    <w:rsid w:val="002663DD"/>
    <w:pPr>
      <w:widowControl w:val="0"/>
      <w:tabs>
        <w:tab w:val="left" w:pos="426"/>
        <w:tab w:val="right" w:leader="dot" w:pos="9639"/>
      </w:tabs>
      <w:suppressAutoHyphens w:val="0"/>
      <w:adjustRightInd w:val="0"/>
      <w:jc w:val="both"/>
      <w:textAlignment w:val="baseline"/>
    </w:pPr>
    <w:rPr>
      <w:rFonts w:eastAsia="GOST Type AU"/>
      <w:noProof/>
      <w:sz w:val="28"/>
      <w:szCs w:val="28"/>
      <w:lang w:eastAsia="ru-RU"/>
    </w:rPr>
  </w:style>
  <w:style w:type="paragraph" w:styleId="24">
    <w:name w:val="toc 2"/>
    <w:basedOn w:val="a0"/>
    <w:next w:val="a0"/>
    <w:autoRedefine/>
    <w:uiPriority w:val="39"/>
    <w:rsid w:val="00604972"/>
    <w:pPr>
      <w:widowControl w:val="0"/>
      <w:tabs>
        <w:tab w:val="left" w:pos="426"/>
        <w:tab w:val="right" w:leader="dot" w:pos="9627"/>
      </w:tabs>
      <w:suppressAutoHyphens w:val="0"/>
      <w:adjustRightInd w:val="0"/>
      <w:spacing w:line="360" w:lineRule="auto"/>
      <w:textAlignment w:val="baseline"/>
    </w:pPr>
    <w:rPr>
      <w:sz w:val="20"/>
      <w:szCs w:val="20"/>
      <w:lang w:eastAsia="ru-RU"/>
    </w:rPr>
  </w:style>
  <w:style w:type="character" w:styleId="af2">
    <w:name w:val="Hyperlink"/>
    <w:uiPriority w:val="99"/>
    <w:rsid w:val="00383DE8"/>
    <w:rPr>
      <w:color w:val="0000FF"/>
      <w:u w:val="single"/>
    </w:rPr>
  </w:style>
  <w:style w:type="paragraph" w:customStyle="1" w:styleId="27">
    <w:name w:val="Стиль27"/>
    <w:basedOn w:val="a0"/>
    <w:uiPriority w:val="99"/>
    <w:rsid w:val="00383DE8"/>
    <w:pPr>
      <w:widowControl w:val="0"/>
      <w:numPr>
        <w:numId w:val="1"/>
      </w:numPr>
      <w:autoSpaceDE w:val="0"/>
      <w:adjustRightInd w:val="0"/>
      <w:spacing w:line="360" w:lineRule="auto"/>
      <w:jc w:val="center"/>
      <w:textAlignment w:val="baseline"/>
      <w:outlineLvl w:val="0"/>
    </w:pPr>
    <w:rPr>
      <w:rFonts w:eastAsia="GOST Type AU"/>
      <w:b/>
      <w:color w:val="000000"/>
      <w:kern w:val="24"/>
      <w:sz w:val="28"/>
      <w:szCs w:val="28"/>
    </w:rPr>
  </w:style>
  <w:style w:type="paragraph" w:styleId="af3">
    <w:name w:val="Normal (Web)"/>
    <w:basedOn w:val="a0"/>
    <w:uiPriority w:val="99"/>
    <w:rsid w:val="002376CF"/>
    <w:pPr>
      <w:suppressAutoHyphens w:val="0"/>
      <w:spacing w:before="100" w:beforeAutospacing="1" w:after="100" w:afterAutospacing="1"/>
    </w:pPr>
    <w:rPr>
      <w:lang w:eastAsia="ru-RU"/>
    </w:rPr>
  </w:style>
  <w:style w:type="character" w:customStyle="1" w:styleId="fts-hit">
    <w:name w:val="fts-hit"/>
    <w:rsid w:val="007E6CE3"/>
    <w:rPr>
      <w:shd w:val="clear" w:color="auto" w:fill="FFC0CB"/>
    </w:rPr>
  </w:style>
  <w:style w:type="paragraph" w:styleId="a">
    <w:name w:val="List Bullet"/>
    <w:basedOn w:val="a0"/>
    <w:uiPriority w:val="99"/>
    <w:rsid w:val="00A02079"/>
    <w:pPr>
      <w:numPr>
        <w:numId w:val="2"/>
      </w:numPr>
    </w:pPr>
  </w:style>
  <w:style w:type="paragraph" w:styleId="af4">
    <w:name w:val="Balloon Text"/>
    <w:basedOn w:val="a0"/>
    <w:link w:val="af5"/>
    <w:uiPriority w:val="99"/>
    <w:semiHidden/>
    <w:rsid w:val="0039571D"/>
    <w:rPr>
      <w:rFonts w:ascii="Tahoma" w:hAnsi="Tahoma" w:cs="Tahoma"/>
      <w:sz w:val="16"/>
      <w:szCs w:val="16"/>
    </w:rPr>
  </w:style>
  <w:style w:type="paragraph" w:customStyle="1" w:styleId="ConsNormal">
    <w:name w:val="ConsNormal"/>
    <w:uiPriority w:val="99"/>
    <w:rsid w:val="00A33ED5"/>
    <w:pPr>
      <w:widowControl w:val="0"/>
      <w:suppressAutoHyphens/>
      <w:autoSpaceDE w:val="0"/>
      <w:ind w:right="19772" w:firstLine="720"/>
    </w:pPr>
    <w:rPr>
      <w:rFonts w:ascii="Arial" w:eastAsia="Arial" w:hAnsi="Arial" w:cs="Arial"/>
      <w:lang w:eastAsia="ar-SA"/>
    </w:rPr>
  </w:style>
  <w:style w:type="paragraph" w:customStyle="1" w:styleId="af6">
    <w:name w:val="основной"/>
    <w:basedOn w:val="a0"/>
    <w:uiPriority w:val="99"/>
    <w:rsid w:val="00A33ED5"/>
    <w:pPr>
      <w:keepNext/>
    </w:pPr>
    <w:rPr>
      <w:szCs w:val="20"/>
    </w:rPr>
  </w:style>
  <w:style w:type="paragraph" w:customStyle="1" w:styleId="Iauiue">
    <w:name w:val="Iau?iue"/>
    <w:uiPriority w:val="99"/>
    <w:rsid w:val="00BE4064"/>
    <w:pPr>
      <w:widowControl w:val="0"/>
      <w:suppressAutoHyphens/>
    </w:pPr>
    <w:rPr>
      <w:rFonts w:eastAsia="Arial"/>
      <w:lang w:eastAsia="ar-SA"/>
    </w:rPr>
  </w:style>
  <w:style w:type="paragraph" w:customStyle="1" w:styleId="nienie">
    <w:name w:val="nienie"/>
    <w:basedOn w:val="Iauiue"/>
    <w:uiPriority w:val="99"/>
    <w:rsid w:val="00BE4064"/>
    <w:pPr>
      <w:keepLines/>
      <w:tabs>
        <w:tab w:val="num" w:pos="851"/>
      </w:tabs>
      <w:ind w:left="709" w:hanging="284"/>
      <w:jc w:val="both"/>
    </w:pPr>
    <w:rPr>
      <w:rFonts w:ascii="Peterburg" w:hAnsi="Peterburg"/>
      <w:sz w:val="24"/>
    </w:rPr>
  </w:style>
  <w:style w:type="paragraph" w:customStyle="1" w:styleId="211">
    <w:name w:val="Основной текст с отступом 21"/>
    <w:basedOn w:val="a0"/>
    <w:uiPriority w:val="99"/>
    <w:rsid w:val="00BE4064"/>
    <w:pPr>
      <w:spacing w:after="120" w:line="480" w:lineRule="auto"/>
      <w:ind w:left="283"/>
    </w:pPr>
  </w:style>
  <w:style w:type="paragraph" w:customStyle="1" w:styleId="310">
    <w:name w:val="Основной текст с отступом 31"/>
    <w:basedOn w:val="a0"/>
    <w:uiPriority w:val="99"/>
    <w:rsid w:val="00BE4064"/>
    <w:pPr>
      <w:spacing w:after="120"/>
      <w:ind w:left="283"/>
    </w:pPr>
    <w:rPr>
      <w:sz w:val="16"/>
      <w:szCs w:val="16"/>
    </w:rPr>
  </w:style>
  <w:style w:type="paragraph" w:customStyle="1" w:styleId="25">
    <w:name w:val="Îñíîâíîé òåêñò 2"/>
    <w:basedOn w:val="a0"/>
    <w:uiPriority w:val="99"/>
    <w:rsid w:val="00BE4064"/>
    <w:pPr>
      <w:widowControl w:val="0"/>
      <w:ind w:firstLine="720"/>
      <w:jc w:val="both"/>
    </w:pPr>
    <w:rPr>
      <w:rFonts w:eastAsia="Arial"/>
      <w:b/>
      <w:color w:val="000000"/>
      <w:szCs w:val="20"/>
      <w:lang w:val="en-US"/>
    </w:rPr>
  </w:style>
  <w:style w:type="paragraph" w:styleId="af7">
    <w:name w:val="Body Text Indent"/>
    <w:basedOn w:val="a0"/>
    <w:link w:val="af8"/>
    <w:uiPriority w:val="99"/>
    <w:rsid w:val="00BE4064"/>
    <w:pPr>
      <w:spacing w:after="120"/>
      <w:ind w:left="283"/>
    </w:pPr>
  </w:style>
  <w:style w:type="character" w:styleId="af9">
    <w:name w:val="Strong"/>
    <w:uiPriority w:val="22"/>
    <w:qFormat/>
    <w:rsid w:val="001F51A3"/>
    <w:rPr>
      <w:b/>
      <w:bCs/>
    </w:rPr>
  </w:style>
  <w:style w:type="paragraph" w:customStyle="1" w:styleId="ConsTitle">
    <w:name w:val="ConsTitle"/>
    <w:uiPriority w:val="99"/>
    <w:rsid w:val="00606793"/>
    <w:pPr>
      <w:widowControl w:val="0"/>
      <w:suppressAutoHyphens/>
      <w:autoSpaceDE w:val="0"/>
    </w:pPr>
    <w:rPr>
      <w:rFonts w:ascii="Arial" w:eastAsia="Arial" w:hAnsi="Arial" w:cs="Arial"/>
      <w:b/>
      <w:bCs/>
      <w:sz w:val="16"/>
      <w:szCs w:val="16"/>
      <w:lang w:eastAsia="ar-SA"/>
    </w:rPr>
  </w:style>
  <w:style w:type="paragraph" w:customStyle="1" w:styleId="32">
    <w:name w:val="Îñíîâíîé òåêñò ñ îòñòóïîì 3"/>
    <w:basedOn w:val="a0"/>
    <w:uiPriority w:val="99"/>
    <w:rsid w:val="00E95399"/>
    <w:pPr>
      <w:widowControl w:val="0"/>
      <w:ind w:firstLine="567"/>
      <w:jc w:val="both"/>
    </w:pPr>
    <w:rPr>
      <w:rFonts w:ascii="Peterburg" w:eastAsia="Arial" w:hAnsi="Peterburg"/>
      <w:b/>
      <w:i/>
      <w:szCs w:val="20"/>
    </w:rPr>
  </w:style>
  <w:style w:type="paragraph" w:customStyle="1" w:styleId="afa">
    <w:name w:val="Îáû÷íûé"/>
    <w:uiPriority w:val="99"/>
    <w:rsid w:val="00B65D9A"/>
    <w:pPr>
      <w:widowControl w:val="0"/>
      <w:suppressAutoHyphens/>
    </w:pPr>
    <w:rPr>
      <w:rFonts w:eastAsia="Arial"/>
      <w:sz w:val="28"/>
      <w:lang w:eastAsia="ar-SA"/>
    </w:rPr>
  </w:style>
  <w:style w:type="paragraph" w:customStyle="1" w:styleId="Iniiaiieoaeno2">
    <w:name w:val="Iniiaiie oaeno 2"/>
    <w:basedOn w:val="a0"/>
    <w:uiPriority w:val="99"/>
    <w:rsid w:val="00B65D9A"/>
    <w:pPr>
      <w:widowControl w:val="0"/>
      <w:ind w:firstLine="567"/>
      <w:jc w:val="both"/>
    </w:pPr>
    <w:rPr>
      <w:b/>
      <w:color w:val="000000"/>
      <w:szCs w:val="20"/>
    </w:rPr>
  </w:style>
  <w:style w:type="paragraph" w:customStyle="1" w:styleId="-2">
    <w:name w:val="Нормальный-2"/>
    <w:basedOn w:val="a0"/>
    <w:link w:val="-20"/>
    <w:rsid w:val="00E14CAE"/>
    <w:pPr>
      <w:spacing w:before="120"/>
      <w:ind w:left="284" w:right="170" w:firstLine="851"/>
      <w:jc w:val="both"/>
    </w:pPr>
    <w:rPr>
      <w:sz w:val="26"/>
      <w:szCs w:val="20"/>
    </w:rPr>
  </w:style>
  <w:style w:type="character" w:customStyle="1" w:styleId="-20">
    <w:name w:val="Нормальный-2 Знак"/>
    <w:link w:val="-2"/>
    <w:rsid w:val="00E14CAE"/>
    <w:rPr>
      <w:sz w:val="26"/>
      <w:lang w:val="ru-RU" w:eastAsia="ar-SA" w:bidi="ar-SA"/>
    </w:rPr>
  </w:style>
  <w:style w:type="paragraph" w:customStyle="1" w:styleId="OEM">
    <w:name w:val="Нормальный (OEM)"/>
    <w:basedOn w:val="a0"/>
    <w:next w:val="a0"/>
    <w:uiPriority w:val="99"/>
    <w:rsid w:val="00385CC5"/>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b">
    <w:name w:val="Основной шрифт абзаца Знак"/>
    <w:aliases w:val="Знак Знак"/>
    <w:basedOn w:val="a0"/>
    <w:uiPriority w:val="99"/>
    <w:rsid w:val="00C81688"/>
    <w:pPr>
      <w:widowControl w:val="0"/>
      <w:suppressAutoHyphens w:val="0"/>
      <w:adjustRightInd w:val="0"/>
      <w:spacing w:after="160" w:line="240" w:lineRule="exact"/>
      <w:jc w:val="right"/>
    </w:pPr>
    <w:rPr>
      <w:sz w:val="20"/>
      <w:szCs w:val="20"/>
      <w:lang w:val="en-GB" w:eastAsia="en-US"/>
    </w:rPr>
  </w:style>
  <w:style w:type="character" w:customStyle="1" w:styleId="40">
    <w:name w:val="Заголовок 4 Знак"/>
    <w:link w:val="4"/>
    <w:rsid w:val="00D70550"/>
    <w:rPr>
      <w:b/>
      <w:bCs/>
      <w:i/>
      <w:sz w:val="28"/>
      <w:szCs w:val="28"/>
    </w:rPr>
  </w:style>
  <w:style w:type="character" w:customStyle="1" w:styleId="60">
    <w:name w:val="Заголовок 6 Знак"/>
    <w:link w:val="6"/>
    <w:rsid w:val="00D70550"/>
    <w:rPr>
      <w:b/>
      <w:bCs/>
      <w:sz w:val="22"/>
      <w:szCs w:val="22"/>
    </w:rPr>
  </w:style>
  <w:style w:type="paragraph" w:customStyle="1" w:styleId="afc">
    <w:name w:val="Стиль"/>
    <w:basedOn w:val="ab"/>
    <w:uiPriority w:val="99"/>
    <w:rsid w:val="00D70550"/>
    <w:pPr>
      <w:framePr w:hSpace="181" w:wrap="around" w:hAnchor="margin" w:xAlign="right" w:yAlign="bottom"/>
      <w:tabs>
        <w:tab w:val="clear" w:pos="4153"/>
        <w:tab w:val="clear" w:pos="8306"/>
        <w:tab w:val="center" w:pos="4677"/>
        <w:tab w:val="right" w:pos="9355"/>
      </w:tabs>
      <w:suppressAutoHyphens w:val="0"/>
      <w:spacing w:line="360" w:lineRule="auto"/>
      <w:ind w:left="284" w:right="284" w:firstLine="851"/>
      <w:suppressOverlap/>
      <w:jc w:val="center"/>
    </w:pPr>
    <w:rPr>
      <w:rFonts w:ascii="GOST type A" w:hAnsi="GOST type A"/>
      <w:szCs w:val="24"/>
      <w:lang w:eastAsia="ru-RU"/>
    </w:rPr>
  </w:style>
  <w:style w:type="character" w:customStyle="1" w:styleId="ac">
    <w:name w:val="Нижний колонтитул Знак"/>
    <w:link w:val="ab"/>
    <w:uiPriority w:val="99"/>
    <w:rsid w:val="00D70550"/>
    <w:rPr>
      <w:lang w:eastAsia="ar-SA"/>
    </w:rPr>
  </w:style>
  <w:style w:type="paragraph" w:customStyle="1" w:styleId="17">
    <w:name w:val="ПЗ1"/>
    <w:basedOn w:val="-2"/>
    <w:next w:val="-2"/>
    <w:uiPriority w:val="99"/>
    <w:rsid w:val="00D70550"/>
    <w:pPr>
      <w:keepNext/>
      <w:overflowPunct w:val="0"/>
      <w:autoSpaceDE w:val="0"/>
      <w:autoSpaceDN w:val="0"/>
      <w:adjustRightInd w:val="0"/>
      <w:spacing w:before="720" w:after="480"/>
      <w:textAlignment w:val="baseline"/>
    </w:pPr>
    <w:rPr>
      <w:b/>
      <w:caps/>
      <w:lang w:eastAsia="ru-RU"/>
    </w:rPr>
  </w:style>
  <w:style w:type="character" w:customStyle="1" w:styleId="a7">
    <w:name w:val="Основной текст Знак"/>
    <w:aliases w:val="Знак1 Знак Знак"/>
    <w:link w:val="a6"/>
    <w:rsid w:val="00D70550"/>
    <w:rPr>
      <w:sz w:val="24"/>
      <w:szCs w:val="24"/>
      <w:lang w:eastAsia="ar-SA"/>
    </w:rPr>
  </w:style>
  <w:style w:type="paragraph" w:styleId="26">
    <w:name w:val="Body Text Indent 2"/>
    <w:basedOn w:val="a0"/>
    <w:link w:val="28"/>
    <w:uiPriority w:val="99"/>
    <w:rsid w:val="00D70550"/>
    <w:pPr>
      <w:suppressAutoHyphens w:val="0"/>
      <w:overflowPunct w:val="0"/>
      <w:autoSpaceDE w:val="0"/>
      <w:autoSpaceDN w:val="0"/>
      <w:adjustRightInd w:val="0"/>
      <w:spacing w:after="120" w:line="480" w:lineRule="auto"/>
      <w:ind w:left="283"/>
      <w:textAlignment w:val="baseline"/>
    </w:pPr>
    <w:rPr>
      <w:rFonts w:ascii="Arial" w:hAnsi="Arial"/>
      <w:sz w:val="20"/>
      <w:szCs w:val="20"/>
      <w:lang w:eastAsia="ru-RU"/>
    </w:rPr>
  </w:style>
  <w:style w:type="character" w:customStyle="1" w:styleId="28">
    <w:name w:val="Основной текст с отступом 2 Знак"/>
    <w:link w:val="26"/>
    <w:uiPriority w:val="99"/>
    <w:rsid w:val="00D70550"/>
    <w:rPr>
      <w:rFonts w:ascii="Arial" w:hAnsi="Arial"/>
    </w:rPr>
  </w:style>
  <w:style w:type="paragraph" w:styleId="33">
    <w:name w:val="Body Text 3"/>
    <w:basedOn w:val="a0"/>
    <w:link w:val="34"/>
    <w:uiPriority w:val="99"/>
    <w:rsid w:val="00D70550"/>
    <w:pPr>
      <w:suppressAutoHyphens w:val="0"/>
      <w:spacing w:after="120" w:line="360" w:lineRule="auto"/>
      <w:ind w:left="284" w:right="284" w:firstLine="851"/>
    </w:pPr>
    <w:rPr>
      <w:rFonts w:ascii="GOST type A" w:hAnsi="GOST type A"/>
      <w:i/>
      <w:sz w:val="16"/>
      <w:szCs w:val="16"/>
      <w:lang w:eastAsia="ru-RU"/>
    </w:rPr>
  </w:style>
  <w:style w:type="character" w:customStyle="1" w:styleId="34">
    <w:name w:val="Основной текст 3 Знак"/>
    <w:link w:val="33"/>
    <w:uiPriority w:val="99"/>
    <w:rsid w:val="00D70550"/>
    <w:rPr>
      <w:rFonts w:ascii="GOST type A" w:hAnsi="GOST type A"/>
      <w:i/>
      <w:sz w:val="16"/>
      <w:szCs w:val="16"/>
    </w:rPr>
  </w:style>
  <w:style w:type="paragraph" w:styleId="afd">
    <w:name w:val="List Paragraph"/>
    <w:basedOn w:val="a0"/>
    <w:link w:val="afe"/>
    <w:uiPriority w:val="34"/>
    <w:qFormat/>
    <w:rsid w:val="00D70550"/>
    <w:pPr>
      <w:suppressAutoHyphens w:val="0"/>
      <w:spacing w:after="200" w:line="276" w:lineRule="auto"/>
      <w:ind w:left="720"/>
    </w:pPr>
    <w:rPr>
      <w:rFonts w:ascii="Calibri" w:eastAsia="Calibri" w:hAnsi="Calibri"/>
      <w:sz w:val="22"/>
      <w:szCs w:val="22"/>
    </w:rPr>
  </w:style>
  <w:style w:type="paragraph" w:customStyle="1" w:styleId="18">
    <w:name w:val="Заголовок 1ПЗ"/>
    <w:basedOn w:val="a0"/>
    <w:next w:val="a0"/>
    <w:uiPriority w:val="99"/>
    <w:rsid w:val="00D70550"/>
    <w:pPr>
      <w:suppressAutoHyphens w:val="0"/>
      <w:overflowPunct w:val="0"/>
      <w:autoSpaceDE w:val="0"/>
      <w:autoSpaceDN w:val="0"/>
      <w:adjustRightInd w:val="0"/>
      <w:spacing w:after="840"/>
      <w:ind w:left="284" w:right="170" w:firstLine="851"/>
      <w:jc w:val="both"/>
      <w:textAlignment w:val="baseline"/>
    </w:pPr>
    <w:rPr>
      <w:b/>
      <w:caps/>
      <w:sz w:val="28"/>
      <w:szCs w:val="20"/>
      <w:lang w:eastAsia="ru-RU"/>
    </w:rPr>
  </w:style>
  <w:style w:type="paragraph" w:customStyle="1" w:styleId="29">
    <w:name w:val="ПЗ2"/>
    <w:basedOn w:val="-2"/>
    <w:next w:val="-2"/>
    <w:uiPriority w:val="99"/>
    <w:rsid w:val="00D70550"/>
    <w:pPr>
      <w:keepNext/>
      <w:suppressAutoHyphens w:val="0"/>
      <w:overflowPunct w:val="0"/>
      <w:autoSpaceDE w:val="0"/>
      <w:autoSpaceDN w:val="0"/>
      <w:adjustRightInd w:val="0"/>
      <w:spacing w:before="360" w:after="240"/>
      <w:textAlignment w:val="baseline"/>
    </w:pPr>
    <w:rPr>
      <w:b/>
      <w:lang w:eastAsia="ru-RU"/>
    </w:rPr>
  </w:style>
  <w:style w:type="paragraph" w:styleId="41">
    <w:name w:val="toc 4"/>
    <w:basedOn w:val="a0"/>
    <w:next w:val="a0"/>
    <w:uiPriority w:val="99"/>
    <w:rsid w:val="00D70550"/>
    <w:pPr>
      <w:tabs>
        <w:tab w:val="right" w:leader="dot" w:pos="10376"/>
      </w:tabs>
      <w:suppressAutoHyphens w:val="0"/>
      <w:overflowPunct w:val="0"/>
      <w:autoSpaceDE w:val="0"/>
      <w:autoSpaceDN w:val="0"/>
      <w:adjustRightInd w:val="0"/>
      <w:ind w:left="600"/>
      <w:textAlignment w:val="baseline"/>
    </w:pPr>
    <w:rPr>
      <w:rFonts w:ascii="Arial" w:hAnsi="Arial"/>
      <w:sz w:val="20"/>
      <w:szCs w:val="20"/>
      <w:lang w:eastAsia="ru-RU"/>
    </w:rPr>
  </w:style>
  <w:style w:type="paragraph" w:customStyle="1" w:styleId="Style10">
    <w:name w:val="Style10"/>
    <w:basedOn w:val="a0"/>
    <w:uiPriority w:val="99"/>
    <w:rsid w:val="00D70550"/>
    <w:pPr>
      <w:widowControl w:val="0"/>
      <w:suppressAutoHyphens w:val="0"/>
      <w:autoSpaceDE w:val="0"/>
      <w:autoSpaceDN w:val="0"/>
      <w:adjustRightInd w:val="0"/>
    </w:pPr>
    <w:rPr>
      <w:rFonts w:ascii="Arial" w:hAnsi="Arial" w:cs="Arial"/>
      <w:lang w:eastAsia="ru-RU"/>
    </w:rPr>
  </w:style>
  <w:style w:type="paragraph" w:customStyle="1" w:styleId="Style12">
    <w:name w:val="Style12"/>
    <w:basedOn w:val="a0"/>
    <w:uiPriority w:val="99"/>
    <w:rsid w:val="00D70550"/>
    <w:pPr>
      <w:widowControl w:val="0"/>
      <w:suppressAutoHyphens w:val="0"/>
      <w:autoSpaceDE w:val="0"/>
      <w:autoSpaceDN w:val="0"/>
      <w:adjustRightInd w:val="0"/>
    </w:pPr>
    <w:rPr>
      <w:rFonts w:ascii="Arial" w:hAnsi="Arial" w:cs="Arial"/>
      <w:lang w:eastAsia="ru-RU"/>
    </w:rPr>
  </w:style>
  <w:style w:type="character" w:customStyle="1" w:styleId="FontStyle20">
    <w:name w:val="Font Style20"/>
    <w:rsid w:val="00D70550"/>
    <w:rPr>
      <w:rFonts w:ascii="Arial" w:hAnsi="Arial" w:cs="Arial"/>
      <w:b/>
      <w:bCs/>
      <w:i/>
      <w:iCs/>
      <w:sz w:val="22"/>
      <w:szCs w:val="22"/>
    </w:rPr>
  </w:style>
  <w:style w:type="character" w:customStyle="1" w:styleId="FontStyle22">
    <w:name w:val="Font Style22"/>
    <w:rsid w:val="00D70550"/>
    <w:rPr>
      <w:rFonts w:ascii="Arial" w:hAnsi="Arial" w:cs="Arial"/>
      <w:sz w:val="22"/>
      <w:szCs w:val="22"/>
    </w:rPr>
  </w:style>
  <w:style w:type="paragraph" w:styleId="aff">
    <w:name w:val="Title"/>
    <w:basedOn w:val="a0"/>
    <w:link w:val="aff0"/>
    <w:uiPriority w:val="99"/>
    <w:qFormat/>
    <w:rsid w:val="00D70550"/>
    <w:pPr>
      <w:suppressAutoHyphens w:val="0"/>
      <w:jc w:val="center"/>
    </w:pPr>
    <w:rPr>
      <w:b/>
      <w:bCs/>
      <w:sz w:val="28"/>
      <w:lang w:eastAsia="ru-RU"/>
    </w:rPr>
  </w:style>
  <w:style w:type="character" w:customStyle="1" w:styleId="aff0">
    <w:name w:val="Название Знак"/>
    <w:link w:val="aff"/>
    <w:uiPriority w:val="99"/>
    <w:rsid w:val="00D70550"/>
    <w:rPr>
      <w:b/>
      <w:bCs/>
      <w:sz w:val="28"/>
      <w:szCs w:val="24"/>
    </w:rPr>
  </w:style>
  <w:style w:type="character" w:styleId="aff1">
    <w:name w:val="line number"/>
    <w:basedOn w:val="a1"/>
    <w:rsid w:val="00F3765D"/>
  </w:style>
  <w:style w:type="character" w:styleId="aff2">
    <w:name w:val="annotation reference"/>
    <w:rsid w:val="00F3765D"/>
    <w:rPr>
      <w:sz w:val="16"/>
      <w:szCs w:val="16"/>
    </w:rPr>
  </w:style>
  <w:style w:type="paragraph" w:styleId="aff3">
    <w:name w:val="annotation text"/>
    <w:basedOn w:val="a0"/>
    <w:link w:val="aff4"/>
    <w:uiPriority w:val="99"/>
    <w:rsid w:val="00F3765D"/>
    <w:rPr>
      <w:sz w:val="20"/>
      <w:szCs w:val="20"/>
    </w:rPr>
  </w:style>
  <w:style w:type="character" w:customStyle="1" w:styleId="aff4">
    <w:name w:val="Текст примечания Знак"/>
    <w:link w:val="aff3"/>
    <w:uiPriority w:val="99"/>
    <w:rsid w:val="00F3765D"/>
    <w:rPr>
      <w:lang w:eastAsia="ar-SA"/>
    </w:rPr>
  </w:style>
  <w:style w:type="paragraph" w:styleId="aff5">
    <w:name w:val="annotation subject"/>
    <w:basedOn w:val="aff3"/>
    <w:next w:val="aff3"/>
    <w:link w:val="aff6"/>
    <w:uiPriority w:val="99"/>
    <w:rsid w:val="00F3765D"/>
    <w:rPr>
      <w:b/>
      <w:bCs/>
    </w:rPr>
  </w:style>
  <w:style w:type="character" w:customStyle="1" w:styleId="aff6">
    <w:name w:val="Тема примечания Знак"/>
    <w:link w:val="aff5"/>
    <w:uiPriority w:val="99"/>
    <w:rsid w:val="00F3765D"/>
    <w:rPr>
      <w:b/>
      <w:bCs/>
      <w:lang w:eastAsia="ar-SA"/>
    </w:rPr>
  </w:style>
  <w:style w:type="paragraph" w:customStyle="1" w:styleId="320">
    <w:name w:val="Основной текст 32"/>
    <w:basedOn w:val="a0"/>
    <w:uiPriority w:val="99"/>
    <w:rsid w:val="00DB15DB"/>
    <w:pPr>
      <w:tabs>
        <w:tab w:val="left" w:pos="5670"/>
        <w:tab w:val="left" w:pos="8931"/>
      </w:tabs>
      <w:suppressAutoHyphens w:val="0"/>
      <w:jc w:val="center"/>
    </w:pPr>
    <w:rPr>
      <w:szCs w:val="20"/>
    </w:rPr>
  </w:style>
  <w:style w:type="paragraph" w:customStyle="1" w:styleId="Style4">
    <w:name w:val="Style4"/>
    <w:basedOn w:val="a0"/>
    <w:uiPriority w:val="99"/>
    <w:rsid w:val="000A639B"/>
    <w:pPr>
      <w:widowControl w:val="0"/>
      <w:autoSpaceDE w:val="0"/>
      <w:spacing w:line="413" w:lineRule="exact"/>
      <w:ind w:firstLine="134"/>
      <w:jc w:val="both"/>
    </w:pPr>
    <w:rPr>
      <w:rFonts w:ascii="Arial" w:hAnsi="Arial" w:cs="Arial"/>
    </w:rPr>
  </w:style>
  <w:style w:type="paragraph" w:customStyle="1" w:styleId="Standard">
    <w:name w:val="Standard"/>
    <w:basedOn w:val="a0"/>
    <w:uiPriority w:val="99"/>
    <w:rsid w:val="008215CE"/>
    <w:pPr>
      <w:widowControl w:val="0"/>
      <w:suppressAutoHyphens w:val="0"/>
    </w:pPr>
    <w:rPr>
      <w:rFonts w:eastAsia="Lucida Sans Unicode" w:cs="Tahoma"/>
      <w:szCs w:val="20"/>
    </w:rPr>
  </w:style>
  <w:style w:type="paragraph" w:styleId="35">
    <w:name w:val="toc 3"/>
    <w:basedOn w:val="a0"/>
    <w:next w:val="a0"/>
    <w:autoRedefine/>
    <w:uiPriority w:val="39"/>
    <w:rsid w:val="004C1610"/>
    <w:pPr>
      <w:ind w:left="480"/>
    </w:pPr>
  </w:style>
  <w:style w:type="paragraph" w:customStyle="1" w:styleId="rvps5">
    <w:name w:val="rvps5"/>
    <w:basedOn w:val="a0"/>
    <w:uiPriority w:val="99"/>
    <w:rsid w:val="00AC0ECA"/>
    <w:pPr>
      <w:suppressAutoHyphens w:val="0"/>
      <w:spacing w:before="100" w:beforeAutospacing="1" w:after="100" w:afterAutospacing="1"/>
    </w:pPr>
    <w:rPr>
      <w:lang w:eastAsia="ru-RU"/>
    </w:rPr>
  </w:style>
  <w:style w:type="character" w:customStyle="1" w:styleId="rvts6">
    <w:name w:val="rvts6"/>
    <w:basedOn w:val="a1"/>
    <w:rsid w:val="00AC0ECA"/>
  </w:style>
  <w:style w:type="table" w:styleId="19">
    <w:name w:val="Table Grid 1"/>
    <w:basedOn w:val="a2"/>
    <w:rsid w:val="00E43172"/>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converted-space">
    <w:name w:val="apple-converted-space"/>
    <w:basedOn w:val="a1"/>
    <w:rsid w:val="009C7BD7"/>
  </w:style>
  <w:style w:type="paragraph" w:customStyle="1" w:styleId="ConsPlusNormal">
    <w:name w:val="ConsPlusNormal"/>
    <w:link w:val="ConsPlusNormal0"/>
    <w:rsid w:val="00C34661"/>
    <w:pPr>
      <w:widowControl w:val="0"/>
      <w:autoSpaceDE w:val="0"/>
      <w:autoSpaceDN w:val="0"/>
      <w:adjustRightInd w:val="0"/>
      <w:ind w:firstLine="720"/>
    </w:pPr>
    <w:rPr>
      <w:rFonts w:ascii="Arial" w:hAnsi="Arial" w:cs="Arial"/>
    </w:rPr>
  </w:style>
  <w:style w:type="character" w:customStyle="1" w:styleId="Bodytext">
    <w:name w:val="Body text_"/>
    <w:link w:val="1a"/>
    <w:locked/>
    <w:rsid w:val="00661E97"/>
    <w:rPr>
      <w:sz w:val="19"/>
      <w:szCs w:val="19"/>
      <w:shd w:val="clear" w:color="auto" w:fill="FFFFFF"/>
    </w:rPr>
  </w:style>
  <w:style w:type="paragraph" w:customStyle="1" w:styleId="1a">
    <w:name w:val="Основной текст1"/>
    <w:basedOn w:val="a0"/>
    <w:link w:val="Bodytext"/>
    <w:rsid w:val="00661E97"/>
    <w:pPr>
      <w:widowControl w:val="0"/>
      <w:shd w:val="clear" w:color="auto" w:fill="FFFFFF"/>
      <w:suppressAutoHyphens w:val="0"/>
      <w:spacing w:before="600" w:after="420" w:line="0" w:lineRule="atLeast"/>
    </w:pPr>
    <w:rPr>
      <w:sz w:val="19"/>
      <w:szCs w:val="19"/>
      <w:lang w:eastAsia="ru-RU"/>
    </w:rPr>
  </w:style>
  <w:style w:type="paragraph" w:customStyle="1" w:styleId="aff7">
    <w:name w:val="Знак"/>
    <w:basedOn w:val="a0"/>
    <w:uiPriority w:val="99"/>
    <w:rsid w:val="004C01CB"/>
    <w:pPr>
      <w:suppressAutoHyphens w:val="0"/>
      <w:spacing w:after="160" w:line="240" w:lineRule="exact"/>
    </w:pPr>
    <w:rPr>
      <w:rFonts w:ascii="Verdana" w:hAnsi="Verdana"/>
      <w:sz w:val="20"/>
      <w:szCs w:val="20"/>
      <w:lang w:val="en-US" w:eastAsia="en-US"/>
    </w:rPr>
  </w:style>
  <w:style w:type="paragraph" w:customStyle="1" w:styleId="Default">
    <w:name w:val="Default"/>
    <w:uiPriority w:val="99"/>
    <w:rsid w:val="000E29A2"/>
    <w:pPr>
      <w:autoSpaceDE w:val="0"/>
      <w:autoSpaceDN w:val="0"/>
      <w:adjustRightInd w:val="0"/>
    </w:pPr>
    <w:rPr>
      <w:color w:val="000000"/>
      <w:sz w:val="24"/>
      <w:szCs w:val="24"/>
    </w:rPr>
  </w:style>
  <w:style w:type="paragraph" w:customStyle="1" w:styleId="Style3">
    <w:name w:val="Style3"/>
    <w:basedOn w:val="a0"/>
    <w:uiPriority w:val="99"/>
    <w:rsid w:val="007D1BBA"/>
    <w:pPr>
      <w:widowControl w:val="0"/>
      <w:autoSpaceDE w:val="0"/>
      <w:spacing w:line="413" w:lineRule="exact"/>
    </w:pPr>
    <w:rPr>
      <w:rFonts w:ascii="Arial" w:hAnsi="Arial" w:cs="Arial"/>
    </w:rPr>
  </w:style>
  <w:style w:type="paragraph" w:customStyle="1" w:styleId="Style5">
    <w:name w:val="Style5"/>
    <w:basedOn w:val="a0"/>
    <w:uiPriority w:val="99"/>
    <w:rsid w:val="007D1BBA"/>
    <w:pPr>
      <w:widowControl w:val="0"/>
      <w:autoSpaceDE w:val="0"/>
      <w:spacing w:line="418" w:lineRule="exact"/>
      <w:jc w:val="both"/>
    </w:pPr>
    <w:rPr>
      <w:rFonts w:ascii="Arial" w:hAnsi="Arial" w:cs="Arial"/>
    </w:rPr>
  </w:style>
  <w:style w:type="paragraph" w:customStyle="1" w:styleId="Style15">
    <w:name w:val="Style15"/>
    <w:basedOn w:val="a0"/>
    <w:uiPriority w:val="99"/>
    <w:rsid w:val="007D1BBA"/>
    <w:pPr>
      <w:widowControl w:val="0"/>
      <w:autoSpaceDE w:val="0"/>
      <w:spacing w:line="274" w:lineRule="exact"/>
      <w:ind w:firstLine="701"/>
    </w:pPr>
    <w:rPr>
      <w:rFonts w:ascii="Arial" w:hAnsi="Arial" w:cs="Arial"/>
    </w:rPr>
  </w:style>
  <w:style w:type="character" w:customStyle="1" w:styleId="20">
    <w:name w:val="Заголовок 2 Знак"/>
    <w:link w:val="2"/>
    <w:rsid w:val="00056E40"/>
    <w:rPr>
      <w:rFonts w:ascii="Arial" w:hAnsi="Arial" w:cs="Arial"/>
      <w:b/>
      <w:bCs/>
      <w:i/>
      <w:iCs/>
      <w:sz w:val="28"/>
      <w:szCs w:val="28"/>
      <w:lang w:eastAsia="ar-SA"/>
    </w:rPr>
  </w:style>
  <w:style w:type="paragraph" w:customStyle="1" w:styleId="1b">
    <w:name w:val="Основной текст с отступом1"/>
    <w:basedOn w:val="a0"/>
    <w:uiPriority w:val="99"/>
    <w:rsid w:val="00C53EC5"/>
    <w:pPr>
      <w:suppressAutoHyphens w:val="0"/>
      <w:ind w:firstLine="567"/>
      <w:jc w:val="both"/>
    </w:pPr>
    <w:rPr>
      <w:szCs w:val="20"/>
      <w:lang w:eastAsia="ru-RU"/>
    </w:rPr>
  </w:style>
  <w:style w:type="character" w:customStyle="1" w:styleId="aa">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ВерхКолонтитул Знак"/>
    <w:link w:val="a9"/>
    <w:uiPriority w:val="99"/>
    <w:rsid w:val="004A0809"/>
    <w:rPr>
      <w:lang w:eastAsia="ar-SA"/>
    </w:rPr>
  </w:style>
  <w:style w:type="character" w:customStyle="1" w:styleId="aff8">
    <w:name w:val="Гипертекстовая ссылка"/>
    <w:uiPriority w:val="99"/>
    <w:rsid w:val="00EE4773"/>
    <w:rPr>
      <w:rFonts w:cs="Times New Roman"/>
      <w:b/>
      <w:color w:val="008000"/>
    </w:rPr>
  </w:style>
  <w:style w:type="paragraph" w:customStyle="1" w:styleId="ConsPlusNonformat">
    <w:name w:val="ConsPlusNonformat"/>
    <w:uiPriority w:val="99"/>
    <w:rsid w:val="00EE4773"/>
    <w:pPr>
      <w:autoSpaceDE w:val="0"/>
      <w:autoSpaceDN w:val="0"/>
      <w:adjustRightInd w:val="0"/>
    </w:pPr>
    <w:rPr>
      <w:rFonts w:ascii="Courier New" w:hAnsi="Courier New" w:cs="Courier New"/>
      <w:lang w:eastAsia="en-US"/>
    </w:rPr>
  </w:style>
  <w:style w:type="paragraph" w:customStyle="1" w:styleId="FORMATTEXT">
    <w:name w:val=".FORMATTEXT"/>
    <w:uiPriority w:val="99"/>
    <w:rsid w:val="00373453"/>
    <w:pPr>
      <w:widowControl w:val="0"/>
      <w:autoSpaceDE w:val="0"/>
      <w:autoSpaceDN w:val="0"/>
      <w:adjustRightInd w:val="0"/>
    </w:pPr>
    <w:rPr>
      <w:sz w:val="24"/>
      <w:szCs w:val="24"/>
    </w:rPr>
  </w:style>
  <w:style w:type="paragraph" w:customStyle="1" w:styleId="HEADERTEXT">
    <w:name w:val=".HEADERTEXT"/>
    <w:uiPriority w:val="99"/>
    <w:rsid w:val="00373453"/>
    <w:pPr>
      <w:widowControl w:val="0"/>
      <w:autoSpaceDE w:val="0"/>
      <w:autoSpaceDN w:val="0"/>
      <w:adjustRightInd w:val="0"/>
    </w:pPr>
    <w:rPr>
      <w:rFonts w:ascii="Arial" w:hAnsi="Arial" w:cs="Arial"/>
      <w:color w:val="2B4279"/>
      <w:sz w:val="22"/>
      <w:szCs w:val="22"/>
    </w:rPr>
  </w:style>
  <w:style w:type="paragraph" w:customStyle="1" w:styleId="aff9">
    <w:name w:val="Заголовок статьи"/>
    <w:basedOn w:val="a0"/>
    <w:next w:val="a0"/>
    <w:uiPriority w:val="99"/>
    <w:rsid w:val="00E51883"/>
    <w:pPr>
      <w:widowControl w:val="0"/>
      <w:suppressAutoHyphens w:val="0"/>
      <w:autoSpaceDE w:val="0"/>
      <w:autoSpaceDN w:val="0"/>
      <w:adjustRightInd w:val="0"/>
      <w:ind w:left="1612" w:hanging="892"/>
      <w:jc w:val="both"/>
    </w:pPr>
    <w:rPr>
      <w:rFonts w:ascii="Arial" w:hAnsi="Arial"/>
      <w:lang w:eastAsia="ru-RU"/>
    </w:rPr>
  </w:style>
  <w:style w:type="character" w:customStyle="1" w:styleId="S">
    <w:name w:val="S_Обычный Знак"/>
    <w:link w:val="S0"/>
    <w:locked/>
    <w:rsid w:val="00F7471A"/>
    <w:rPr>
      <w:sz w:val="24"/>
      <w:szCs w:val="24"/>
    </w:rPr>
  </w:style>
  <w:style w:type="paragraph" w:customStyle="1" w:styleId="S0">
    <w:name w:val="S_Обычный"/>
    <w:basedOn w:val="a0"/>
    <w:link w:val="S"/>
    <w:qFormat/>
    <w:rsid w:val="00F7471A"/>
    <w:pPr>
      <w:suppressAutoHyphens w:val="0"/>
      <w:spacing w:line="360" w:lineRule="auto"/>
      <w:ind w:firstLine="709"/>
      <w:jc w:val="both"/>
    </w:pPr>
    <w:rPr>
      <w:lang w:eastAsia="ru-RU"/>
    </w:rPr>
  </w:style>
  <w:style w:type="numbering" w:customStyle="1" w:styleId="1c">
    <w:name w:val="Нет списка1"/>
    <w:next w:val="a3"/>
    <w:uiPriority w:val="99"/>
    <w:semiHidden/>
    <w:unhideWhenUsed/>
    <w:rsid w:val="00352FAF"/>
  </w:style>
  <w:style w:type="character" w:customStyle="1" w:styleId="11">
    <w:name w:val="Заголовок 1 Знак"/>
    <w:aliases w:val="q1 Знак"/>
    <w:link w:val="10"/>
    <w:rsid w:val="00352FAF"/>
    <w:rPr>
      <w:rFonts w:ascii="Arial" w:hAnsi="Arial" w:cs="Arial"/>
      <w:b/>
      <w:bCs/>
      <w:kern w:val="32"/>
      <w:sz w:val="32"/>
      <w:szCs w:val="32"/>
      <w:lang w:eastAsia="ar-SA"/>
    </w:rPr>
  </w:style>
  <w:style w:type="character" w:customStyle="1" w:styleId="70">
    <w:name w:val="Заголовок 7 Знак"/>
    <w:link w:val="7"/>
    <w:uiPriority w:val="99"/>
    <w:rsid w:val="00352FAF"/>
    <w:rPr>
      <w:sz w:val="24"/>
      <w:szCs w:val="24"/>
      <w:lang w:eastAsia="ar-SA"/>
    </w:rPr>
  </w:style>
  <w:style w:type="character" w:customStyle="1" w:styleId="af5">
    <w:name w:val="Текст выноски Знак"/>
    <w:link w:val="af4"/>
    <w:uiPriority w:val="99"/>
    <w:semiHidden/>
    <w:rsid w:val="00352FAF"/>
    <w:rPr>
      <w:rFonts w:ascii="Tahoma" w:hAnsi="Tahoma" w:cs="Tahoma"/>
      <w:sz w:val="16"/>
      <w:szCs w:val="16"/>
      <w:lang w:eastAsia="ar-SA"/>
    </w:rPr>
  </w:style>
  <w:style w:type="table" w:customStyle="1" w:styleId="1d">
    <w:name w:val="Сетка таблицы1"/>
    <w:basedOn w:val="a2"/>
    <w:next w:val="af1"/>
    <w:uiPriority w:val="59"/>
    <w:rsid w:val="00352FA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a">
    <w:name w:val="Document Map"/>
    <w:basedOn w:val="a0"/>
    <w:link w:val="affb"/>
    <w:uiPriority w:val="99"/>
    <w:semiHidden/>
    <w:unhideWhenUsed/>
    <w:rsid w:val="0006088C"/>
    <w:rPr>
      <w:rFonts w:ascii="Tahoma" w:hAnsi="Tahoma" w:cs="Tahoma"/>
      <w:sz w:val="16"/>
      <w:szCs w:val="16"/>
    </w:rPr>
  </w:style>
  <w:style w:type="character" w:customStyle="1" w:styleId="affb">
    <w:name w:val="Схема документа Знак"/>
    <w:basedOn w:val="a1"/>
    <w:link w:val="affa"/>
    <w:uiPriority w:val="99"/>
    <w:semiHidden/>
    <w:rsid w:val="0006088C"/>
    <w:rPr>
      <w:rFonts w:ascii="Tahoma" w:hAnsi="Tahoma" w:cs="Tahoma"/>
      <w:sz w:val="16"/>
      <w:szCs w:val="16"/>
      <w:lang w:eastAsia="ar-SA"/>
    </w:rPr>
  </w:style>
  <w:style w:type="numbering" w:customStyle="1" w:styleId="2a">
    <w:name w:val="Нет списка2"/>
    <w:next w:val="a3"/>
    <w:uiPriority w:val="99"/>
    <w:semiHidden/>
    <w:unhideWhenUsed/>
    <w:rsid w:val="009B21DD"/>
  </w:style>
  <w:style w:type="table" w:customStyle="1" w:styleId="2b">
    <w:name w:val="Сетка таблицы2"/>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9B21DD"/>
  </w:style>
  <w:style w:type="table" w:customStyle="1" w:styleId="111">
    <w:name w:val="Сетка таблицы11"/>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Note Heading"/>
    <w:basedOn w:val="a0"/>
    <w:next w:val="a0"/>
    <w:link w:val="affd"/>
    <w:uiPriority w:val="99"/>
    <w:rsid w:val="00AD2E69"/>
    <w:pPr>
      <w:suppressAutoHyphens w:val="0"/>
      <w:jc w:val="center"/>
    </w:pPr>
    <w:rPr>
      <w:rFonts w:ascii="Arial" w:hAnsi="Arial"/>
      <w:b/>
      <w:sz w:val="32"/>
      <w:lang w:eastAsia="ru-RU"/>
    </w:rPr>
  </w:style>
  <w:style w:type="character" w:customStyle="1" w:styleId="affd">
    <w:name w:val="Заголовок записки Знак"/>
    <w:basedOn w:val="a1"/>
    <w:link w:val="affc"/>
    <w:uiPriority w:val="99"/>
    <w:rsid w:val="00AD2E69"/>
    <w:rPr>
      <w:rFonts w:ascii="Arial" w:hAnsi="Arial"/>
      <w:b/>
      <w:sz w:val="32"/>
      <w:szCs w:val="24"/>
    </w:rPr>
  </w:style>
  <w:style w:type="table" w:customStyle="1" w:styleId="36">
    <w:name w:val="Сетка таблицы3"/>
    <w:basedOn w:val="a2"/>
    <w:next w:val="af1"/>
    <w:uiPriority w:val="3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f1"/>
    <w:uiPriority w:val="3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1"/>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2"/>
    <w:next w:val="af1"/>
    <w:uiPriority w:val="3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BA7932"/>
    <w:pPr>
      <w:widowControl w:val="0"/>
      <w:autoSpaceDE w:val="0"/>
      <w:autoSpaceDN w:val="0"/>
      <w:adjustRightInd w:val="0"/>
    </w:pPr>
    <w:rPr>
      <w:rFonts w:ascii="Arial" w:hAnsi="Arial" w:cs="Arial"/>
      <w:b/>
      <w:bCs/>
    </w:rPr>
  </w:style>
  <w:style w:type="character" w:customStyle="1" w:styleId="30">
    <w:name w:val="Заголовок 3 Знак"/>
    <w:basedOn w:val="a1"/>
    <w:link w:val="3"/>
    <w:rsid w:val="00662B9A"/>
    <w:rPr>
      <w:rFonts w:ascii="Arial" w:hAnsi="Arial" w:cs="Arial"/>
      <w:b/>
      <w:bCs/>
      <w:sz w:val="26"/>
      <w:szCs w:val="26"/>
      <w:lang w:eastAsia="ar-SA"/>
    </w:rPr>
  </w:style>
  <w:style w:type="character" w:customStyle="1" w:styleId="50">
    <w:name w:val="Заголовок 5 Знак"/>
    <w:basedOn w:val="a1"/>
    <w:link w:val="5"/>
    <w:rsid w:val="00662B9A"/>
    <w:rPr>
      <w:b/>
      <w:bCs/>
      <w:i/>
      <w:iCs/>
      <w:sz w:val="26"/>
      <w:szCs w:val="26"/>
      <w:lang w:eastAsia="ar-SA"/>
    </w:rPr>
  </w:style>
  <w:style w:type="character" w:customStyle="1" w:styleId="af8">
    <w:name w:val="Основной текст с отступом Знак"/>
    <w:basedOn w:val="a1"/>
    <w:link w:val="af7"/>
    <w:uiPriority w:val="99"/>
    <w:rsid w:val="00662B9A"/>
    <w:rPr>
      <w:sz w:val="24"/>
      <w:szCs w:val="24"/>
      <w:lang w:eastAsia="ar-SA"/>
    </w:rPr>
  </w:style>
  <w:style w:type="paragraph" w:styleId="2c">
    <w:name w:val="Body Text 2"/>
    <w:basedOn w:val="a0"/>
    <w:link w:val="2d"/>
    <w:uiPriority w:val="99"/>
    <w:semiHidden/>
    <w:unhideWhenUsed/>
    <w:rsid w:val="00D82561"/>
    <w:pPr>
      <w:spacing w:after="120" w:line="480" w:lineRule="auto"/>
    </w:pPr>
  </w:style>
  <w:style w:type="character" w:customStyle="1" w:styleId="2d">
    <w:name w:val="Основной текст 2 Знак"/>
    <w:basedOn w:val="a1"/>
    <w:link w:val="2c"/>
    <w:uiPriority w:val="99"/>
    <w:semiHidden/>
    <w:rsid w:val="00D82561"/>
    <w:rPr>
      <w:sz w:val="24"/>
      <w:szCs w:val="24"/>
      <w:lang w:eastAsia="ar-SA"/>
    </w:rPr>
  </w:style>
  <w:style w:type="paragraph" w:customStyle="1" w:styleId="affe">
    <w:name w:val="Базовый"/>
    <w:uiPriority w:val="99"/>
    <w:rsid w:val="00D82561"/>
    <w:pPr>
      <w:tabs>
        <w:tab w:val="left" w:pos="709"/>
      </w:tabs>
      <w:suppressAutoHyphens/>
      <w:spacing w:after="60" w:line="276" w:lineRule="auto"/>
      <w:jc w:val="both"/>
    </w:pPr>
    <w:rPr>
      <w:sz w:val="24"/>
      <w:szCs w:val="24"/>
      <w:lang w:eastAsia="ar-SA"/>
    </w:rPr>
  </w:style>
  <w:style w:type="character" w:styleId="afff">
    <w:name w:val="FollowedHyperlink"/>
    <w:basedOn w:val="a1"/>
    <w:uiPriority w:val="99"/>
    <w:semiHidden/>
    <w:unhideWhenUsed/>
    <w:rsid w:val="00BB46D2"/>
    <w:rPr>
      <w:color w:val="800080" w:themeColor="followedHyperlink"/>
      <w:u w:val="single"/>
    </w:rPr>
  </w:style>
  <w:style w:type="numbering" w:customStyle="1" w:styleId="37">
    <w:name w:val="Нет списка3"/>
    <w:next w:val="a3"/>
    <w:uiPriority w:val="99"/>
    <w:semiHidden/>
    <w:unhideWhenUsed/>
    <w:rsid w:val="008B3718"/>
  </w:style>
  <w:style w:type="numbering" w:customStyle="1" w:styleId="43">
    <w:name w:val="Нет списка4"/>
    <w:next w:val="a3"/>
    <w:uiPriority w:val="99"/>
    <w:semiHidden/>
    <w:unhideWhenUsed/>
    <w:rsid w:val="00A222B0"/>
  </w:style>
  <w:style w:type="numbering" w:customStyle="1" w:styleId="121">
    <w:name w:val="Нет списка12"/>
    <w:next w:val="a3"/>
    <w:uiPriority w:val="99"/>
    <w:semiHidden/>
    <w:unhideWhenUsed/>
    <w:rsid w:val="00A222B0"/>
  </w:style>
  <w:style w:type="table" w:customStyle="1" w:styleId="71">
    <w:name w:val="Сетка таблицы7"/>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 11"/>
    <w:basedOn w:val="a2"/>
    <w:next w:val="19"/>
    <w:rsid w:val="00A222B0"/>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1">
    <w:name w:val="Нет списка111"/>
    <w:next w:val="a3"/>
    <w:uiPriority w:val="99"/>
    <w:semiHidden/>
    <w:unhideWhenUsed/>
    <w:rsid w:val="00A222B0"/>
  </w:style>
  <w:style w:type="table" w:customStyle="1" w:styleId="160">
    <w:name w:val="Сетка таблицы16"/>
    <w:basedOn w:val="a2"/>
    <w:next w:val="af1"/>
    <w:uiPriority w:val="59"/>
    <w:rsid w:val="00A222B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3"/>
    <w:uiPriority w:val="99"/>
    <w:semiHidden/>
    <w:unhideWhenUsed/>
    <w:rsid w:val="00A222B0"/>
  </w:style>
  <w:style w:type="table" w:customStyle="1" w:styleId="250">
    <w:name w:val="Сетка таблицы2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uiPriority w:val="99"/>
    <w:semiHidden/>
    <w:unhideWhenUsed/>
    <w:rsid w:val="00A222B0"/>
  </w:style>
  <w:style w:type="table" w:customStyle="1" w:styleId="1150">
    <w:name w:val="Сетка таблицы11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A222B0"/>
  </w:style>
  <w:style w:type="paragraph" w:customStyle="1" w:styleId="14660">
    <w:name w:val="14660"/>
    <w:basedOn w:val="a0"/>
    <w:uiPriority w:val="99"/>
    <w:rsid w:val="00C039C4"/>
    <w:pPr>
      <w:suppressAutoHyphens w:val="0"/>
      <w:autoSpaceDE w:val="0"/>
      <w:autoSpaceDN w:val="0"/>
      <w:spacing w:before="120" w:after="120"/>
      <w:jc w:val="center"/>
    </w:pPr>
    <w:rPr>
      <w:b/>
      <w:bCs/>
      <w:color w:val="000000"/>
      <w:sz w:val="28"/>
      <w:szCs w:val="28"/>
      <w:lang w:eastAsia="ru-RU"/>
    </w:rPr>
  </w:style>
  <w:style w:type="table" w:customStyle="1" w:styleId="8">
    <w:name w:val="Сетка таблицы8"/>
    <w:basedOn w:val="a2"/>
    <w:next w:val="af1"/>
    <w:uiPriority w:val="59"/>
    <w:rsid w:val="00C039C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f1"/>
    <w:uiPriority w:val="59"/>
    <w:rsid w:val="00055DD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3E3ED6"/>
    <w:rPr>
      <w:rFonts w:ascii="Arial" w:hAnsi="Arial" w:cs="Arial"/>
    </w:rPr>
  </w:style>
  <w:style w:type="paragraph" w:styleId="52">
    <w:name w:val="toc 5"/>
    <w:basedOn w:val="a0"/>
    <w:next w:val="a0"/>
    <w:autoRedefine/>
    <w:uiPriority w:val="39"/>
    <w:unhideWhenUsed/>
    <w:rsid w:val="003E3ED6"/>
    <w:pPr>
      <w:suppressAutoHyphens w:val="0"/>
      <w:spacing w:after="100" w:line="276" w:lineRule="auto"/>
      <w:ind w:left="880"/>
    </w:pPr>
    <w:rPr>
      <w:rFonts w:asciiTheme="minorHAnsi" w:eastAsiaTheme="minorEastAsia" w:hAnsiTheme="minorHAnsi" w:cstheme="minorBidi"/>
      <w:sz w:val="22"/>
      <w:szCs w:val="22"/>
      <w:lang w:eastAsia="ru-RU"/>
    </w:rPr>
  </w:style>
  <w:style w:type="paragraph" w:styleId="62">
    <w:name w:val="toc 6"/>
    <w:basedOn w:val="a0"/>
    <w:next w:val="a0"/>
    <w:autoRedefine/>
    <w:uiPriority w:val="39"/>
    <w:unhideWhenUsed/>
    <w:rsid w:val="003E3ED6"/>
    <w:pPr>
      <w:suppressAutoHyphens w:val="0"/>
      <w:spacing w:after="100" w:line="276" w:lineRule="auto"/>
      <w:ind w:left="1100"/>
    </w:pPr>
    <w:rPr>
      <w:rFonts w:asciiTheme="minorHAnsi" w:eastAsiaTheme="minorEastAsia" w:hAnsiTheme="minorHAnsi" w:cstheme="minorBidi"/>
      <w:sz w:val="22"/>
      <w:szCs w:val="22"/>
      <w:lang w:eastAsia="ru-RU"/>
    </w:rPr>
  </w:style>
  <w:style w:type="paragraph" w:styleId="72">
    <w:name w:val="toc 7"/>
    <w:basedOn w:val="a0"/>
    <w:next w:val="a0"/>
    <w:autoRedefine/>
    <w:uiPriority w:val="39"/>
    <w:unhideWhenUsed/>
    <w:rsid w:val="003E3ED6"/>
    <w:pPr>
      <w:suppressAutoHyphens w:val="0"/>
      <w:spacing w:after="100" w:line="276" w:lineRule="auto"/>
      <w:ind w:left="1320"/>
    </w:pPr>
    <w:rPr>
      <w:rFonts w:asciiTheme="minorHAnsi" w:eastAsiaTheme="minorEastAsia" w:hAnsiTheme="minorHAnsi" w:cstheme="minorBidi"/>
      <w:sz w:val="22"/>
      <w:szCs w:val="22"/>
      <w:lang w:eastAsia="ru-RU"/>
    </w:rPr>
  </w:style>
  <w:style w:type="paragraph" w:styleId="80">
    <w:name w:val="toc 8"/>
    <w:basedOn w:val="a0"/>
    <w:next w:val="a0"/>
    <w:autoRedefine/>
    <w:uiPriority w:val="39"/>
    <w:unhideWhenUsed/>
    <w:rsid w:val="003E3ED6"/>
    <w:pPr>
      <w:suppressAutoHyphens w:val="0"/>
      <w:spacing w:after="100" w:line="276" w:lineRule="auto"/>
      <w:ind w:left="1540"/>
    </w:pPr>
    <w:rPr>
      <w:rFonts w:asciiTheme="minorHAnsi" w:eastAsiaTheme="minorEastAsia" w:hAnsiTheme="minorHAnsi" w:cstheme="minorBidi"/>
      <w:sz w:val="22"/>
      <w:szCs w:val="22"/>
      <w:lang w:eastAsia="ru-RU"/>
    </w:rPr>
  </w:style>
  <w:style w:type="paragraph" w:styleId="9">
    <w:name w:val="toc 9"/>
    <w:basedOn w:val="a0"/>
    <w:next w:val="a0"/>
    <w:autoRedefine/>
    <w:uiPriority w:val="39"/>
    <w:unhideWhenUsed/>
    <w:rsid w:val="003E3ED6"/>
    <w:pPr>
      <w:suppressAutoHyphens w:val="0"/>
      <w:spacing w:after="100" w:line="276" w:lineRule="auto"/>
      <w:ind w:left="1760"/>
    </w:pPr>
    <w:rPr>
      <w:rFonts w:asciiTheme="minorHAnsi" w:eastAsiaTheme="minorEastAsia" w:hAnsiTheme="minorHAnsi" w:cstheme="minorBidi"/>
      <w:sz w:val="22"/>
      <w:szCs w:val="22"/>
      <w:lang w:eastAsia="ru-RU"/>
    </w:rPr>
  </w:style>
  <w:style w:type="paragraph" w:customStyle="1" w:styleId="ConsNonformat">
    <w:name w:val="ConsNonformat"/>
    <w:uiPriority w:val="99"/>
    <w:rsid w:val="003E3ED6"/>
    <w:pPr>
      <w:widowControl w:val="0"/>
      <w:numPr>
        <w:numId w:val="4"/>
      </w:numPr>
      <w:suppressAutoHyphens/>
      <w:autoSpaceDE w:val="0"/>
      <w:autoSpaceDN w:val="0"/>
      <w:ind w:right="19772"/>
      <w:textAlignment w:val="baseline"/>
    </w:pPr>
    <w:rPr>
      <w:rFonts w:ascii="Courier New" w:eastAsia="SimSun" w:hAnsi="Courier New" w:cs="Courier New"/>
      <w:kern w:val="3"/>
      <w:lang w:eastAsia="zh-CN"/>
    </w:rPr>
  </w:style>
  <w:style w:type="numbering" w:customStyle="1" w:styleId="WW8Num16">
    <w:name w:val="WW8Num16"/>
    <w:rsid w:val="003E3ED6"/>
    <w:pPr>
      <w:numPr>
        <w:numId w:val="4"/>
      </w:numPr>
    </w:pPr>
  </w:style>
  <w:style w:type="character" w:customStyle="1" w:styleId="Calibri9pt">
    <w:name w:val="Основной текст + Calibri;9 pt"/>
    <w:basedOn w:val="a1"/>
    <w:rsid w:val="00B93AC0"/>
    <w:rPr>
      <w:rFonts w:ascii="Calibri" w:eastAsia="Calibri" w:hAnsi="Calibri" w:cs="Calibri"/>
      <w:b w:val="0"/>
      <w:bCs w:val="0"/>
      <w:i w:val="0"/>
      <w:iCs w:val="0"/>
      <w:smallCaps w:val="0"/>
      <w:strike w:val="0"/>
      <w:color w:val="000000"/>
      <w:spacing w:val="0"/>
      <w:w w:val="100"/>
      <w:position w:val="0"/>
      <w:sz w:val="18"/>
      <w:szCs w:val="18"/>
      <w:u w:val="none"/>
      <w:lang w:val="ru-RU"/>
    </w:rPr>
  </w:style>
  <w:style w:type="character" w:customStyle="1" w:styleId="afff0">
    <w:name w:val="Основной текст_"/>
    <w:basedOn w:val="a1"/>
    <w:rsid w:val="00B93AC0"/>
    <w:rPr>
      <w:rFonts w:ascii="Times New Roman" w:eastAsia="Times New Roman" w:hAnsi="Times New Roman" w:cs="Times New Roman"/>
      <w:sz w:val="20"/>
      <w:szCs w:val="20"/>
      <w:shd w:val="clear" w:color="auto" w:fill="FFFFFF"/>
    </w:rPr>
  </w:style>
  <w:style w:type="character" w:customStyle="1" w:styleId="Calibri85pt">
    <w:name w:val="Основной текст + Calibri;8.5 pt"/>
    <w:basedOn w:val="afff0"/>
    <w:rsid w:val="00B93AC0"/>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character" w:customStyle="1" w:styleId="afff1">
    <w:name w:val="Колонтитул_"/>
    <w:link w:val="afff2"/>
    <w:locked/>
    <w:rsid w:val="000A6511"/>
    <w:rPr>
      <w:shd w:val="clear" w:color="auto" w:fill="FFFFFF"/>
    </w:rPr>
  </w:style>
  <w:style w:type="character" w:customStyle="1" w:styleId="90">
    <w:name w:val="Колонтитул + 9"/>
    <w:aliases w:val="5 pt1"/>
    <w:rsid w:val="000A6511"/>
    <w:rPr>
      <w:rFonts w:ascii="Times New Roman" w:hAnsi="Times New Roman" w:cs="Times New Roman"/>
      <w:sz w:val="19"/>
      <w:szCs w:val="19"/>
      <w:shd w:val="clear" w:color="auto" w:fill="FFFFFF"/>
    </w:rPr>
  </w:style>
  <w:style w:type="paragraph" w:customStyle="1" w:styleId="afff2">
    <w:name w:val="Колонтитул"/>
    <w:basedOn w:val="a0"/>
    <w:link w:val="afff1"/>
    <w:rsid w:val="000A6511"/>
    <w:pPr>
      <w:shd w:val="clear" w:color="auto" w:fill="FFFFFF"/>
      <w:suppressAutoHyphens w:val="0"/>
    </w:pPr>
    <w:rPr>
      <w:sz w:val="20"/>
      <w:szCs w:val="20"/>
      <w:lang w:eastAsia="ru-RU"/>
    </w:rPr>
  </w:style>
  <w:style w:type="paragraph" w:styleId="afff3">
    <w:name w:val="No Spacing"/>
    <w:uiPriority w:val="1"/>
    <w:qFormat/>
    <w:rsid w:val="00CD7C25"/>
    <w:pPr>
      <w:widowControl w:val="0"/>
      <w:autoSpaceDE w:val="0"/>
      <w:autoSpaceDN w:val="0"/>
      <w:adjustRightInd w:val="0"/>
    </w:pPr>
  </w:style>
  <w:style w:type="paragraph" w:customStyle="1" w:styleId="44">
    <w:name w:val="Без интервала4"/>
    <w:uiPriority w:val="99"/>
    <w:rsid w:val="00CD7C25"/>
    <w:rPr>
      <w:rFonts w:ascii="Calibri" w:hAnsi="Calibri"/>
      <w:sz w:val="22"/>
      <w:szCs w:val="22"/>
      <w:lang w:eastAsia="en-US"/>
    </w:rPr>
  </w:style>
  <w:style w:type="character" w:customStyle="1" w:styleId="FontStyle12">
    <w:name w:val="Font Style12"/>
    <w:rsid w:val="00CD7C25"/>
    <w:rPr>
      <w:rFonts w:ascii="Times New Roman" w:hAnsi="Times New Roman"/>
      <w:b/>
      <w:spacing w:val="10"/>
      <w:sz w:val="24"/>
    </w:rPr>
  </w:style>
  <w:style w:type="paragraph" w:customStyle="1" w:styleId="afff4">
    <w:name w:val="Прижатый влево"/>
    <w:basedOn w:val="a0"/>
    <w:next w:val="a0"/>
    <w:uiPriority w:val="99"/>
    <w:rsid w:val="00DD0304"/>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ConsPlusCell">
    <w:name w:val="ConsPlusCell"/>
    <w:uiPriority w:val="99"/>
    <w:rsid w:val="009B1A20"/>
    <w:pPr>
      <w:widowControl w:val="0"/>
      <w:autoSpaceDE w:val="0"/>
      <w:autoSpaceDN w:val="0"/>
      <w:adjustRightInd w:val="0"/>
    </w:pPr>
    <w:rPr>
      <w:rFonts w:ascii="Arial" w:hAnsi="Arial" w:cs="Arial"/>
    </w:rPr>
  </w:style>
  <w:style w:type="paragraph" w:customStyle="1" w:styleId="1">
    <w:name w:val="Список маркированный 1"/>
    <w:basedOn w:val="a0"/>
    <w:uiPriority w:val="99"/>
    <w:rsid w:val="001B6E05"/>
    <w:pPr>
      <w:numPr>
        <w:numId w:val="3"/>
      </w:numPr>
      <w:tabs>
        <w:tab w:val="left" w:pos="1276"/>
      </w:tabs>
      <w:jc w:val="both"/>
    </w:pPr>
  </w:style>
  <w:style w:type="character" w:customStyle="1" w:styleId="b-message-headname">
    <w:name w:val="b-message-head__name"/>
    <w:basedOn w:val="a1"/>
    <w:rsid w:val="00A6539F"/>
  </w:style>
  <w:style w:type="character" w:customStyle="1" w:styleId="b-message-heademail">
    <w:name w:val="b-message-head__email"/>
    <w:basedOn w:val="a1"/>
    <w:rsid w:val="00A6539F"/>
  </w:style>
  <w:style w:type="paragraph" w:customStyle="1" w:styleId="afff5">
    <w:name w:val="Таблицы (моноширинный)"/>
    <w:basedOn w:val="a0"/>
    <w:next w:val="a0"/>
    <w:uiPriority w:val="99"/>
    <w:rsid w:val="00863337"/>
    <w:pPr>
      <w:widowControl w:val="0"/>
      <w:suppressAutoHyphens w:val="0"/>
      <w:autoSpaceDE w:val="0"/>
      <w:autoSpaceDN w:val="0"/>
      <w:adjustRightInd w:val="0"/>
    </w:pPr>
    <w:rPr>
      <w:rFonts w:ascii="Courier New" w:hAnsi="Courier New" w:cs="Courier New"/>
      <w:sz w:val="26"/>
      <w:szCs w:val="26"/>
      <w:lang w:eastAsia="ru-RU"/>
    </w:rPr>
  </w:style>
  <w:style w:type="character" w:customStyle="1" w:styleId="afe">
    <w:name w:val="Абзац списка Знак"/>
    <w:link w:val="afd"/>
    <w:uiPriority w:val="34"/>
    <w:locked/>
    <w:rsid w:val="00E53FB7"/>
    <w:rPr>
      <w:rFonts w:ascii="Calibri" w:eastAsia="Calibri" w:hAnsi="Calibri"/>
      <w:sz w:val="22"/>
      <w:szCs w:val="22"/>
      <w:lang w:eastAsia="ar-SA"/>
    </w:rPr>
  </w:style>
  <w:style w:type="paragraph" w:styleId="afff6">
    <w:name w:val="Plain Text"/>
    <w:basedOn w:val="a0"/>
    <w:link w:val="afff7"/>
    <w:uiPriority w:val="99"/>
    <w:unhideWhenUsed/>
    <w:rsid w:val="005852AD"/>
    <w:pPr>
      <w:suppressAutoHyphens w:val="0"/>
    </w:pPr>
    <w:rPr>
      <w:rFonts w:ascii="Consolas" w:eastAsiaTheme="minorHAnsi" w:hAnsi="Consolas" w:cstheme="minorBidi"/>
      <w:sz w:val="21"/>
      <w:szCs w:val="21"/>
      <w:lang w:eastAsia="en-US"/>
    </w:rPr>
  </w:style>
  <w:style w:type="character" w:customStyle="1" w:styleId="afff7">
    <w:name w:val="Текст Знак"/>
    <w:basedOn w:val="a1"/>
    <w:link w:val="afff6"/>
    <w:uiPriority w:val="99"/>
    <w:rsid w:val="005852AD"/>
    <w:rPr>
      <w:rFonts w:ascii="Consolas" w:eastAsiaTheme="minorHAnsi" w:hAnsi="Consolas" w:cstheme="minorBidi"/>
      <w:sz w:val="21"/>
      <w:szCs w:val="21"/>
      <w:lang w:eastAsia="en-US"/>
    </w:rPr>
  </w:style>
  <w:style w:type="paragraph" w:customStyle="1" w:styleId="afff8">
    <w:name w:val="Нормальный (таблица)"/>
    <w:basedOn w:val="a0"/>
    <w:next w:val="a0"/>
    <w:uiPriority w:val="99"/>
    <w:rsid w:val="00743E0C"/>
    <w:pPr>
      <w:widowControl w:val="0"/>
      <w:suppressAutoHyphens w:val="0"/>
      <w:autoSpaceDE w:val="0"/>
      <w:autoSpaceDN w:val="0"/>
      <w:adjustRightInd w:val="0"/>
      <w:jc w:val="both"/>
    </w:pPr>
    <w:rPr>
      <w:rFonts w:ascii="Arial" w:eastAsiaTheme="minorEastAsia" w:hAnsi="Arial" w:cs="Arial"/>
      <w:sz w:val="26"/>
      <w:szCs w:val="26"/>
      <w:lang w:eastAsia="ru-RU"/>
    </w:rPr>
  </w:style>
  <w:style w:type="character" w:customStyle="1" w:styleId="116">
    <w:name w:val="Заголовок 1 Знак1"/>
    <w:aliases w:val="q1 Знак1"/>
    <w:basedOn w:val="a1"/>
    <w:rsid w:val="005F39FD"/>
    <w:rPr>
      <w:rFonts w:asciiTheme="majorHAnsi" w:eastAsiaTheme="majorEastAsia" w:hAnsiTheme="majorHAnsi" w:cstheme="majorBidi"/>
      <w:color w:val="365F91" w:themeColor="accent1" w:themeShade="BF"/>
      <w:sz w:val="32"/>
      <w:szCs w:val="32"/>
      <w:lang w:eastAsia="ar-SA"/>
    </w:rPr>
  </w:style>
  <w:style w:type="table" w:customStyle="1" w:styleId="91">
    <w:name w:val="Сетка таблицы9"/>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3"/>
    <w:uiPriority w:val="99"/>
    <w:semiHidden/>
    <w:unhideWhenUsed/>
    <w:rsid w:val="00524FA3"/>
  </w:style>
  <w:style w:type="paragraph" w:customStyle="1" w:styleId="2e">
    <w:name w:val="Заголовок2"/>
    <w:basedOn w:val="a0"/>
    <w:next w:val="a6"/>
    <w:uiPriority w:val="99"/>
    <w:rsid w:val="00524FA3"/>
    <w:pPr>
      <w:keepNext/>
      <w:spacing w:before="240" w:after="120"/>
    </w:pPr>
    <w:rPr>
      <w:rFonts w:ascii="Arial" w:eastAsia="Lucida Sans Unicode" w:hAnsi="Arial" w:cs="Tahoma"/>
      <w:sz w:val="28"/>
      <w:szCs w:val="28"/>
    </w:rPr>
  </w:style>
  <w:style w:type="table" w:customStyle="1" w:styleId="100">
    <w:name w:val="Сетка таблицы10"/>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 12"/>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3">
    <w:name w:val="Нет списка13"/>
    <w:next w:val="a3"/>
    <w:uiPriority w:val="99"/>
    <w:semiHidden/>
    <w:unhideWhenUsed/>
    <w:rsid w:val="00524FA3"/>
  </w:style>
  <w:style w:type="table" w:customStyle="1" w:styleId="170">
    <w:name w:val="Сетка таблицы17"/>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524FA3"/>
  </w:style>
  <w:style w:type="table" w:customStyle="1" w:styleId="260">
    <w:name w:val="Сетка таблицы2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3"/>
    <w:uiPriority w:val="99"/>
    <w:semiHidden/>
    <w:unhideWhenUsed/>
    <w:rsid w:val="00524FA3"/>
  </w:style>
  <w:style w:type="table" w:customStyle="1" w:styleId="1160">
    <w:name w:val="Сетка таблицы11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1"/>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
    <w:next w:val="a3"/>
    <w:uiPriority w:val="99"/>
    <w:semiHidden/>
    <w:unhideWhenUsed/>
    <w:rsid w:val="00524FA3"/>
  </w:style>
  <w:style w:type="numbering" w:customStyle="1" w:styleId="411">
    <w:name w:val="Нет списка41"/>
    <w:next w:val="a3"/>
    <w:uiPriority w:val="99"/>
    <w:semiHidden/>
    <w:unhideWhenUsed/>
    <w:rsid w:val="00524FA3"/>
  </w:style>
  <w:style w:type="numbering" w:customStyle="1" w:styleId="1211">
    <w:name w:val="Нет списка121"/>
    <w:next w:val="a3"/>
    <w:uiPriority w:val="99"/>
    <w:semiHidden/>
    <w:unhideWhenUsed/>
    <w:rsid w:val="00524FA3"/>
  </w:style>
  <w:style w:type="table" w:customStyle="1" w:styleId="720">
    <w:name w:val="Сетка таблицы72"/>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 111"/>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0">
    <w:name w:val="Нет списка1112"/>
    <w:next w:val="a3"/>
    <w:uiPriority w:val="99"/>
    <w:semiHidden/>
    <w:unhideWhenUsed/>
    <w:rsid w:val="00524FA3"/>
  </w:style>
  <w:style w:type="table" w:customStyle="1" w:styleId="161">
    <w:name w:val="Сетка таблицы161"/>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524FA3"/>
  </w:style>
  <w:style w:type="table" w:customStyle="1" w:styleId="251">
    <w:name w:val="Сетка таблицы2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3"/>
    <w:uiPriority w:val="99"/>
    <w:semiHidden/>
    <w:unhideWhenUsed/>
    <w:rsid w:val="00524FA3"/>
  </w:style>
  <w:style w:type="table" w:customStyle="1" w:styleId="1151">
    <w:name w:val="Сетка таблицы11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3"/>
    <w:uiPriority w:val="99"/>
    <w:semiHidden/>
    <w:unhideWhenUsed/>
    <w:rsid w:val="00524FA3"/>
  </w:style>
  <w:style w:type="table" w:customStyle="1" w:styleId="81">
    <w:name w:val="Сетка таблицы8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3"/>
    <w:uiPriority w:val="99"/>
    <w:semiHidden/>
    <w:unhideWhenUsed/>
    <w:rsid w:val="003A4248"/>
  </w:style>
  <w:style w:type="character" w:customStyle="1" w:styleId="Calibri">
    <w:name w:val="Основной текст + Calibri"/>
    <w:aliases w:val="9 pt"/>
    <w:basedOn w:val="afff0"/>
    <w:rsid w:val="00611B57"/>
    <w:rPr>
      <w:rFonts w:ascii="Calibri" w:eastAsia="Calibri" w:hAnsi="Calibri" w:cs="Calibri" w:hint="default"/>
      <w:b w:val="0"/>
      <w:bCs w:val="0"/>
      <w:i w:val="0"/>
      <w:iCs w:val="0"/>
      <w:smallCaps w:val="0"/>
      <w:strike w:val="0"/>
      <w:dstrike w:val="0"/>
      <w:color w:val="000000"/>
      <w:spacing w:val="0"/>
      <w:w w:val="100"/>
      <w:position w:val="0"/>
      <w:sz w:val="17"/>
      <w:szCs w:val="17"/>
      <w:u w:val="none"/>
      <w:effect w:val="none"/>
      <w:shd w:val="clear" w:color="auto" w:fill="FFFFFF"/>
      <w:lang w:val="ru-RU"/>
    </w:rPr>
  </w:style>
  <w:style w:type="paragraph" w:customStyle="1" w:styleId="msonormal0">
    <w:name w:val="msonormal"/>
    <w:basedOn w:val="a0"/>
    <w:rsid w:val="00300834"/>
    <w:pPr>
      <w:suppressAutoHyphens w:val="0"/>
      <w:spacing w:before="100" w:beforeAutospacing="1" w:after="100" w:afterAutospacing="1"/>
    </w:pPr>
    <w:rPr>
      <w:lang w:eastAsia="ru-RU"/>
    </w:rPr>
  </w:style>
  <w:style w:type="paragraph" w:customStyle="1" w:styleId="xl65">
    <w:name w:val="xl65"/>
    <w:basedOn w:val="a0"/>
    <w:rsid w:val="00483F5D"/>
    <w:pPr>
      <w:suppressAutoHyphens w:val="0"/>
      <w:spacing w:before="100" w:beforeAutospacing="1" w:after="100" w:afterAutospacing="1"/>
    </w:pPr>
    <w:rPr>
      <w:sz w:val="18"/>
      <w:szCs w:val="18"/>
      <w:lang w:eastAsia="ru-RU"/>
    </w:rPr>
  </w:style>
  <w:style w:type="paragraph" w:customStyle="1" w:styleId="xl66">
    <w:name w:val="xl66"/>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67">
    <w:name w:val="xl67"/>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68">
    <w:name w:val="xl68"/>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69">
    <w:name w:val="xl69"/>
    <w:basedOn w:val="a0"/>
    <w:rsid w:val="00483F5D"/>
    <w:pPr>
      <w:suppressAutoHyphens w:val="0"/>
      <w:spacing w:before="100" w:beforeAutospacing="1" w:after="100" w:afterAutospacing="1"/>
      <w:textAlignment w:val="center"/>
    </w:pPr>
    <w:rPr>
      <w:i/>
      <w:iCs/>
      <w:sz w:val="18"/>
      <w:szCs w:val="18"/>
      <w:lang w:eastAsia="ru-RU"/>
    </w:rPr>
  </w:style>
  <w:style w:type="paragraph" w:customStyle="1" w:styleId="xl70">
    <w:name w:val="xl70"/>
    <w:basedOn w:val="a0"/>
    <w:rsid w:val="00483F5D"/>
    <w:pPr>
      <w:suppressAutoHyphens w:val="0"/>
      <w:spacing w:before="100" w:beforeAutospacing="1" w:after="100" w:afterAutospacing="1"/>
    </w:pPr>
    <w:rPr>
      <w:sz w:val="18"/>
      <w:szCs w:val="18"/>
      <w:lang w:eastAsia="ru-RU"/>
    </w:rPr>
  </w:style>
  <w:style w:type="paragraph" w:customStyle="1" w:styleId="xl71">
    <w:name w:val="xl71"/>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72">
    <w:name w:val="xl72"/>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3">
    <w:name w:val="xl73"/>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4">
    <w:name w:val="xl74"/>
    <w:basedOn w:val="a0"/>
    <w:rsid w:val="00483F5D"/>
    <w:pPr>
      <w:pBdr>
        <w:left w:val="single" w:sz="8"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5">
    <w:name w:val="xl75"/>
    <w:basedOn w:val="a0"/>
    <w:rsid w:val="00483F5D"/>
    <w:pPr>
      <w:pBdr>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6">
    <w:name w:val="xl76"/>
    <w:basedOn w:val="a0"/>
    <w:rsid w:val="00483F5D"/>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7">
    <w:name w:val="xl77"/>
    <w:basedOn w:val="a0"/>
    <w:rsid w:val="00483F5D"/>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8"/>
      <w:szCs w:val="18"/>
      <w:lang w:eastAsia="ru-RU"/>
    </w:rPr>
  </w:style>
  <w:style w:type="paragraph" w:customStyle="1" w:styleId="xl78">
    <w:name w:val="xl78"/>
    <w:basedOn w:val="a0"/>
    <w:rsid w:val="00483F5D"/>
    <w:pPr>
      <w:pBdr>
        <w:top w:val="single" w:sz="4" w:space="0" w:color="auto"/>
        <w:bottom w:val="single" w:sz="4" w:space="0" w:color="auto"/>
      </w:pBdr>
      <w:suppressAutoHyphens w:val="0"/>
      <w:spacing w:before="100" w:beforeAutospacing="1" w:after="100" w:afterAutospacing="1"/>
      <w:jc w:val="center"/>
    </w:pPr>
    <w:rPr>
      <w:b/>
      <w:bCs/>
      <w:sz w:val="18"/>
      <w:szCs w:val="18"/>
      <w:lang w:eastAsia="ru-RU"/>
    </w:rPr>
  </w:style>
  <w:style w:type="paragraph" w:customStyle="1" w:styleId="xl79">
    <w:name w:val="xl79"/>
    <w:basedOn w:val="a0"/>
    <w:rsid w:val="00483F5D"/>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80">
    <w:name w:val="xl80"/>
    <w:basedOn w:val="a0"/>
    <w:rsid w:val="00483F5D"/>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81">
    <w:name w:val="xl81"/>
    <w:basedOn w:val="a0"/>
    <w:rsid w:val="00483F5D"/>
    <w:pPr>
      <w:pBdr>
        <w:top w:val="single" w:sz="4" w:space="0" w:color="auto"/>
        <w:bottom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82">
    <w:name w:val="xl82"/>
    <w:basedOn w:val="a0"/>
    <w:rsid w:val="00483F5D"/>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83">
    <w:name w:val="xl83"/>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63">
    <w:name w:val="xl63"/>
    <w:basedOn w:val="a0"/>
    <w:rsid w:val="00316940"/>
    <w:pPr>
      <w:suppressAutoHyphens w:val="0"/>
      <w:spacing w:before="100" w:beforeAutospacing="1" w:after="100" w:afterAutospacing="1"/>
    </w:pPr>
    <w:rPr>
      <w:sz w:val="18"/>
      <w:szCs w:val="18"/>
      <w:lang w:eastAsia="ru-RU"/>
    </w:rPr>
  </w:style>
  <w:style w:type="paragraph" w:customStyle="1" w:styleId="xl64">
    <w:name w:val="xl64"/>
    <w:basedOn w:val="a0"/>
    <w:rsid w:val="0031694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84">
    <w:name w:val="xl84"/>
    <w:basedOn w:val="a0"/>
    <w:rsid w:val="00057465"/>
    <w:pPr>
      <w:pBdr>
        <w:top w:val="single" w:sz="4" w:space="0" w:color="auto"/>
        <w:bottom w:val="single" w:sz="4" w:space="0" w:color="auto"/>
      </w:pBdr>
      <w:suppressAutoHyphens w:val="0"/>
      <w:spacing w:before="100" w:beforeAutospacing="1" w:after="100" w:afterAutospacing="1"/>
      <w:jc w:val="center"/>
    </w:pPr>
    <w:rPr>
      <w:b/>
      <w:bCs/>
      <w:sz w:val="18"/>
      <w:szCs w:val="18"/>
      <w:lang w:eastAsia="ru-RU"/>
    </w:rPr>
  </w:style>
  <w:style w:type="paragraph" w:customStyle="1" w:styleId="xl85">
    <w:name w:val="xl85"/>
    <w:basedOn w:val="a0"/>
    <w:rsid w:val="00057465"/>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s>
</file>

<file path=word/webSettings.xml><?xml version="1.0" encoding="utf-8"?>
<w:webSettings xmlns:r="http://schemas.openxmlformats.org/officeDocument/2006/relationships" xmlns:w="http://schemas.openxmlformats.org/wordprocessingml/2006/main">
  <w:divs>
    <w:div w:id="7755675">
      <w:bodyDiv w:val="1"/>
      <w:marLeft w:val="0"/>
      <w:marRight w:val="0"/>
      <w:marTop w:val="0"/>
      <w:marBottom w:val="0"/>
      <w:divBdr>
        <w:top w:val="none" w:sz="0" w:space="0" w:color="auto"/>
        <w:left w:val="none" w:sz="0" w:space="0" w:color="auto"/>
        <w:bottom w:val="none" w:sz="0" w:space="0" w:color="auto"/>
        <w:right w:val="none" w:sz="0" w:space="0" w:color="auto"/>
      </w:divBdr>
    </w:div>
    <w:div w:id="23604494">
      <w:bodyDiv w:val="1"/>
      <w:marLeft w:val="0"/>
      <w:marRight w:val="0"/>
      <w:marTop w:val="0"/>
      <w:marBottom w:val="0"/>
      <w:divBdr>
        <w:top w:val="none" w:sz="0" w:space="0" w:color="auto"/>
        <w:left w:val="none" w:sz="0" w:space="0" w:color="auto"/>
        <w:bottom w:val="none" w:sz="0" w:space="0" w:color="auto"/>
        <w:right w:val="none" w:sz="0" w:space="0" w:color="auto"/>
      </w:divBdr>
    </w:div>
    <w:div w:id="38559194">
      <w:bodyDiv w:val="1"/>
      <w:marLeft w:val="0"/>
      <w:marRight w:val="0"/>
      <w:marTop w:val="0"/>
      <w:marBottom w:val="0"/>
      <w:divBdr>
        <w:top w:val="none" w:sz="0" w:space="0" w:color="auto"/>
        <w:left w:val="none" w:sz="0" w:space="0" w:color="auto"/>
        <w:bottom w:val="none" w:sz="0" w:space="0" w:color="auto"/>
        <w:right w:val="none" w:sz="0" w:space="0" w:color="auto"/>
      </w:divBdr>
    </w:div>
    <w:div w:id="55472218">
      <w:bodyDiv w:val="1"/>
      <w:marLeft w:val="0"/>
      <w:marRight w:val="0"/>
      <w:marTop w:val="0"/>
      <w:marBottom w:val="0"/>
      <w:divBdr>
        <w:top w:val="none" w:sz="0" w:space="0" w:color="auto"/>
        <w:left w:val="none" w:sz="0" w:space="0" w:color="auto"/>
        <w:bottom w:val="none" w:sz="0" w:space="0" w:color="auto"/>
        <w:right w:val="none" w:sz="0" w:space="0" w:color="auto"/>
      </w:divBdr>
    </w:div>
    <w:div w:id="58485787">
      <w:bodyDiv w:val="1"/>
      <w:marLeft w:val="0"/>
      <w:marRight w:val="0"/>
      <w:marTop w:val="0"/>
      <w:marBottom w:val="0"/>
      <w:divBdr>
        <w:top w:val="none" w:sz="0" w:space="0" w:color="auto"/>
        <w:left w:val="none" w:sz="0" w:space="0" w:color="auto"/>
        <w:bottom w:val="none" w:sz="0" w:space="0" w:color="auto"/>
        <w:right w:val="none" w:sz="0" w:space="0" w:color="auto"/>
      </w:divBdr>
    </w:div>
    <w:div w:id="89662798">
      <w:bodyDiv w:val="1"/>
      <w:marLeft w:val="0"/>
      <w:marRight w:val="0"/>
      <w:marTop w:val="0"/>
      <w:marBottom w:val="0"/>
      <w:divBdr>
        <w:top w:val="none" w:sz="0" w:space="0" w:color="auto"/>
        <w:left w:val="none" w:sz="0" w:space="0" w:color="auto"/>
        <w:bottom w:val="none" w:sz="0" w:space="0" w:color="auto"/>
        <w:right w:val="none" w:sz="0" w:space="0" w:color="auto"/>
      </w:divBdr>
    </w:div>
    <w:div w:id="91822286">
      <w:bodyDiv w:val="1"/>
      <w:marLeft w:val="0"/>
      <w:marRight w:val="0"/>
      <w:marTop w:val="0"/>
      <w:marBottom w:val="0"/>
      <w:divBdr>
        <w:top w:val="none" w:sz="0" w:space="0" w:color="auto"/>
        <w:left w:val="none" w:sz="0" w:space="0" w:color="auto"/>
        <w:bottom w:val="none" w:sz="0" w:space="0" w:color="auto"/>
        <w:right w:val="none" w:sz="0" w:space="0" w:color="auto"/>
      </w:divBdr>
    </w:div>
    <w:div w:id="92672755">
      <w:bodyDiv w:val="1"/>
      <w:marLeft w:val="0"/>
      <w:marRight w:val="0"/>
      <w:marTop w:val="0"/>
      <w:marBottom w:val="0"/>
      <w:divBdr>
        <w:top w:val="none" w:sz="0" w:space="0" w:color="auto"/>
        <w:left w:val="none" w:sz="0" w:space="0" w:color="auto"/>
        <w:bottom w:val="none" w:sz="0" w:space="0" w:color="auto"/>
        <w:right w:val="none" w:sz="0" w:space="0" w:color="auto"/>
      </w:divBdr>
    </w:div>
    <w:div w:id="106655607">
      <w:bodyDiv w:val="1"/>
      <w:marLeft w:val="0"/>
      <w:marRight w:val="0"/>
      <w:marTop w:val="0"/>
      <w:marBottom w:val="0"/>
      <w:divBdr>
        <w:top w:val="none" w:sz="0" w:space="0" w:color="auto"/>
        <w:left w:val="none" w:sz="0" w:space="0" w:color="auto"/>
        <w:bottom w:val="none" w:sz="0" w:space="0" w:color="auto"/>
        <w:right w:val="none" w:sz="0" w:space="0" w:color="auto"/>
      </w:divBdr>
    </w:div>
    <w:div w:id="118113706">
      <w:bodyDiv w:val="1"/>
      <w:marLeft w:val="0"/>
      <w:marRight w:val="0"/>
      <w:marTop w:val="0"/>
      <w:marBottom w:val="0"/>
      <w:divBdr>
        <w:top w:val="none" w:sz="0" w:space="0" w:color="auto"/>
        <w:left w:val="none" w:sz="0" w:space="0" w:color="auto"/>
        <w:bottom w:val="none" w:sz="0" w:space="0" w:color="auto"/>
        <w:right w:val="none" w:sz="0" w:space="0" w:color="auto"/>
      </w:divBdr>
    </w:div>
    <w:div w:id="142436071">
      <w:bodyDiv w:val="1"/>
      <w:marLeft w:val="0"/>
      <w:marRight w:val="0"/>
      <w:marTop w:val="0"/>
      <w:marBottom w:val="0"/>
      <w:divBdr>
        <w:top w:val="none" w:sz="0" w:space="0" w:color="auto"/>
        <w:left w:val="none" w:sz="0" w:space="0" w:color="auto"/>
        <w:bottom w:val="none" w:sz="0" w:space="0" w:color="auto"/>
        <w:right w:val="none" w:sz="0" w:space="0" w:color="auto"/>
      </w:divBdr>
    </w:div>
    <w:div w:id="169881105">
      <w:bodyDiv w:val="1"/>
      <w:marLeft w:val="0"/>
      <w:marRight w:val="0"/>
      <w:marTop w:val="0"/>
      <w:marBottom w:val="0"/>
      <w:divBdr>
        <w:top w:val="none" w:sz="0" w:space="0" w:color="auto"/>
        <w:left w:val="none" w:sz="0" w:space="0" w:color="auto"/>
        <w:bottom w:val="none" w:sz="0" w:space="0" w:color="auto"/>
        <w:right w:val="none" w:sz="0" w:space="0" w:color="auto"/>
      </w:divBdr>
    </w:div>
    <w:div w:id="171653339">
      <w:bodyDiv w:val="1"/>
      <w:marLeft w:val="0"/>
      <w:marRight w:val="0"/>
      <w:marTop w:val="0"/>
      <w:marBottom w:val="0"/>
      <w:divBdr>
        <w:top w:val="none" w:sz="0" w:space="0" w:color="auto"/>
        <w:left w:val="none" w:sz="0" w:space="0" w:color="auto"/>
        <w:bottom w:val="none" w:sz="0" w:space="0" w:color="auto"/>
        <w:right w:val="none" w:sz="0" w:space="0" w:color="auto"/>
      </w:divBdr>
    </w:div>
    <w:div w:id="175005161">
      <w:bodyDiv w:val="1"/>
      <w:marLeft w:val="0"/>
      <w:marRight w:val="0"/>
      <w:marTop w:val="0"/>
      <w:marBottom w:val="0"/>
      <w:divBdr>
        <w:top w:val="none" w:sz="0" w:space="0" w:color="auto"/>
        <w:left w:val="none" w:sz="0" w:space="0" w:color="auto"/>
        <w:bottom w:val="none" w:sz="0" w:space="0" w:color="auto"/>
        <w:right w:val="none" w:sz="0" w:space="0" w:color="auto"/>
      </w:divBdr>
    </w:div>
    <w:div w:id="183831526">
      <w:bodyDiv w:val="1"/>
      <w:marLeft w:val="0"/>
      <w:marRight w:val="0"/>
      <w:marTop w:val="0"/>
      <w:marBottom w:val="0"/>
      <w:divBdr>
        <w:top w:val="none" w:sz="0" w:space="0" w:color="auto"/>
        <w:left w:val="none" w:sz="0" w:space="0" w:color="auto"/>
        <w:bottom w:val="none" w:sz="0" w:space="0" w:color="auto"/>
        <w:right w:val="none" w:sz="0" w:space="0" w:color="auto"/>
      </w:divBdr>
    </w:div>
    <w:div w:id="196044708">
      <w:bodyDiv w:val="1"/>
      <w:marLeft w:val="0"/>
      <w:marRight w:val="0"/>
      <w:marTop w:val="0"/>
      <w:marBottom w:val="0"/>
      <w:divBdr>
        <w:top w:val="none" w:sz="0" w:space="0" w:color="auto"/>
        <w:left w:val="none" w:sz="0" w:space="0" w:color="auto"/>
        <w:bottom w:val="none" w:sz="0" w:space="0" w:color="auto"/>
        <w:right w:val="none" w:sz="0" w:space="0" w:color="auto"/>
      </w:divBdr>
    </w:div>
    <w:div w:id="213273591">
      <w:bodyDiv w:val="1"/>
      <w:marLeft w:val="0"/>
      <w:marRight w:val="0"/>
      <w:marTop w:val="0"/>
      <w:marBottom w:val="0"/>
      <w:divBdr>
        <w:top w:val="none" w:sz="0" w:space="0" w:color="auto"/>
        <w:left w:val="none" w:sz="0" w:space="0" w:color="auto"/>
        <w:bottom w:val="none" w:sz="0" w:space="0" w:color="auto"/>
        <w:right w:val="none" w:sz="0" w:space="0" w:color="auto"/>
      </w:divBdr>
    </w:div>
    <w:div w:id="218053139">
      <w:bodyDiv w:val="1"/>
      <w:marLeft w:val="0"/>
      <w:marRight w:val="0"/>
      <w:marTop w:val="0"/>
      <w:marBottom w:val="0"/>
      <w:divBdr>
        <w:top w:val="none" w:sz="0" w:space="0" w:color="auto"/>
        <w:left w:val="none" w:sz="0" w:space="0" w:color="auto"/>
        <w:bottom w:val="none" w:sz="0" w:space="0" w:color="auto"/>
        <w:right w:val="none" w:sz="0" w:space="0" w:color="auto"/>
      </w:divBdr>
    </w:div>
    <w:div w:id="223101743">
      <w:bodyDiv w:val="1"/>
      <w:marLeft w:val="0"/>
      <w:marRight w:val="0"/>
      <w:marTop w:val="0"/>
      <w:marBottom w:val="0"/>
      <w:divBdr>
        <w:top w:val="none" w:sz="0" w:space="0" w:color="auto"/>
        <w:left w:val="none" w:sz="0" w:space="0" w:color="auto"/>
        <w:bottom w:val="none" w:sz="0" w:space="0" w:color="auto"/>
        <w:right w:val="none" w:sz="0" w:space="0" w:color="auto"/>
      </w:divBdr>
    </w:div>
    <w:div w:id="227737687">
      <w:bodyDiv w:val="1"/>
      <w:marLeft w:val="0"/>
      <w:marRight w:val="0"/>
      <w:marTop w:val="0"/>
      <w:marBottom w:val="0"/>
      <w:divBdr>
        <w:top w:val="none" w:sz="0" w:space="0" w:color="auto"/>
        <w:left w:val="none" w:sz="0" w:space="0" w:color="auto"/>
        <w:bottom w:val="none" w:sz="0" w:space="0" w:color="auto"/>
        <w:right w:val="none" w:sz="0" w:space="0" w:color="auto"/>
      </w:divBdr>
    </w:div>
    <w:div w:id="237255467">
      <w:bodyDiv w:val="1"/>
      <w:marLeft w:val="0"/>
      <w:marRight w:val="0"/>
      <w:marTop w:val="0"/>
      <w:marBottom w:val="0"/>
      <w:divBdr>
        <w:top w:val="none" w:sz="0" w:space="0" w:color="auto"/>
        <w:left w:val="none" w:sz="0" w:space="0" w:color="auto"/>
        <w:bottom w:val="none" w:sz="0" w:space="0" w:color="auto"/>
        <w:right w:val="none" w:sz="0" w:space="0" w:color="auto"/>
      </w:divBdr>
    </w:div>
    <w:div w:id="262080607">
      <w:bodyDiv w:val="1"/>
      <w:marLeft w:val="0"/>
      <w:marRight w:val="0"/>
      <w:marTop w:val="0"/>
      <w:marBottom w:val="0"/>
      <w:divBdr>
        <w:top w:val="none" w:sz="0" w:space="0" w:color="auto"/>
        <w:left w:val="none" w:sz="0" w:space="0" w:color="auto"/>
        <w:bottom w:val="none" w:sz="0" w:space="0" w:color="auto"/>
        <w:right w:val="none" w:sz="0" w:space="0" w:color="auto"/>
      </w:divBdr>
    </w:div>
    <w:div w:id="266280461">
      <w:bodyDiv w:val="1"/>
      <w:marLeft w:val="0"/>
      <w:marRight w:val="0"/>
      <w:marTop w:val="0"/>
      <w:marBottom w:val="0"/>
      <w:divBdr>
        <w:top w:val="none" w:sz="0" w:space="0" w:color="auto"/>
        <w:left w:val="none" w:sz="0" w:space="0" w:color="auto"/>
        <w:bottom w:val="none" w:sz="0" w:space="0" w:color="auto"/>
        <w:right w:val="none" w:sz="0" w:space="0" w:color="auto"/>
      </w:divBdr>
    </w:div>
    <w:div w:id="268396273">
      <w:bodyDiv w:val="1"/>
      <w:marLeft w:val="0"/>
      <w:marRight w:val="0"/>
      <w:marTop w:val="0"/>
      <w:marBottom w:val="0"/>
      <w:divBdr>
        <w:top w:val="none" w:sz="0" w:space="0" w:color="auto"/>
        <w:left w:val="none" w:sz="0" w:space="0" w:color="auto"/>
        <w:bottom w:val="none" w:sz="0" w:space="0" w:color="auto"/>
        <w:right w:val="none" w:sz="0" w:space="0" w:color="auto"/>
      </w:divBdr>
    </w:div>
    <w:div w:id="284237260">
      <w:bodyDiv w:val="1"/>
      <w:marLeft w:val="0"/>
      <w:marRight w:val="0"/>
      <w:marTop w:val="0"/>
      <w:marBottom w:val="0"/>
      <w:divBdr>
        <w:top w:val="none" w:sz="0" w:space="0" w:color="auto"/>
        <w:left w:val="none" w:sz="0" w:space="0" w:color="auto"/>
        <w:bottom w:val="none" w:sz="0" w:space="0" w:color="auto"/>
        <w:right w:val="none" w:sz="0" w:space="0" w:color="auto"/>
      </w:divBdr>
    </w:div>
    <w:div w:id="284776157">
      <w:bodyDiv w:val="1"/>
      <w:marLeft w:val="0"/>
      <w:marRight w:val="0"/>
      <w:marTop w:val="0"/>
      <w:marBottom w:val="0"/>
      <w:divBdr>
        <w:top w:val="none" w:sz="0" w:space="0" w:color="auto"/>
        <w:left w:val="none" w:sz="0" w:space="0" w:color="auto"/>
        <w:bottom w:val="none" w:sz="0" w:space="0" w:color="auto"/>
        <w:right w:val="none" w:sz="0" w:space="0" w:color="auto"/>
      </w:divBdr>
    </w:div>
    <w:div w:id="303588574">
      <w:bodyDiv w:val="1"/>
      <w:marLeft w:val="0"/>
      <w:marRight w:val="0"/>
      <w:marTop w:val="0"/>
      <w:marBottom w:val="0"/>
      <w:divBdr>
        <w:top w:val="none" w:sz="0" w:space="0" w:color="auto"/>
        <w:left w:val="none" w:sz="0" w:space="0" w:color="auto"/>
        <w:bottom w:val="none" w:sz="0" w:space="0" w:color="auto"/>
        <w:right w:val="none" w:sz="0" w:space="0" w:color="auto"/>
      </w:divBdr>
    </w:div>
    <w:div w:id="304437525">
      <w:bodyDiv w:val="1"/>
      <w:marLeft w:val="0"/>
      <w:marRight w:val="0"/>
      <w:marTop w:val="0"/>
      <w:marBottom w:val="0"/>
      <w:divBdr>
        <w:top w:val="none" w:sz="0" w:space="0" w:color="auto"/>
        <w:left w:val="none" w:sz="0" w:space="0" w:color="auto"/>
        <w:bottom w:val="none" w:sz="0" w:space="0" w:color="auto"/>
        <w:right w:val="none" w:sz="0" w:space="0" w:color="auto"/>
      </w:divBdr>
    </w:div>
    <w:div w:id="308439152">
      <w:bodyDiv w:val="1"/>
      <w:marLeft w:val="0"/>
      <w:marRight w:val="0"/>
      <w:marTop w:val="0"/>
      <w:marBottom w:val="0"/>
      <w:divBdr>
        <w:top w:val="none" w:sz="0" w:space="0" w:color="auto"/>
        <w:left w:val="none" w:sz="0" w:space="0" w:color="auto"/>
        <w:bottom w:val="none" w:sz="0" w:space="0" w:color="auto"/>
        <w:right w:val="none" w:sz="0" w:space="0" w:color="auto"/>
      </w:divBdr>
    </w:div>
    <w:div w:id="320737386">
      <w:bodyDiv w:val="1"/>
      <w:marLeft w:val="0"/>
      <w:marRight w:val="0"/>
      <w:marTop w:val="0"/>
      <w:marBottom w:val="0"/>
      <w:divBdr>
        <w:top w:val="none" w:sz="0" w:space="0" w:color="auto"/>
        <w:left w:val="none" w:sz="0" w:space="0" w:color="auto"/>
        <w:bottom w:val="none" w:sz="0" w:space="0" w:color="auto"/>
        <w:right w:val="none" w:sz="0" w:space="0" w:color="auto"/>
      </w:divBdr>
    </w:div>
    <w:div w:id="323046087">
      <w:bodyDiv w:val="1"/>
      <w:marLeft w:val="0"/>
      <w:marRight w:val="0"/>
      <w:marTop w:val="0"/>
      <w:marBottom w:val="0"/>
      <w:divBdr>
        <w:top w:val="none" w:sz="0" w:space="0" w:color="auto"/>
        <w:left w:val="none" w:sz="0" w:space="0" w:color="auto"/>
        <w:bottom w:val="none" w:sz="0" w:space="0" w:color="auto"/>
        <w:right w:val="none" w:sz="0" w:space="0" w:color="auto"/>
      </w:divBdr>
    </w:div>
    <w:div w:id="328598286">
      <w:bodyDiv w:val="1"/>
      <w:marLeft w:val="0"/>
      <w:marRight w:val="0"/>
      <w:marTop w:val="0"/>
      <w:marBottom w:val="0"/>
      <w:divBdr>
        <w:top w:val="none" w:sz="0" w:space="0" w:color="auto"/>
        <w:left w:val="none" w:sz="0" w:space="0" w:color="auto"/>
        <w:bottom w:val="none" w:sz="0" w:space="0" w:color="auto"/>
        <w:right w:val="none" w:sz="0" w:space="0" w:color="auto"/>
      </w:divBdr>
    </w:div>
    <w:div w:id="330527341">
      <w:bodyDiv w:val="1"/>
      <w:marLeft w:val="0"/>
      <w:marRight w:val="0"/>
      <w:marTop w:val="0"/>
      <w:marBottom w:val="0"/>
      <w:divBdr>
        <w:top w:val="none" w:sz="0" w:space="0" w:color="auto"/>
        <w:left w:val="none" w:sz="0" w:space="0" w:color="auto"/>
        <w:bottom w:val="none" w:sz="0" w:space="0" w:color="auto"/>
        <w:right w:val="none" w:sz="0" w:space="0" w:color="auto"/>
      </w:divBdr>
    </w:div>
    <w:div w:id="330645586">
      <w:bodyDiv w:val="1"/>
      <w:marLeft w:val="0"/>
      <w:marRight w:val="0"/>
      <w:marTop w:val="0"/>
      <w:marBottom w:val="0"/>
      <w:divBdr>
        <w:top w:val="none" w:sz="0" w:space="0" w:color="auto"/>
        <w:left w:val="none" w:sz="0" w:space="0" w:color="auto"/>
        <w:bottom w:val="none" w:sz="0" w:space="0" w:color="auto"/>
        <w:right w:val="none" w:sz="0" w:space="0" w:color="auto"/>
      </w:divBdr>
    </w:div>
    <w:div w:id="335806964">
      <w:bodyDiv w:val="1"/>
      <w:marLeft w:val="0"/>
      <w:marRight w:val="0"/>
      <w:marTop w:val="0"/>
      <w:marBottom w:val="0"/>
      <w:divBdr>
        <w:top w:val="none" w:sz="0" w:space="0" w:color="auto"/>
        <w:left w:val="none" w:sz="0" w:space="0" w:color="auto"/>
        <w:bottom w:val="none" w:sz="0" w:space="0" w:color="auto"/>
        <w:right w:val="none" w:sz="0" w:space="0" w:color="auto"/>
      </w:divBdr>
    </w:div>
    <w:div w:id="357436294">
      <w:bodyDiv w:val="1"/>
      <w:marLeft w:val="0"/>
      <w:marRight w:val="0"/>
      <w:marTop w:val="0"/>
      <w:marBottom w:val="0"/>
      <w:divBdr>
        <w:top w:val="none" w:sz="0" w:space="0" w:color="auto"/>
        <w:left w:val="none" w:sz="0" w:space="0" w:color="auto"/>
        <w:bottom w:val="none" w:sz="0" w:space="0" w:color="auto"/>
        <w:right w:val="none" w:sz="0" w:space="0" w:color="auto"/>
      </w:divBdr>
    </w:div>
    <w:div w:id="360864571">
      <w:bodyDiv w:val="1"/>
      <w:marLeft w:val="0"/>
      <w:marRight w:val="0"/>
      <w:marTop w:val="0"/>
      <w:marBottom w:val="0"/>
      <w:divBdr>
        <w:top w:val="none" w:sz="0" w:space="0" w:color="auto"/>
        <w:left w:val="none" w:sz="0" w:space="0" w:color="auto"/>
        <w:bottom w:val="none" w:sz="0" w:space="0" w:color="auto"/>
        <w:right w:val="none" w:sz="0" w:space="0" w:color="auto"/>
      </w:divBdr>
    </w:div>
    <w:div w:id="369183109">
      <w:bodyDiv w:val="1"/>
      <w:marLeft w:val="0"/>
      <w:marRight w:val="0"/>
      <w:marTop w:val="0"/>
      <w:marBottom w:val="0"/>
      <w:divBdr>
        <w:top w:val="none" w:sz="0" w:space="0" w:color="auto"/>
        <w:left w:val="none" w:sz="0" w:space="0" w:color="auto"/>
        <w:bottom w:val="none" w:sz="0" w:space="0" w:color="auto"/>
        <w:right w:val="none" w:sz="0" w:space="0" w:color="auto"/>
      </w:divBdr>
    </w:div>
    <w:div w:id="404958224">
      <w:bodyDiv w:val="1"/>
      <w:marLeft w:val="0"/>
      <w:marRight w:val="0"/>
      <w:marTop w:val="0"/>
      <w:marBottom w:val="0"/>
      <w:divBdr>
        <w:top w:val="none" w:sz="0" w:space="0" w:color="auto"/>
        <w:left w:val="none" w:sz="0" w:space="0" w:color="auto"/>
        <w:bottom w:val="none" w:sz="0" w:space="0" w:color="auto"/>
        <w:right w:val="none" w:sz="0" w:space="0" w:color="auto"/>
      </w:divBdr>
    </w:div>
    <w:div w:id="414134547">
      <w:bodyDiv w:val="1"/>
      <w:marLeft w:val="0"/>
      <w:marRight w:val="0"/>
      <w:marTop w:val="0"/>
      <w:marBottom w:val="0"/>
      <w:divBdr>
        <w:top w:val="none" w:sz="0" w:space="0" w:color="auto"/>
        <w:left w:val="none" w:sz="0" w:space="0" w:color="auto"/>
        <w:bottom w:val="none" w:sz="0" w:space="0" w:color="auto"/>
        <w:right w:val="none" w:sz="0" w:space="0" w:color="auto"/>
      </w:divBdr>
    </w:div>
    <w:div w:id="415784220">
      <w:bodyDiv w:val="1"/>
      <w:marLeft w:val="0"/>
      <w:marRight w:val="0"/>
      <w:marTop w:val="0"/>
      <w:marBottom w:val="0"/>
      <w:divBdr>
        <w:top w:val="none" w:sz="0" w:space="0" w:color="auto"/>
        <w:left w:val="none" w:sz="0" w:space="0" w:color="auto"/>
        <w:bottom w:val="none" w:sz="0" w:space="0" w:color="auto"/>
        <w:right w:val="none" w:sz="0" w:space="0" w:color="auto"/>
      </w:divBdr>
    </w:div>
    <w:div w:id="463159945">
      <w:bodyDiv w:val="1"/>
      <w:marLeft w:val="0"/>
      <w:marRight w:val="0"/>
      <w:marTop w:val="0"/>
      <w:marBottom w:val="0"/>
      <w:divBdr>
        <w:top w:val="none" w:sz="0" w:space="0" w:color="auto"/>
        <w:left w:val="none" w:sz="0" w:space="0" w:color="auto"/>
        <w:bottom w:val="none" w:sz="0" w:space="0" w:color="auto"/>
        <w:right w:val="none" w:sz="0" w:space="0" w:color="auto"/>
      </w:divBdr>
    </w:div>
    <w:div w:id="485435354">
      <w:bodyDiv w:val="1"/>
      <w:marLeft w:val="0"/>
      <w:marRight w:val="0"/>
      <w:marTop w:val="0"/>
      <w:marBottom w:val="0"/>
      <w:divBdr>
        <w:top w:val="none" w:sz="0" w:space="0" w:color="auto"/>
        <w:left w:val="none" w:sz="0" w:space="0" w:color="auto"/>
        <w:bottom w:val="none" w:sz="0" w:space="0" w:color="auto"/>
        <w:right w:val="none" w:sz="0" w:space="0" w:color="auto"/>
      </w:divBdr>
    </w:div>
    <w:div w:id="499854920">
      <w:bodyDiv w:val="1"/>
      <w:marLeft w:val="0"/>
      <w:marRight w:val="0"/>
      <w:marTop w:val="0"/>
      <w:marBottom w:val="0"/>
      <w:divBdr>
        <w:top w:val="none" w:sz="0" w:space="0" w:color="auto"/>
        <w:left w:val="none" w:sz="0" w:space="0" w:color="auto"/>
        <w:bottom w:val="none" w:sz="0" w:space="0" w:color="auto"/>
        <w:right w:val="none" w:sz="0" w:space="0" w:color="auto"/>
      </w:divBdr>
    </w:div>
    <w:div w:id="501046844">
      <w:bodyDiv w:val="1"/>
      <w:marLeft w:val="0"/>
      <w:marRight w:val="0"/>
      <w:marTop w:val="0"/>
      <w:marBottom w:val="0"/>
      <w:divBdr>
        <w:top w:val="none" w:sz="0" w:space="0" w:color="auto"/>
        <w:left w:val="none" w:sz="0" w:space="0" w:color="auto"/>
        <w:bottom w:val="none" w:sz="0" w:space="0" w:color="auto"/>
        <w:right w:val="none" w:sz="0" w:space="0" w:color="auto"/>
      </w:divBdr>
    </w:div>
    <w:div w:id="505482787">
      <w:bodyDiv w:val="1"/>
      <w:marLeft w:val="0"/>
      <w:marRight w:val="0"/>
      <w:marTop w:val="0"/>
      <w:marBottom w:val="0"/>
      <w:divBdr>
        <w:top w:val="none" w:sz="0" w:space="0" w:color="auto"/>
        <w:left w:val="none" w:sz="0" w:space="0" w:color="auto"/>
        <w:bottom w:val="none" w:sz="0" w:space="0" w:color="auto"/>
        <w:right w:val="none" w:sz="0" w:space="0" w:color="auto"/>
      </w:divBdr>
    </w:div>
    <w:div w:id="521746675">
      <w:bodyDiv w:val="1"/>
      <w:marLeft w:val="0"/>
      <w:marRight w:val="0"/>
      <w:marTop w:val="0"/>
      <w:marBottom w:val="0"/>
      <w:divBdr>
        <w:top w:val="none" w:sz="0" w:space="0" w:color="auto"/>
        <w:left w:val="none" w:sz="0" w:space="0" w:color="auto"/>
        <w:bottom w:val="none" w:sz="0" w:space="0" w:color="auto"/>
        <w:right w:val="none" w:sz="0" w:space="0" w:color="auto"/>
      </w:divBdr>
    </w:div>
    <w:div w:id="533733816">
      <w:bodyDiv w:val="1"/>
      <w:marLeft w:val="0"/>
      <w:marRight w:val="0"/>
      <w:marTop w:val="0"/>
      <w:marBottom w:val="0"/>
      <w:divBdr>
        <w:top w:val="none" w:sz="0" w:space="0" w:color="auto"/>
        <w:left w:val="none" w:sz="0" w:space="0" w:color="auto"/>
        <w:bottom w:val="none" w:sz="0" w:space="0" w:color="auto"/>
        <w:right w:val="none" w:sz="0" w:space="0" w:color="auto"/>
      </w:divBdr>
    </w:div>
    <w:div w:id="540099250">
      <w:bodyDiv w:val="1"/>
      <w:marLeft w:val="0"/>
      <w:marRight w:val="0"/>
      <w:marTop w:val="0"/>
      <w:marBottom w:val="0"/>
      <w:divBdr>
        <w:top w:val="none" w:sz="0" w:space="0" w:color="auto"/>
        <w:left w:val="none" w:sz="0" w:space="0" w:color="auto"/>
        <w:bottom w:val="none" w:sz="0" w:space="0" w:color="auto"/>
        <w:right w:val="none" w:sz="0" w:space="0" w:color="auto"/>
      </w:divBdr>
    </w:div>
    <w:div w:id="541598519">
      <w:bodyDiv w:val="1"/>
      <w:marLeft w:val="0"/>
      <w:marRight w:val="0"/>
      <w:marTop w:val="0"/>
      <w:marBottom w:val="0"/>
      <w:divBdr>
        <w:top w:val="none" w:sz="0" w:space="0" w:color="auto"/>
        <w:left w:val="none" w:sz="0" w:space="0" w:color="auto"/>
        <w:bottom w:val="none" w:sz="0" w:space="0" w:color="auto"/>
        <w:right w:val="none" w:sz="0" w:space="0" w:color="auto"/>
      </w:divBdr>
    </w:div>
    <w:div w:id="548612757">
      <w:bodyDiv w:val="1"/>
      <w:marLeft w:val="0"/>
      <w:marRight w:val="0"/>
      <w:marTop w:val="0"/>
      <w:marBottom w:val="0"/>
      <w:divBdr>
        <w:top w:val="none" w:sz="0" w:space="0" w:color="auto"/>
        <w:left w:val="none" w:sz="0" w:space="0" w:color="auto"/>
        <w:bottom w:val="none" w:sz="0" w:space="0" w:color="auto"/>
        <w:right w:val="none" w:sz="0" w:space="0" w:color="auto"/>
      </w:divBdr>
    </w:div>
    <w:div w:id="579798808">
      <w:bodyDiv w:val="1"/>
      <w:marLeft w:val="0"/>
      <w:marRight w:val="0"/>
      <w:marTop w:val="0"/>
      <w:marBottom w:val="0"/>
      <w:divBdr>
        <w:top w:val="none" w:sz="0" w:space="0" w:color="auto"/>
        <w:left w:val="none" w:sz="0" w:space="0" w:color="auto"/>
        <w:bottom w:val="none" w:sz="0" w:space="0" w:color="auto"/>
        <w:right w:val="none" w:sz="0" w:space="0" w:color="auto"/>
      </w:divBdr>
    </w:div>
    <w:div w:id="582643736">
      <w:bodyDiv w:val="1"/>
      <w:marLeft w:val="0"/>
      <w:marRight w:val="0"/>
      <w:marTop w:val="0"/>
      <w:marBottom w:val="0"/>
      <w:divBdr>
        <w:top w:val="none" w:sz="0" w:space="0" w:color="auto"/>
        <w:left w:val="none" w:sz="0" w:space="0" w:color="auto"/>
        <w:bottom w:val="none" w:sz="0" w:space="0" w:color="auto"/>
        <w:right w:val="none" w:sz="0" w:space="0" w:color="auto"/>
      </w:divBdr>
    </w:div>
    <w:div w:id="583491167">
      <w:bodyDiv w:val="1"/>
      <w:marLeft w:val="0"/>
      <w:marRight w:val="0"/>
      <w:marTop w:val="0"/>
      <w:marBottom w:val="0"/>
      <w:divBdr>
        <w:top w:val="none" w:sz="0" w:space="0" w:color="auto"/>
        <w:left w:val="none" w:sz="0" w:space="0" w:color="auto"/>
        <w:bottom w:val="none" w:sz="0" w:space="0" w:color="auto"/>
        <w:right w:val="none" w:sz="0" w:space="0" w:color="auto"/>
      </w:divBdr>
    </w:div>
    <w:div w:id="587885132">
      <w:bodyDiv w:val="1"/>
      <w:marLeft w:val="0"/>
      <w:marRight w:val="0"/>
      <w:marTop w:val="0"/>
      <w:marBottom w:val="0"/>
      <w:divBdr>
        <w:top w:val="none" w:sz="0" w:space="0" w:color="auto"/>
        <w:left w:val="none" w:sz="0" w:space="0" w:color="auto"/>
        <w:bottom w:val="none" w:sz="0" w:space="0" w:color="auto"/>
        <w:right w:val="none" w:sz="0" w:space="0" w:color="auto"/>
      </w:divBdr>
    </w:div>
    <w:div w:id="612203462">
      <w:bodyDiv w:val="1"/>
      <w:marLeft w:val="0"/>
      <w:marRight w:val="0"/>
      <w:marTop w:val="0"/>
      <w:marBottom w:val="0"/>
      <w:divBdr>
        <w:top w:val="none" w:sz="0" w:space="0" w:color="auto"/>
        <w:left w:val="none" w:sz="0" w:space="0" w:color="auto"/>
        <w:bottom w:val="none" w:sz="0" w:space="0" w:color="auto"/>
        <w:right w:val="none" w:sz="0" w:space="0" w:color="auto"/>
      </w:divBdr>
    </w:div>
    <w:div w:id="614286553">
      <w:bodyDiv w:val="1"/>
      <w:marLeft w:val="0"/>
      <w:marRight w:val="0"/>
      <w:marTop w:val="0"/>
      <w:marBottom w:val="0"/>
      <w:divBdr>
        <w:top w:val="none" w:sz="0" w:space="0" w:color="auto"/>
        <w:left w:val="none" w:sz="0" w:space="0" w:color="auto"/>
        <w:bottom w:val="none" w:sz="0" w:space="0" w:color="auto"/>
        <w:right w:val="none" w:sz="0" w:space="0" w:color="auto"/>
      </w:divBdr>
    </w:div>
    <w:div w:id="630332135">
      <w:bodyDiv w:val="1"/>
      <w:marLeft w:val="0"/>
      <w:marRight w:val="0"/>
      <w:marTop w:val="0"/>
      <w:marBottom w:val="0"/>
      <w:divBdr>
        <w:top w:val="none" w:sz="0" w:space="0" w:color="auto"/>
        <w:left w:val="none" w:sz="0" w:space="0" w:color="auto"/>
        <w:bottom w:val="none" w:sz="0" w:space="0" w:color="auto"/>
        <w:right w:val="none" w:sz="0" w:space="0" w:color="auto"/>
      </w:divBdr>
    </w:div>
    <w:div w:id="636034383">
      <w:bodyDiv w:val="1"/>
      <w:marLeft w:val="0"/>
      <w:marRight w:val="0"/>
      <w:marTop w:val="0"/>
      <w:marBottom w:val="0"/>
      <w:divBdr>
        <w:top w:val="none" w:sz="0" w:space="0" w:color="auto"/>
        <w:left w:val="none" w:sz="0" w:space="0" w:color="auto"/>
        <w:bottom w:val="none" w:sz="0" w:space="0" w:color="auto"/>
        <w:right w:val="none" w:sz="0" w:space="0" w:color="auto"/>
      </w:divBdr>
    </w:div>
    <w:div w:id="644119063">
      <w:bodyDiv w:val="1"/>
      <w:marLeft w:val="0"/>
      <w:marRight w:val="0"/>
      <w:marTop w:val="0"/>
      <w:marBottom w:val="0"/>
      <w:divBdr>
        <w:top w:val="none" w:sz="0" w:space="0" w:color="auto"/>
        <w:left w:val="none" w:sz="0" w:space="0" w:color="auto"/>
        <w:bottom w:val="none" w:sz="0" w:space="0" w:color="auto"/>
        <w:right w:val="none" w:sz="0" w:space="0" w:color="auto"/>
      </w:divBdr>
    </w:div>
    <w:div w:id="649942379">
      <w:bodyDiv w:val="1"/>
      <w:marLeft w:val="0"/>
      <w:marRight w:val="0"/>
      <w:marTop w:val="0"/>
      <w:marBottom w:val="0"/>
      <w:divBdr>
        <w:top w:val="none" w:sz="0" w:space="0" w:color="auto"/>
        <w:left w:val="none" w:sz="0" w:space="0" w:color="auto"/>
        <w:bottom w:val="none" w:sz="0" w:space="0" w:color="auto"/>
        <w:right w:val="none" w:sz="0" w:space="0" w:color="auto"/>
      </w:divBdr>
    </w:div>
    <w:div w:id="700084562">
      <w:bodyDiv w:val="1"/>
      <w:marLeft w:val="0"/>
      <w:marRight w:val="0"/>
      <w:marTop w:val="0"/>
      <w:marBottom w:val="0"/>
      <w:divBdr>
        <w:top w:val="none" w:sz="0" w:space="0" w:color="auto"/>
        <w:left w:val="none" w:sz="0" w:space="0" w:color="auto"/>
        <w:bottom w:val="none" w:sz="0" w:space="0" w:color="auto"/>
        <w:right w:val="none" w:sz="0" w:space="0" w:color="auto"/>
      </w:divBdr>
    </w:div>
    <w:div w:id="712732605">
      <w:bodyDiv w:val="1"/>
      <w:marLeft w:val="0"/>
      <w:marRight w:val="0"/>
      <w:marTop w:val="0"/>
      <w:marBottom w:val="0"/>
      <w:divBdr>
        <w:top w:val="none" w:sz="0" w:space="0" w:color="auto"/>
        <w:left w:val="none" w:sz="0" w:space="0" w:color="auto"/>
        <w:bottom w:val="none" w:sz="0" w:space="0" w:color="auto"/>
        <w:right w:val="none" w:sz="0" w:space="0" w:color="auto"/>
      </w:divBdr>
    </w:div>
    <w:div w:id="733621764">
      <w:bodyDiv w:val="1"/>
      <w:marLeft w:val="0"/>
      <w:marRight w:val="0"/>
      <w:marTop w:val="0"/>
      <w:marBottom w:val="0"/>
      <w:divBdr>
        <w:top w:val="none" w:sz="0" w:space="0" w:color="auto"/>
        <w:left w:val="none" w:sz="0" w:space="0" w:color="auto"/>
        <w:bottom w:val="none" w:sz="0" w:space="0" w:color="auto"/>
        <w:right w:val="none" w:sz="0" w:space="0" w:color="auto"/>
      </w:divBdr>
    </w:div>
    <w:div w:id="735863461">
      <w:bodyDiv w:val="1"/>
      <w:marLeft w:val="0"/>
      <w:marRight w:val="0"/>
      <w:marTop w:val="0"/>
      <w:marBottom w:val="0"/>
      <w:divBdr>
        <w:top w:val="none" w:sz="0" w:space="0" w:color="auto"/>
        <w:left w:val="none" w:sz="0" w:space="0" w:color="auto"/>
        <w:bottom w:val="none" w:sz="0" w:space="0" w:color="auto"/>
        <w:right w:val="none" w:sz="0" w:space="0" w:color="auto"/>
      </w:divBdr>
    </w:div>
    <w:div w:id="766192677">
      <w:bodyDiv w:val="1"/>
      <w:marLeft w:val="0"/>
      <w:marRight w:val="0"/>
      <w:marTop w:val="0"/>
      <w:marBottom w:val="0"/>
      <w:divBdr>
        <w:top w:val="none" w:sz="0" w:space="0" w:color="auto"/>
        <w:left w:val="none" w:sz="0" w:space="0" w:color="auto"/>
        <w:bottom w:val="none" w:sz="0" w:space="0" w:color="auto"/>
        <w:right w:val="none" w:sz="0" w:space="0" w:color="auto"/>
      </w:divBdr>
    </w:div>
    <w:div w:id="778990602">
      <w:bodyDiv w:val="1"/>
      <w:marLeft w:val="0"/>
      <w:marRight w:val="0"/>
      <w:marTop w:val="0"/>
      <w:marBottom w:val="0"/>
      <w:divBdr>
        <w:top w:val="none" w:sz="0" w:space="0" w:color="auto"/>
        <w:left w:val="none" w:sz="0" w:space="0" w:color="auto"/>
        <w:bottom w:val="none" w:sz="0" w:space="0" w:color="auto"/>
        <w:right w:val="none" w:sz="0" w:space="0" w:color="auto"/>
      </w:divBdr>
    </w:div>
    <w:div w:id="781609951">
      <w:bodyDiv w:val="1"/>
      <w:marLeft w:val="0"/>
      <w:marRight w:val="0"/>
      <w:marTop w:val="0"/>
      <w:marBottom w:val="0"/>
      <w:divBdr>
        <w:top w:val="none" w:sz="0" w:space="0" w:color="auto"/>
        <w:left w:val="none" w:sz="0" w:space="0" w:color="auto"/>
        <w:bottom w:val="none" w:sz="0" w:space="0" w:color="auto"/>
        <w:right w:val="none" w:sz="0" w:space="0" w:color="auto"/>
      </w:divBdr>
    </w:div>
    <w:div w:id="795757583">
      <w:bodyDiv w:val="1"/>
      <w:marLeft w:val="0"/>
      <w:marRight w:val="0"/>
      <w:marTop w:val="0"/>
      <w:marBottom w:val="0"/>
      <w:divBdr>
        <w:top w:val="none" w:sz="0" w:space="0" w:color="auto"/>
        <w:left w:val="none" w:sz="0" w:space="0" w:color="auto"/>
        <w:bottom w:val="none" w:sz="0" w:space="0" w:color="auto"/>
        <w:right w:val="none" w:sz="0" w:space="0" w:color="auto"/>
      </w:divBdr>
    </w:div>
    <w:div w:id="796873760">
      <w:bodyDiv w:val="1"/>
      <w:marLeft w:val="0"/>
      <w:marRight w:val="0"/>
      <w:marTop w:val="0"/>
      <w:marBottom w:val="0"/>
      <w:divBdr>
        <w:top w:val="none" w:sz="0" w:space="0" w:color="auto"/>
        <w:left w:val="none" w:sz="0" w:space="0" w:color="auto"/>
        <w:bottom w:val="none" w:sz="0" w:space="0" w:color="auto"/>
        <w:right w:val="none" w:sz="0" w:space="0" w:color="auto"/>
      </w:divBdr>
    </w:div>
    <w:div w:id="799111583">
      <w:bodyDiv w:val="1"/>
      <w:marLeft w:val="0"/>
      <w:marRight w:val="0"/>
      <w:marTop w:val="0"/>
      <w:marBottom w:val="0"/>
      <w:divBdr>
        <w:top w:val="none" w:sz="0" w:space="0" w:color="auto"/>
        <w:left w:val="none" w:sz="0" w:space="0" w:color="auto"/>
        <w:bottom w:val="none" w:sz="0" w:space="0" w:color="auto"/>
        <w:right w:val="none" w:sz="0" w:space="0" w:color="auto"/>
      </w:divBdr>
    </w:div>
    <w:div w:id="816192155">
      <w:bodyDiv w:val="1"/>
      <w:marLeft w:val="0"/>
      <w:marRight w:val="0"/>
      <w:marTop w:val="0"/>
      <w:marBottom w:val="0"/>
      <w:divBdr>
        <w:top w:val="none" w:sz="0" w:space="0" w:color="auto"/>
        <w:left w:val="none" w:sz="0" w:space="0" w:color="auto"/>
        <w:bottom w:val="none" w:sz="0" w:space="0" w:color="auto"/>
        <w:right w:val="none" w:sz="0" w:space="0" w:color="auto"/>
      </w:divBdr>
    </w:div>
    <w:div w:id="827748574">
      <w:bodyDiv w:val="1"/>
      <w:marLeft w:val="0"/>
      <w:marRight w:val="0"/>
      <w:marTop w:val="0"/>
      <w:marBottom w:val="0"/>
      <w:divBdr>
        <w:top w:val="none" w:sz="0" w:space="0" w:color="auto"/>
        <w:left w:val="none" w:sz="0" w:space="0" w:color="auto"/>
        <w:bottom w:val="none" w:sz="0" w:space="0" w:color="auto"/>
        <w:right w:val="none" w:sz="0" w:space="0" w:color="auto"/>
      </w:divBdr>
    </w:div>
    <w:div w:id="834152657">
      <w:bodyDiv w:val="1"/>
      <w:marLeft w:val="0"/>
      <w:marRight w:val="0"/>
      <w:marTop w:val="0"/>
      <w:marBottom w:val="0"/>
      <w:divBdr>
        <w:top w:val="none" w:sz="0" w:space="0" w:color="auto"/>
        <w:left w:val="none" w:sz="0" w:space="0" w:color="auto"/>
        <w:bottom w:val="none" w:sz="0" w:space="0" w:color="auto"/>
        <w:right w:val="none" w:sz="0" w:space="0" w:color="auto"/>
      </w:divBdr>
    </w:div>
    <w:div w:id="847910698">
      <w:bodyDiv w:val="1"/>
      <w:marLeft w:val="0"/>
      <w:marRight w:val="0"/>
      <w:marTop w:val="0"/>
      <w:marBottom w:val="0"/>
      <w:divBdr>
        <w:top w:val="none" w:sz="0" w:space="0" w:color="auto"/>
        <w:left w:val="none" w:sz="0" w:space="0" w:color="auto"/>
        <w:bottom w:val="none" w:sz="0" w:space="0" w:color="auto"/>
        <w:right w:val="none" w:sz="0" w:space="0" w:color="auto"/>
      </w:divBdr>
    </w:div>
    <w:div w:id="857281355">
      <w:bodyDiv w:val="1"/>
      <w:marLeft w:val="0"/>
      <w:marRight w:val="0"/>
      <w:marTop w:val="0"/>
      <w:marBottom w:val="0"/>
      <w:divBdr>
        <w:top w:val="none" w:sz="0" w:space="0" w:color="auto"/>
        <w:left w:val="none" w:sz="0" w:space="0" w:color="auto"/>
        <w:bottom w:val="none" w:sz="0" w:space="0" w:color="auto"/>
        <w:right w:val="none" w:sz="0" w:space="0" w:color="auto"/>
      </w:divBdr>
    </w:div>
    <w:div w:id="862090245">
      <w:bodyDiv w:val="1"/>
      <w:marLeft w:val="0"/>
      <w:marRight w:val="0"/>
      <w:marTop w:val="0"/>
      <w:marBottom w:val="0"/>
      <w:divBdr>
        <w:top w:val="none" w:sz="0" w:space="0" w:color="auto"/>
        <w:left w:val="none" w:sz="0" w:space="0" w:color="auto"/>
        <w:bottom w:val="none" w:sz="0" w:space="0" w:color="auto"/>
        <w:right w:val="none" w:sz="0" w:space="0" w:color="auto"/>
      </w:divBdr>
    </w:div>
    <w:div w:id="862133777">
      <w:bodyDiv w:val="1"/>
      <w:marLeft w:val="0"/>
      <w:marRight w:val="0"/>
      <w:marTop w:val="0"/>
      <w:marBottom w:val="0"/>
      <w:divBdr>
        <w:top w:val="none" w:sz="0" w:space="0" w:color="auto"/>
        <w:left w:val="none" w:sz="0" w:space="0" w:color="auto"/>
        <w:bottom w:val="none" w:sz="0" w:space="0" w:color="auto"/>
        <w:right w:val="none" w:sz="0" w:space="0" w:color="auto"/>
      </w:divBdr>
    </w:div>
    <w:div w:id="864365103">
      <w:bodyDiv w:val="1"/>
      <w:marLeft w:val="0"/>
      <w:marRight w:val="0"/>
      <w:marTop w:val="0"/>
      <w:marBottom w:val="0"/>
      <w:divBdr>
        <w:top w:val="none" w:sz="0" w:space="0" w:color="auto"/>
        <w:left w:val="none" w:sz="0" w:space="0" w:color="auto"/>
        <w:bottom w:val="none" w:sz="0" w:space="0" w:color="auto"/>
        <w:right w:val="none" w:sz="0" w:space="0" w:color="auto"/>
      </w:divBdr>
    </w:div>
    <w:div w:id="869684326">
      <w:bodyDiv w:val="1"/>
      <w:marLeft w:val="0"/>
      <w:marRight w:val="0"/>
      <w:marTop w:val="0"/>
      <w:marBottom w:val="0"/>
      <w:divBdr>
        <w:top w:val="none" w:sz="0" w:space="0" w:color="auto"/>
        <w:left w:val="none" w:sz="0" w:space="0" w:color="auto"/>
        <w:bottom w:val="none" w:sz="0" w:space="0" w:color="auto"/>
        <w:right w:val="none" w:sz="0" w:space="0" w:color="auto"/>
      </w:divBdr>
    </w:div>
    <w:div w:id="870724686">
      <w:bodyDiv w:val="1"/>
      <w:marLeft w:val="0"/>
      <w:marRight w:val="0"/>
      <w:marTop w:val="0"/>
      <w:marBottom w:val="0"/>
      <w:divBdr>
        <w:top w:val="none" w:sz="0" w:space="0" w:color="auto"/>
        <w:left w:val="none" w:sz="0" w:space="0" w:color="auto"/>
        <w:bottom w:val="none" w:sz="0" w:space="0" w:color="auto"/>
        <w:right w:val="none" w:sz="0" w:space="0" w:color="auto"/>
      </w:divBdr>
    </w:div>
    <w:div w:id="873927200">
      <w:bodyDiv w:val="1"/>
      <w:marLeft w:val="0"/>
      <w:marRight w:val="0"/>
      <w:marTop w:val="0"/>
      <w:marBottom w:val="0"/>
      <w:divBdr>
        <w:top w:val="none" w:sz="0" w:space="0" w:color="auto"/>
        <w:left w:val="none" w:sz="0" w:space="0" w:color="auto"/>
        <w:bottom w:val="none" w:sz="0" w:space="0" w:color="auto"/>
        <w:right w:val="none" w:sz="0" w:space="0" w:color="auto"/>
      </w:divBdr>
    </w:div>
    <w:div w:id="879631212">
      <w:bodyDiv w:val="1"/>
      <w:marLeft w:val="0"/>
      <w:marRight w:val="0"/>
      <w:marTop w:val="0"/>
      <w:marBottom w:val="0"/>
      <w:divBdr>
        <w:top w:val="none" w:sz="0" w:space="0" w:color="auto"/>
        <w:left w:val="none" w:sz="0" w:space="0" w:color="auto"/>
        <w:bottom w:val="none" w:sz="0" w:space="0" w:color="auto"/>
        <w:right w:val="none" w:sz="0" w:space="0" w:color="auto"/>
      </w:divBdr>
    </w:div>
    <w:div w:id="910315536">
      <w:bodyDiv w:val="1"/>
      <w:marLeft w:val="0"/>
      <w:marRight w:val="0"/>
      <w:marTop w:val="0"/>
      <w:marBottom w:val="0"/>
      <w:divBdr>
        <w:top w:val="none" w:sz="0" w:space="0" w:color="auto"/>
        <w:left w:val="none" w:sz="0" w:space="0" w:color="auto"/>
        <w:bottom w:val="none" w:sz="0" w:space="0" w:color="auto"/>
        <w:right w:val="none" w:sz="0" w:space="0" w:color="auto"/>
      </w:divBdr>
    </w:div>
    <w:div w:id="916521401">
      <w:bodyDiv w:val="1"/>
      <w:marLeft w:val="0"/>
      <w:marRight w:val="0"/>
      <w:marTop w:val="0"/>
      <w:marBottom w:val="0"/>
      <w:divBdr>
        <w:top w:val="none" w:sz="0" w:space="0" w:color="auto"/>
        <w:left w:val="none" w:sz="0" w:space="0" w:color="auto"/>
        <w:bottom w:val="none" w:sz="0" w:space="0" w:color="auto"/>
        <w:right w:val="none" w:sz="0" w:space="0" w:color="auto"/>
      </w:divBdr>
    </w:div>
    <w:div w:id="939071739">
      <w:bodyDiv w:val="1"/>
      <w:marLeft w:val="0"/>
      <w:marRight w:val="0"/>
      <w:marTop w:val="0"/>
      <w:marBottom w:val="0"/>
      <w:divBdr>
        <w:top w:val="none" w:sz="0" w:space="0" w:color="auto"/>
        <w:left w:val="none" w:sz="0" w:space="0" w:color="auto"/>
        <w:bottom w:val="none" w:sz="0" w:space="0" w:color="auto"/>
        <w:right w:val="none" w:sz="0" w:space="0" w:color="auto"/>
      </w:divBdr>
    </w:div>
    <w:div w:id="949626377">
      <w:bodyDiv w:val="1"/>
      <w:marLeft w:val="0"/>
      <w:marRight w:val="0"/>
      <w:marTop w:val="0"/>
      <w:marBottom w:val="0"/>
      <w:divBdr>
        <w:top w:val="none" w:sz="0" w:space="0" w:color="auto"/>
        <w:left w:val="none" w:sz="0" w:space="0" w:color="auto"/>
        <w:bottom w:val="none" w:sz="0" w:space="0" w:color="auto"/>
        <w:right w:val="none" w:sz="0" w:space="0" w:color="auto"/>
      </w:divBdr>
    </w:div>
    <w:div w:id="976881399">
      <w:bodyDiv w:val="1"/>
      <w:marLeft w:val="0"/>
      <w:marRight w:val="0"/>
      <w:marTop w:val="0"/>
      <w:marBottom w:val="0"/>
      <w:divBdr>
        <w:top w:val="none" w:sz="0" w:space="0" w:color="auto"/>
        <w:left w:val="none" w:sz="0" w:space="0" w:color="auto"/>
        <w:bottom w:val="none" w:sz="0" w:space="0" w:color="auto"/>
        <w:right w:val="none" w:sz="0" w:space="0" w:color="auto"/>
      </w:divBdr>
    </w:div>
    <w:div w:id="986472757">
      <w:bodyDiv w:val="1"/>
      <w:marLeft w:val="0"/>
      <w:marRight w:val="0"/>
      <w:marTop w:val="0"/>
      <w:marBottom w:val="0"/>
      <w:divBdr>
        <w:top w:val="none" w:sz="0" w:space="0" w:color="auto"/>
        <w:left w:val="none" w:sz="0" w:space="0" w:color="auto"/>
        <w:bottom w:val="none" w:sz="0" w:space="0" w:color="auto"/>
        <w:right w:val="none" w:sz="0" w:space="0" w:color="auto"/>
      </w:divBdr>
    </w:div>
    <w:div w:id="997883808">
      <w:bodyDiv w:val="1"/>
      <w:marLeft w:val="0"/>
      <w:marRight w:val="0"/>
      <w:marTop w:val="0"/>
      <w:marBottom w:val="0"/>
      <w:divBdr>
        <w:top w:val="none" w:sz="0" w:space="0" w:color="auto"/>
        <w:left w:val="none" w:sz="0" w:space="0" w:color="auto"/>
        <w:bottom w:val="none" w:sz="0" w:space="0" w:color="auto"/>
        <w:right w:val="none" w:sz="0" w:space="0" w:color="auto"/>
      </w:divBdr>
    </w:div>
    <w:div w:id="1001810183">
      <w:bodyDiv w:val="1"/>
      <w:marLeft w:val="0"/>
      <w:marRight w:val="0"/>
      <w:marTop w:val="0"/>
      <w:marBottom w:val="0"/>
      <w:divBdr>
        <w:top w:val="none" w:sz="0" w:space="0" w:color="auto"/>
        <w:left w:val="none" w:sz="0" w:space="0" w:color="auto"/>
        <w:bottom w:val="none" w:sz="0" w:space="0" w:color="auto"/>
        <w:right w:val="none" w:sz="0" w:space="0" w:color="auto"/>
      </w:divBdr>
    </w:div>
    <w:div w:id="1002243089">
      <w:bodyDiv w:val="1"/>
      <w:marLeft w:val="0"/>
      <w:marRight w:val="0"/>
      <w:marTop w:val="0"/>
      <w:marBottom w:val="0"/>
      <w:divBdr>
        <w:top w:val="none" w:sz="0" w:space="0" w:color="auto"/>
        <w:left w:val="none" w:sz="0" w:space="0" w:color="auto"/>
        <w:bottom w:val="none" w:sz="0" w:space="0" w:color="auto"/>
        <w:right w:val="none" w:sz="0" w:space="0" w:color="auto"/>
      </w:divBdr>
    </w:div>
    <w:div w:id="1006129963">
      <w:bodyDiv w:val="1"/>
      <w:marLeft w:val="0"/>
      <w:marRight w:val="0"/>
      <w:marTop w:val="0"/>
      <w:marBottom w:val="0"/>
      <w:divBdr>
        <w:top w:val="none" w:sz="0" w:space="0" w:color="auto"/>
        <w:left w:val="none" w:sz="0" w:space="0" w:color="auto"/>
        <w:bottom w:val="none" w:sz="0" w:space="0" w:color="auto"/>
        <w:right w:val="none" w:sz="0" w:space="0" w:color="auto"/>
      </w:divBdr>
    </w:div>
    <w:div w:id="1006904585">
      <w:bodyDiv w:val="1"/>
      <w:marLeft w:val="0"/>
      <w:marRight w:val="0"/>
      <w:marTop w:val="0"/>
      <w:marBottom w:val="0"/>
      <w:divBdr>
        <w:top w:val="none" w:sz="0" w:space="0" w:color="auto"/>
        <w:left w:val="none" w:sz="0" w:space="0" w:color="auto"/>
        <w:bottom w:val="none" w:sz="0" w:space="0" w:color="auto"/>
        <w:right w:val="none" w:sz="0" w:space="0" w:color="auto"/>
      </w:divBdr>
    </w:div>
    <w:div w:id="1008101077">
      <w:bodyDiv w:val="1"/>
      <w:marLeft w:val="0"/>
      <w:marRight w:val="0"/>
      <w:marTop w:val="0"/>
      <w:marBottom w:val="0"/>
      <w:divBdr>
        <w:top w:val="none" w:sz="0" w:space="0" w:color="auto"/>
        <w:left w:val="none" w:sz="0" w:space="0" w:color="auto"/>
        <w:bottom w:val="none" w:sz="0" w:space="0" w:color="auto"/>
        <w:right w:val="none" w:sz="0" w:space="0" w:color="auto"/>
      </w:divBdr>
    </w:div>
    <w:div w:id="1049376262">
      <w:bodyDiv w:val="1"/>
      <w:marLeft w:val="0"/>
      <w:marRight w:val="0"/>
      <w:marTop w:val="0"/>
      <w:marBottom w:val="0"/>
      <w:divBdr>
        <w:top w:val="none" w:sz="0" w:space="0" w:color="auto"/>
        <w:left w:val="none" w:sz="0" w:space="0" w:color="auto"/>
        <w:bottom w:val="none" w:sz="0" w:space="0" w:color="auto"/>
        <w:right w:val="none" w:sz="0" w:space="0" w:color="auto"/>
      </w:divBdr>
    </w:div>
    <w:div w:id="1059859646">
      <w:bodyDiv w:val="1"/>
      <w:marLeft w:val="0"/>
      <w:marRight w:val="0"/>
      <w:marTop w:val="0"/>
      <w:marBottom w:val="0"/>
      <w:divBdr>
        <w:top w:val="none" w:sz="0" w:space="0" w:color="auto"/>
        <w:left w:val="none" w:sz="0" w:space="0" w:color="auto"/>
        <w:bottom w:val="none" w:sz="0" w:space="0" w:color="auto"/>
        <w:right w:val="none" w:sz="0" w:space="0" w:color="auto"/>
      </w:divBdr>
    </w:div>
    <w:div w:id="1061755982">
      <w:bodyDiv w:val="1"/>
      <w:marLeft w:val="0"/>
      <w:marRight w:val="0"/>
      <w:marTop w:val="0"/>
      <w:marBottom w:val="0"/>
      <w:divBdr>
        <w:top w:val="none" w:sz="0" w:space="0" w:color="auto"/>
        <w:left w:val="none" w:sz="0" w:space="0" w:color="auto"/>
        <w:bottom w:val="none" w:sz="0" w:space="0" w:color="auto"/>
        <w:right w:val="none" w:sz="0" w:space="0" w:color="auto"/>
      </w:divBdr>
    </w:div>
    <w:div w:id="1069810437">
      <w:bodyDiv w:val="1"/>
      <w:marLeft w:val="0"/>
      <w:marRight w:val="0"/>
      <w:marTop w:val="0"/>
      <w:marBottom w:val="0"/>
      <w:divBdr>
        <w:top w:val="none" w:sz="0" w:space="0" w:color="auto"/>
        <w:left w:val="none" w:sz="0" w:space="0" w:color="auto"/>
        <w:bottom w:val="none" w:sz="0" w:space="0" w:color="auto"/>
        <w:right w:val="none" w:sz="0" w:space="0" w:color="auto"/>
      </w:divBdr>
    </w:div>
    <w:div w:id="1103497159">
      <w:bodyDiv w:val="1"/>
      <w:marLeft w:val="0"/>
      <w:marRight w:val="0"/>
      <w:marTop w:val="0"/>
      <w:marBottom w:val="0"/>
      <w:divBdr>
        <w:top w:val="none" w:sz="0" w:space="0" w:color="auto"/>
        <w:left w:val="none" w:sz="0" w:space="0" w:color="auto"/>
        <w:bottom w:val="none" w:sz="0" w:space="0" w:color="auto"/>
        <w:right w:val="none" w:sz="0" w:space="0" w:color="auto"/>
      </w:divBdr>
    </w:div>
    <w:div w:id="1142045073">
      <w:bodyDiv w:val="1"/>
      <w:marLeft w:val="0"/>
      <w:marRight w:val="0"/>
      <w:marTop w:val="0"/>
      <w:marBottom w:val="0"/>
      <w:divBdr>
        <w:top w:val="none" w:sz="0" w:space="0" w:color="auto"/>
        <w:left w:val="none" w:sz="0" w:space="0" w:color="auto"/>
        <w:bottom w:val="none" w:sz="0" w:space="0" w:color="auto"/>
        <w:right w:val="none" w:sz="0" w:space="0" w:color="auto"/>
      </w:divBdr>
    </w:div>
    <w:div w:id="1143737900">
      <w:bodyDiv w:val="1"/>
      <w:marLeft w:val="0"/>
      <w:marRight w:val="0"/>
      <w:marTop w:val="0"/>
      <w:marBottom w:val="0"/>
      <w:divBdr>
        <w:top w:val="none" w:sz="0" w:space="0" w:color="auto"/>
        <w:left w:val="none" w:sz="0" w:space="0" w:color="auto"/>
        <w:bottom w:val="none" w:sz="0" w:space="0" w:color="auto"/>
        <w:right w:val="none" w:sz="0" w:space="0" w:color="auto"/>
      </w:divBdr>
    </w:div>
    <w:div w:id="1162426983">
      <w:bodyDiv w:val="1"/>
      <w:marLeft w:val="0"/>
      <w:marRight w:val="0"/>
      <w:marTop w:val="0"/>
      <w:marBottom w:val="0"/>
      <w:divBdr>
        <w:top w:val="none" w:sz="0" w:space="0" w:color="auto"/>
        <w:left w:val="none" w:sz="0" w:space="0" w:color="auto"/>
        <w:bottom w:val="none" w:sz="0" w:space="0" w:color="auto"/>
        <w:right w:val="none" w:sz="0" w:space="0" w:color="auto"/>
      </w:divBdr>
      <w:divsChild>
        <w:div w:id="369231604">
          <w:marLeft w:val="0"/>
          <w:marRight w:val="0"/>
          <w:marTop w:val="0"/>
          <w:marBottom w:val="0"/>
          <w:divBdr>
            <w:top w:val="none" w:sz="0" w:space="0" w:color="auto"/>
            <w:left w:val="none" w:sz="0" w:space="0" w:color="auto"/>
            <w:bottom w:val="none" w:sz="0" w:space="0" w:color="auto"/>
            <w:right w:val="none" w:sz="0" w:space="0" w:color="auto"/>
          </w:divBdr>
          <w:divsChild>
            <w:div w:id="1500390516">
              <w:marLeft w:val="0"/>
              <w:marRight w:val="0"/>
              <w:marTop w:val="0"/>
              <w:marBottom w:val="0"/>
              <w:divBdr>
                <w:top w:val="none" w:sz="0" w:space="0" w:color="auto"/>
                <w:left w:val="none" w:sz="0" w:space="0" w:color="auto"/>
                <w:bottom w:val="none" w:sz="0" w:space="0" w:color="auto"/>
                <w:right w:val="none" w:sz="0" w:space="0" w:color="auto"/>
              </w:divBdr>
              <w:divsChild>
                <w:div w:id="2003460862">
                  <w:marLeft w:val="0"/>
                  <w:marRight w:val="0"/>
                  <w:marTop w:val="0"/>
                  <w:marBottom w:val="0"/>
                  <w:divBdr>
                    <w:top w:val="none" w:sz="0" w:space="0" w:color="auto"/>
                    <w:left w:val="none" w:sz="0" w:space="0" w:color="auto"/>
                    <w:bottom w:val="none" w:sz="0" w:space="0" w:color="auto"/>
                    <w:right w:val="none" w:sz="0" w:space="0" w:color="auto"/>
                  </w:divBdr>
                  <w:divsChild>
                    <w:div w:id="4877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86713">
      <w:bodyDiv w:val="1"/>
      <w:marLeft w:val="0"/>
      <w:marRight w:val="0"/>
      <w:marTop w:val="0"/>
      <w:marBottom w:val="0"/>
      <w:divBdr>
        <w:top w:val="none" w:sz="0" w:space="0" w:color="auto"/>
        <w:left w:val="none" w:sz="0" w:space="0" w:color="auto"/>
        <w:bottom w:val="none" w:sz="0" w:space="0" w:color="auto"/>
        <w:right w:val="none" w:sz="0" w:space="0" w:color="auto"/>
      </w:divBdr>
    </w:div>
    <w:div w:id="1166625192">
      <w:bodyDiv w:val="1"/>
      <w:marLeft w:val="0"/>
      <w:marRight w:val="0"/>
      <w:marTop w:val="0"/>
      <w:marBottom w:val="0"/>
      <w:divBdr>
        <w:top w:val="none" w:sz="0" w:space="0" w:color="auto"/>
        <w:left w:val="none" w:sz="0" w:space="0" w:color="auto"/>
        <w:bottom w:val="none" w:sz="0" w:space="0" w:color="auto"/>
        <w:right w:val="none" w:sz="0" w:space="0" w:color="auto"/>
      </w:divBdr>
    </w:div>
    <w:div w:id="1179807296">
      <w:bodyDiv w:val="1"/>
      <w:marLeft w:val="0"/>
      <w:marRight w:val="0"/>
      <w:marTop w:val="0"/>
      <w:marBottom w:val="0"/>
      <w:divBdr>
        <w:top w:val="none" w:sz="0" w:space="0" w:color="auto"/>
        <w:left w:val="none" w:sz="0" w:space="0" w:color="auto"/>
        <w:bottom w:val="none" w:sz="0" w:space="0" w:color="auto"/>
        <w:right w:val="none" w:sz="0" w:space="0" w:color="auto"/>
      </w:divBdr>
    </w:div>
    <w:div w:id="1184587078">
      <w:bodyDiv w:val="1"/>
      <w:marLeft w:val="0"/>
      <w:marRight w:val="0"/>
      <w:marTop w:val="0"/>
      <w:marBottom w:val="0"/>
      <w:divBdr>
        <w:top w:val="none" w:sz="0" w:space="0" w:color="auto"/>
        <w:left w:val="none" w:sz="0" w:space="0" w:color="auto"/>
        <w:bottom w:val="none" w:sz="0" w:space="0" w:color="auto"/>
        <w:right w:val="none" w:sz="0" w:space="0" w:color="auto"/>
      </w:divBdr>
      <w:divsChild>
        <w:div w:id="1189954046">
          <w:marLeft w:val="0"/>
          <w:marRight w:val="0"/>
          <w:marTop w:val="0"/>
          <w:marBottom w:val="0"/>
          <w:divBdr>
            <w:top w:val="none" w:sz="0" w:space="0" w:color="auto"/>
            <w:left w:val="none" w:sz="0" w:space="0" w:color="auto"/>
            <w:bottom w:val="none" w:sz="0" w:space="0" w:color="auto"/>
            <w:right w:val="none" w:sz="0" w:space="0" w:color="auto"/>
          </w:divBdr>
          <w:divsChild>
            <w:div w:id="1768305135">
              <w:marLeft w:val="0"/>
              <w:marRight w:val="0"/>
              <w:marTop w:val="0"/>
              <w:marBottom w:val="0"/>
              <w:divBdr>
                <w:top w:val="none" w:sz="0" w:space="0" w:color="auto"/>
                <w:left w:val="none" w:sz="0" w:space="0" w:color="auto"/>
                <w:bottom w:val="none" w:sz="0" w:space="0" w:color="auto"/>
                <w:right w:val="none" w:sz="0" w:space="0" w:color="auto"/>
              </w:divBdr>
            </w:div>
          </w:divsChild>
        </w:div>
        <w:div w:id="1455060456">
          <w:marLeft w:val="0"/>
          <w:marRight w:val="0"/>
          <w:marTop w:val="0"/>
          <w:marBottom w:val="0"/>
          <w:divBdr>
            <w:top w:val="none" w:sz="0" w:space="0" w:color="auto"/>
            <w:left w:val="none" w:sz="0" w:space="0" w:color="auto"/>
            <w:bottom w:val="none" w:sz="0" w:space="0" w:color="auto"/>
            <w:right w:val="none" w:sz="0" w:space="0" w:color="auto"/>
          </w:divBdr>
          <w:divsChild>
            <w:div w:id="144580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645236">
      <w:bodyDiv w:val="1"/>
      <w:marLeft w:val="0"/>
      <w:marRight w:val="0"/>
      <w:marTop w:val="0"/>
      <w:marBottom w:val="0"/>
      <w:divBdr>
        <w:top w:val="none" w:sz="0" w:space="0" w:color="auto"/>
        <w:left w:val="none" w:sz="0" w:space="0" w:color="auto"/>
        <w:bottom w:val="none" w:sz="0" w:space="0" w:color="auto"/>
        <w:right w:val="none" w:sz="0" w:space="0" w:color="auto"/>
      </w:divBdr>
    </w:div>
    <w:div w:id="1188447471">
      <w:bodyDiv w:val="1"/>
      <w:marLeft w:val="0"/>
      <w:marRight w:val="0"/>
      <w:marTop w:val="0"/>
      <w:marBottom w:val="0"/>
      <w:divBdr>
        <w:top w:val="none" w:sz="0" w:space="0" w:color="auto"/>
        <w:left w:val="none" w:sz="0" w:space="0" w:color="auto"/>
        <w:bottom w:val="none" w:sz="0" w:space="0" w:color="auto"/>
        <w:right w:val="none" w:sz="0" w:space="0" w:color="auto"/>
      </w:divBdr>
    </w:div>
    <w:div w:id="1199199255">
      <w:bodyDiv w:val="1"/>
      <w:marLeft w:val="0"/>
      <w:marRight w:val="0"/>
      <w:marTop w:val="0"/>
      <w:marBottom w:val="0"/>
      <w:divBdr>
        <w:top w:val="none" w:sz="0" w:space="0" w:color="auto"/>
        <w:left w:val="none" w:sz="0" w:space="0" w:color="auto"/>
        <w:bottom w:val="none" w:sz="0" w:space="0" w:color="auto"/>
        <w:right w:val="none" w:sz="0" w:space="0" w:color="auto"/>
      </w:divBdr>
    </w:div>
    <w:div w:id="1217819763">
      <w:bodyDiv w:val="1"/>
      <w:marLeft w:val="0"/>
      <w:marRight w:val="0"/>
      <w:marTop w:val="0"/>
      <w:marBottom w:val="0"/>
      <w:divBdr>
        <w:top w:val="none" w:sz="0" w:space="0" w:color="auto"/>
        <w:left w:val="none" w:sz="0" w:space="0" w:color="auto"/>
        <w:bottom w:val="none" w:sz="0" w:space="0" w:color="auto"/>
        <w:right w:val="none" w:sz="0" w:space="0" w:color="auto"/>
      </w:divBdr>
    </w:div>
    <w:div w:id="1227644908">
      <w:bodyDiv w:val="1"/>
      <w:marLeft w:val="0"/>
      <w:marRight w:val="0"/>
      <w:marTop w:val="0"/>
      <w:marBottom w:val="0"/>
      <w:divBdr>
        <w:top w:val="none" w:sz="0" w:space="0" w:color="auto"/>
        <w:left w:val="none" w:sz="0" w:space="0" w:color="auto"/>
        <w:bottom w:val="none" w:sz="0" w:space="0" w:color="auto"/>
        <w:right w:val="none" w:sz="0" w:space="0" w:color="auto"/>
      </w:divBdr>
    </w:div>
    <w:div w:id="1241059470">
      <w:bodyDiv w:val="1"/>
      <w:marLeft w:val="0"/>
      <w:marRight w:val="0"/>
      <w:marTop w:val="0"/>
      <w:marBottom w:val="0"/>
      <w:divBdr>
        <w:top w:val="none" w:sz="0" w:space="0" w:color="auto"/>
        <w:left w:val="none" w:sz="0" w:space="0" w:color="auto"/>
        <w:bottom w:val="none" w:sz="0" w:space="0" w:color="auto"/>
        <w:right w:val="none" w:sz="0" w:space="0" w:color="auto"/>
      </w:divBdr>
    </w:div>
    <w:div w:id="1242254196">
      <w:bodyDiv w:val="1"/>
      <w:marLeft w:val="0"/>
      <w:marRight w:val="0"/>
      <w:marTop w:val="0"/>
      <w:marBottom w:val="0"/>
      <w:divBdr>
        <w:top w:val="none" w:sz="0" w:space="0" w:color="auto"/>
        <w:left w:val="none" w:sz="0" w:space="0" w:color="auto"/>
        <w:bottom w:val="none" w:sz="0" w:space="0" w:color="auto"/>
        <w:right w:val="none" w:sz="0" w:space="0" w:color="auto"/>
      </w:divBdr>
    </w:div>
    <w:div w:id="1303080064">
      <w:bodyDiv w:val="1"/>
      <w:marLeft w:val="0"/>
      <w:marRight w:val="0"/>
      <w:marTop w:val="0"/>
      <w:marBottom w:val="0"/>
      <w:divBdr>
        <w:top w:val="none" w:sz="0" w:space="0" w:color="auto"/>
        <w:left w:val="none" w:sz="0" w:space="0" w:color="auto"/>
        <w:bottom w:val="none" w:sz="0" w:space="0" w:color="auto"/>
        <w:right w:val="none" w:sz="0" w:space="0" w:color="auto"/>
      </w:divBdr>
    </w:div>
    <w:div w:id="1306819425">
      <w:bodyDiv w:val="1"/>
      <w:marLeft w:val="0"/>
      <w:marRight w:val="0"/>
      <w:marTop w:val="0"/>
      <w:marBottom w:val="0"/>
      <w:divBdr>
        <w:top w:val="none" w:sz="0" w:space="0" w:color="auto"/>
        <w:left w:val="none" w:sz="0" w:space="0" w:color="auto"/>
        <w:bottom w:val="none" w:sz="0" w:space="0" w:color="auto"/>
        <w:right w:val="none" w:sz="0" w:space="0" w:color="auto"/>
      </w:divBdr>
    </w:div>
    <w:div w:id="1310748434">
      <w:bodyDiv w:val="1"/>
      <w:marLeft w:val="0"/>
      <w:marRight w:val="0"/>
      <w:marTop w:val="0"/>
      <w:marBottom w:val="0"/>
      <w:divBdr>
        <w:top w:val="none" w:sz="0" w:space="0" w:color="auto"/>
        <w:left w:val="none" w:sz="0" w:space="0" w:color="auto"/>
        <w:bottom w:val="none" w:sz="0" w:space="0" w:color="auto"/>
        <w:right w:val="none" w:sz="0" w:space="0" w:color="auto"/>
      </w:divBdr>
    </w:div>
    <w:div w:id="1311522748">
      <w:bodyDiv w:val="1"/>
      <w:marLeft w:val="0"/>
      <w:marRight w:val="0"/>
      <w:marTop w:val="0"/>
      <w:marBottom w:val="0"/>
      <w:divBdr>
        <w:top w:val="none" w:sz="0" w:space="0" w:color="auto"/>
        <w:left w:val="none" w:sz="0" w:space="0" w:color="auto"/>
        <w:bottom w:val="none" w:sz="0" w:space="0" w:color="auto"/>
        <w:right w:val="none" w:sz="0" w:space="0" w:color="auto"/>
      </w:divBdr>
    </w:div>
    <w:div w:id="1314286790">
      <w:bodyDiv w:val="1"/>
      <w:marLeft w:val="0"/>
      <w:marRight w:val="0"/>
      <w:marTop w:val="0"/>
      <w:marBottom w:val="0"/>
      <w:divBdr>
        <w:top w:val="none" w:sz="0" w:space="0" w:color="auto"/>
        <w:left w:val="none" w:sz="0" w:space="0" w:color="auto"/>
        <w:bottom w:val="none" w:sz="0" w:space="0" w:color="auto"/>
        <w:right w:val="none" w:sz="0" w:space="0" w:color="auto"/>
      </w:divBdr>
    </w:div>
    <w:div w:id="1322583271">
      <w:bodyDiv w:val="1"/>
      <w:marLeft w:val="0"/>
      <w:marRight w:val="0"/>
      <w:marTop w:val="0"/>
      <w:marBottom w:val="0"/>
      <w:divBdr>
        <w:top w:val="none" w:sz="0" w:space="0" w:color="auto"/>
        <w:left w:val="none" w:sz="0" w:space="0" w:color="auto"/>
        <w:bottom w:val="none" w:sz="0" w:space="0" w:color="auto"/>
        <w:right w:val="none" w:sz="0" w:space="0" w:color="auto"/>
      </w:divBdr>
    </w:div>
    <w:div w:id="1324117948">
      <w:bodyDiv w:val="1"/>
      <w:marLeft w:val="0"/>
      <w:marRight w:val="0"/>
      <w:marTop w:val="0"/>
      <w:marBottom w:val="0"/>
      <w:divBdr>
        <w:top w:val="none" w:sz="0" w:space="0" w:color="auto"/>
        <w:left w:val="none" w:sz="0" w:space="0" w:color="auto"/>
        <w:bottom w:val="none" w:sz="0" w:space="0" w:color="auto"/>
        <w:right w:val="none" w:sz="0" w:space="0" w:color="auto"/>
      </w:divBdr>
    </w:div>
    <w:div w:id="1332641650">
      <w:bodyDiv w:val="1"/>
      <w:marLeft w:val="0"/>
      <w:marRight w:val="0"/>
      <w:marTop w:val="0"/>
      <w:marBottom w:val="0"/>
      <w:divBdr>
        <w:top w:val="none" w:sz="0" w:space="0" w:color="auto"/>
        <w:left w:val="none" w:sz="0" w:space="0" w:color="auto"/>
        <w:bottom w:val="none" w:sz="0" w:space="0" w:color="auto"/>
        <w:right w:val="none" w:sz="0" w:space="0" w:color="auto"/>
      </w:divBdr>
    </w:div>
    <w:div w:id="1355350126">
      <w:bodyDiv w:val="1"/>
      <w:marLeft w:val="0"/>
      <w:marRight w:val="0"/>
      <w:marTop w:val="0"/>
      <w:marBottom w:val="0"/>
      <w:divBdr>
        <w:top w:val="none" w:sz="0" w:space="0" w:color="auto"/>
        <w:left w:val="none" w:sz="0" w:space="0" w:color="auto"/>
        <w:bottom w:val="none" w:sz="0" w:space="0" w:color="auto"/>
        <w:right w:val="none" w:sz="0" w:space="0" w:color="auto"/>
      </w:divBdr>
    </w:div>
    <w:div w:id="1373384221">
      <w:bodyDiv w:val="1"/>
      <w:marLeft w:val="0"/>
      <w:marRight w:val="0"/>
      <w:marTop w:val="0"/>
      <w:marBottom w:val="0"/>
      <w:divBdr>
        <w:top w:val="none" w:sz="0" w:space="0" w:color="auto"/>
        <w:left w:val="none" w:sz="0" w:space="0" w:color="auto"/>
        <w:bottom w:val="none" w:sz="0" w:space="0" w:color="auto"/>
        <w:right w:val="none" w:sz="0" w:space="0" w:color="auto"/>
      </w:divBdr>
    </w:div>
    <w:div w:id="1383670321">
      <w:bodyDiv w:val="1"/>
      <w:marLeft w:val="0"/>
      <w:marRight w:val="0"/>
      <w:marTop w:val="0"/>
      <w:marBottom w:val="0"/>
      <w:divBdr>
        <w:top w:val="none" w:sz="0" w:space="0" w:color="auto"/>
        <w:left w:val="none" w:sz="0" w:space="0" w:color="auto"/>
        <w:bottom w:val="none" w:sz="0" w:space="0" w:color="auto"/>
        <w:right w:val="none" w:sz="0" w:space="0" w:color="auto"/>
      </w:divBdr>
    </w:div>
    <w:div w:id="1389037037">
      <w:bodyDiv w:val="1"/>
      <w:marLeft w:val="0"/>
      <w:marRight w:val="0"/>
      <w:marTop w:val="0"/>
      <w:marBottom w:val="0"/>
      <w:divBdr>
        <w:top w:val="none" w:sz="0" w:space="0" w:color="auto"/>
        <w:left w:val="none" w:sz="0" w:space="0" w:color="auto"/>
        <w:bottom w:val="none" w:sz="0" w:space="0" w:color="auto"/>
        <w:right w:val="none" w:sz="0" w:space="0" w:color="auto"/>
      </w:divBdr>
    </w:div>
    <w:div w:id="1401558065">
      <w:bodyDiv w:val="1"/>
      <w:marLeft w:val="0"/>
      <w:marRight w:val="0"/>
      <w:marTop w:val="0"/>
      <w:marBottom w:val="0"/>
      <w:divBdr>
        <w:top w:val="none" w:sz="0" w:space="0" w:color="auto"/>
        <w:left w:val="none" w:sz="0" w:space="0" w:color="auto"/>
        <w:bottom w:val="none" w:sz="0" w:space="0" w:color="auto"/>
        <w:right w:val="none" w:sz="0" w:space="0" w:color="auto"/>
      </w:divBdr>
    </w:div>
    <w:div w:id="1418361219">
      <w:bodyDiv w:val="1"/>
      <w:marLeft w:val="0"/>
      <w:marRight w:val="0"/>
      <w:marTop w:val="0"/>
      <w:marBottom w:val="0"/>
      <w:divBdr>
        <w:top w:val="none" w:sz="0" w:space="0" w:color="auto"/>
        <w:left w:val="none" w:sz="0" w:space="0" w:color="auto"/>
        <w:bottom w:val="none" w:sz="0" w:space="0" w:color="auto"/>
        <w:right w:val="none" w:sz="0" w:space="0" w:color="auto"/>
      </w:divBdr>
    </w:div>
    <w:div w:id="1425036266">
      <w:bodyDiv w:val="1"/>
      <w:marLeft w:val="0"/>
      <w:marRight w:val="0"/>
      <w:marTop w:val="0"/>
      <w:marBottom w:val="0"/>
      <w:divBdr>
        <w:top w:val="none" w:sz="0" w:space="0" w:color="auto"/>
        <w:left w:val="none" w:sz="0" w:space="0" w:color="auto"/>
        <w:bottom w:val="none" w:sz="0" w:space="0" w:color="auto"/>
        <w:right w:val="none" w:sz="0" w:space="0" w:color="auto"/>
      </w:divBdr>
    </w:div>
    <w:div w:id="1431001719">
      <w:bodyDiv w:val="1"/>
      <w:marLeft w:val="0"/>
      <w:marRight w:val="0"/>
      <w:marTop w:val="0"/>
      <w:marBottom w:val="0"/>
      <w:divBdr>
        <w:top w:val="none" w:sz="0" w:space="0" w:color="auto"/>
        <w:left w:val="none" w:sz="0" w:space="0" w:color="auto"/>
        <w:bottom w:val="none" w:sz="0" w:space="0" w:color="auto"/>
        <w:right w:val="none" w:sz="0" w:space="0" w:color="auto"/>
      </w:divBdr>
    </w:div>
    <w:div w:id="1440224746">
      <w:bodyDiv w:val="1"/>
      <w:marLeft w:val="0"/>
      <w:marRight w:val="0"/>
      <w:marTop w:val="0"/>
      <w:marBottom w:val="0"/>
      <w:divBdr>
        <w:top w:val="none" w:sz="0" w:space="0" w:color="auto"/>
        <w:left w:val="none" w:sz="0" w:space="0" w:color="auto"/>
        <w:bottom w:val="none" w:sz="0" w:space="0" w:color="auto"/>
        <w:right w:val="none" w:sz="0" w:space="0" w:color="auto"/>
      </w:divBdr>
      <w:divsChild>
        <w:div w:id="136264212">
          <w:marLeft w:val="0"/>
          <w:marRight w:val="0"/>
          <w:marTop w:val="0"/>
          <w:marBottom w:val="0"/>
          <w:divBdr>
            <w:top w:val="none" w:sz="0" w:space="0" w:color="auto"/>
            <w:left w:val="none" w:sz="0" w:space="0" w:color="auto"/>
            <w:bottom w:val="none" w:sz="0" w:space="0" w:color="auto"/>
            <w:right w:val="none" w:sz="0" w:space="0" w:color="auto"/>
          </w:divBdr>
          <w:divsChild>
            <w:div w:id="1737434819">
              <w:marLeft w:val="0"/>
              <w:marRight w:val="0"/>
              <w:marTop w:val="0"/>
              <w:marBottom w:val="0"/>
              <w:divBdr>
                <w:top w:val="none" w:sz="0" w:space="0" w:color="auto"/>
                <w:left w:val="none" w:sz="0" w:space="0" w:color="auto"/>
                <w:bottom w:val="none" w:sz="0" w:space="0" w:color="auto"/>
                <w:right w:val="none" w:sz="0" w:space="0" w:color="auto"/>
              </w:divBdr>
              <w:divsChild>
                <w:div w:id="1744991406">
                  <w:marLeft w:val="0"/>
                  <w:marRight w:val="0"/>
                  <w:marTop w:val="0"/>
                  <w:marBottom w:val="0"/>
                  <w:divBdr>
                    <w:top w:val="none" w:sz="0" w:space="0" w:color="auto"/>
                    <w:left w:val="none" w:sz="0" w:space="0" w:color="auto"/>
                    <w:bottom w:val="none" w:sz="0" w:space="0" w:color="auto"/>
                    <w:right w:val="none" w:sz="0" w:space="0" w:color="auto"/>
                  </w:divBdr>
                  <w:divsChild>
                    <w:div w:id="1702052945">
                      <w:marLeft w:val="0"/>
                      <w:marRight w:val="0"/>
                      <w:marTop w:val="0"/>
                      <w:marBottom w:val="0"/>
                      <w:divBdr>
                        <w:top w:val="none" w:sz="0" w:space="0" w:color="auto"/>
                        <w:left w:val="none" w:sz="0" w:space="0" w:color="auto"/>
                        <w:bottom w:val="none" w:sz="0" w:space="0" w:color="auto"/>
                        <w:right w:val="none" w:sz="0" w:space="0" w:color="auto"/>
                      </w:divBdr>
                      <w:divsChild>
                        <w:div w:id="16264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696786">
      <w:bodyDiv w:val="1"/>
      <w:marLeft w:val="0"/>
      <w:marRight w:val="0"/>
      <w:marTop w:val="0"/>
      <w:marBottom w:val="0"/>
      <w:divBdr>
        <w:top w:val="none" w:sz="0" w:space="0" w:color="auto"/>
        <w:left w:val="none" w:sz="0" w:space="0" w:color="auto"/>
        <w:bottom w:val="none" w:sz="0" w:space="0" w:color="auto"/>
        <w:right w:val="none" w:sz="0" w:space="0" w:color="auto"/>
      </w:divBdr>
    </w:div>
    <w:div w:id="1533493083">
      <w:bodyDiv w:val="1"/>
      <w:marLeft w:val="0"/>
      <w:marRight w:val="0"/>
      <w:marTop w:val="0"/>
      <w:marBottom w:val="0"/>
      <w:divBdr>
        <w:top w:val="none" w:sz="0" w:space="0" w:color="auto"/>
        <w:left w:val="none" w:sz="0" w:space="0" w:color="auto"/>
        <w:bottom w:val="none" w:sz="0" w:space="0" w:color="auto"/>
        <w:right w:val="none" w:sz="0" w:space="0" w:color="auto"/>
      </w:divBdr>
    </w:div>
    <w:div w:id="1535339679">
      <w:bodyDiv w:val="1"/>
      <w:marLeft w:val="0"/>
      <w:marRight w:val="0"/>
      <w:marTop w:val="0"/>
      <w:marBottom w:val="0"/>
      <w:divBdr>
        <w:top w:val="none" w:sz="0" w:space="0" w:color="auto"/>
        <w:left w:val="none" w:sz="0" w:space="0" w:color="auto"/>
        <w:bottom w:val="none" w:sz="0" w:space="0" w:color="auto"/>
        <w:right w:val="none" w:sz="0" w:space="0" w:color="auto"/>
      </w:divBdr>
    </w:div>
    <w:div w:id="1541093302">
      <w:bodyDiv w:val="1"/>
      <w:marLeft w:val="0"/>
      <w:marRight w:val="0"/>
      <w:marTop w:val="0"/>
      <w:marBottom w:val="0"/>
      <w:divBdr>
        <w:top w:val="none" w:sz="0" w:space="0" w:color="auto"/>
        <w:left w:val="none" w:sz="0" w:space="0" w:color="auto"/>
        <w:bottom w:val="none" w:sz="0" w:space="0" w:color="auto"/>
        <w:right w:val="none" w:sz="0" w:space="0" w:color="auto"/>
      </w:divBdr>
    </w:div>
    <w:div w:id="1542981016">
      <w:bodyDiv w:val="1"/>
      <w:marLeft w:val="0"/>
      <w:marRight w:val="0"/>
      <w:marTop w:val="0"/>
      <w:marBottom w:val="0"/>
      <w:divBdr>
        <w:top w:val="none" w:sz="0" w:space="0" w:color="auto"/>
        <w:left w:val="none" w:sz="0" w:space="0" w:color="auto"/>
        <w:bottom w:val="none" w:sz="0" w:space="0" w:color="auto"/>
        <w:right w:val="none" w:sz="0" w:space="0" w:color="auto"/>
      </w:divBdr>
    </w:div>
    <w:div w:id="1552309438">
      <w:bodyDiv w:val="1"/>
      <w:marLeft w:val="0"/>
      <w:marRight w:val="0"/>
      <w:marTop w:val="0"/>
      <w:marBottom w:val="0"/>
      <w:divBdr>
        <w:top w:val="none" w:sz="0" w:space="0" w:color="auto"/>
        <w:left w:val="none" w:sz="0" w:space="0" w:color="auto"/>
        <w:bottom w:val="none" w:sz="0" w:space="0" w:color="auto"/>
        <w:right w:val="none" w:sz="0" w:space="0" w:color="auto"/>
      </w:divBdr>
    </w:div>
    <w:div w:id="1598976739">
      <w:bodyDiv w:val="1"/>
      <w:marLeft w:val="0"/>
      <w:marRight w:val="0"/>
      <w:marTop w:val="0"/>
      <w:marBottom w:val="0"/>
      <w:divBdr>
        <w:top w:val="none" w:sz="0" w:space="0" w:color="auto"/>
        <w:left w:val="none" w:sz="0" w:space="0" w:color="auto"/>
        <w:bottom w:val="none" w:sz="0" w:space="0" w:color="auto"/>
        <w:right w:val="none" w:sz="0" w:space="0" w:color="auto"/>
      </w:divBdr>
    </w:div>
    <w:div w:id="1618831853">
      <w:bodyDiv w:val="1"/>
      <w:marLeft w:val="0"/>
      <w:marRight w:val="0"/>
      <w:marTop w:val="0"/>
      <w:marBottom w:val="0"/>
      <w:divBdr>
        <w:top w:val="none" w:sz="0" w:space="0" w:color="auto"/>
        <w:left w:val="none" w:sz="0" w:space="0" w:color="auto"/>
        <w:bottom w:val="none" w:sz="0" w:space="0" w:color="auto"/>
        <w:right w:val="none" w:sz="0" w:space="0" w:color="auto"/>
      </w:divBdr>
    </w:div>
    <w:div w:id="1647664614">
      <w:bodyDiv w:val="1"/>
      <w:marLeft w:val="0"/>
      <w:marRight w:val="0"/>
      <w:marTop w:val="0"/>
      <w:marBottom w:val="0"/>
      <w:divBdr>
        <w:top w:val="none" w:sz="0" w:space="0" w:color="auto"/>
        <w:left w:val="none" w:sz="0" w:space="0" w:color="auto"/>
        <w:bottom w:val="none" w:sz="0" w:space="0" w:color="auto"/>
        <w:right w:val="none" w:sz="0" w:space="0" w:color="auto"/>
      </w:divBdr>
    </w:div>
    <w:div w:id="1665666543">
      <w:bodyDiv w:val="1"/>
      <w:marLeft w:val="0"/>
      <w:marRight w:val="0"/>
      <w:marTop w:val="0"/>
      <w:marBottom w:val="0"/>
      <w:divBdr>
        <w:top w:val="none" w:sz="0" w:space="0" w:color="auto"/>
        <w:left w:val="none" w:sz="0" w:space="0" w:color="auto"/>
        <w:bottom w:val="none" w:sz="0" w:space="0" w:color="auto"/>
        <w:right w:val="none" w:sz="0" w:space="0" w:color="auto"/>
      </w:divBdr>
    </w:div>
    <w:div w:id="1685934441">
      <w:bodyDiv w:val="1"/>
      <w:marLeft w:val="0"/>
      <w:marRight w:val="0"/>
      <w:marTop w:val="0"/>
      <w:marBottom w:val="0"/>
      <w:divBdr>
        <w:top w:val="none" w:sz="0" w:space="0" w:color="auto"/>
        <w:left w:val="none" w:sz="0" w:space="0" w:color="auto"/>
        <w:bottom w:val="none" w:sz="0" w:space="0" w:color="auto"/>
        <w:right w:val="none" w:sz="0" w:space="0" w:color="auto"/>
      </w:divBdr>
    </w:div>
    <w:div w:id="1691686251">
      <w:bodyDiv w:val="1"/>
      <w:marLeft w:val="0"/>
      <w:marRight w:val="0"/>
      <w:marTop w:val="0"/>
      <w:marBottom w:val="0"/>
      <w:divBdr>
        <w:top w:val="none" w:sz="0" w:space="0" w:color="auto"/>
        <w:left w:val="none" w:sz="0" w:space="0" w:color="auto"/>
        <w:bottom w:val="none" w:sz="0" w:space="0" w:color="auto"/>
        <w:right w:val="none" w:sz="0" w:space="0" w:color="auto"/>
      </w:divBdr>
    </w:div>
    <w:div w:id="1701782020">
      <w:bodyDiv w:val="1"/>
      <w:marLeft w:val="0"/>
      <w:marRight w:val="0"/>
      <w:marTop w:val="0"/>
      <w:marBottom w:val="0"/>
      <w:divBdr>
        <w:top w:val="none" w:sz="0" w:space="0" w:color="auto"/>
        <w:left w:val="none" w:sz="0" w:space="0" w:color="auto"/>
        <w:bottom w:val="none" w:sz="0" w:space="0" w:color="auto"/>
        <w:right w:val="none" w:sz="0" w:space="0" w:color="auto"/>
      </w:divBdr>
    </w:div>
    <w:div w:id="1736783436">
      <w:bodyDiv w:val="1"/>
      <w:marLeft w:val="0"/>
      <w:marRight w:val="0"/>
      <w:marTop w:val="0"/>
      <w:marBottom w:val="0"/>
      <w:divBdr>
        <w:top w:val="none" w:sz="0" w:space="0" w:color="auto"/>
        <w:left w:val="none" w:sz="0" w:space="0" w:color="auto"/>
        <w:bottom w:val="none" w:sz="0" w:space="0" w:color="auto"/>
        <w:right w:val="none" w:sz="0" w:space="0" w:color="auto"/>
      </w:divBdr>
    </w:div>
    <w:div w:id="1737043734">
      <w:bodyDiv w:val="1"/>
      <w:marLeft w:val="0"/>
      <w:marRight w:val="0"/>
      <w:marTop w:val="0"/>
      <w:marBottom w:val="0"/>
      <w:divBdr>
        <w:top w:val="none" w:sz="0" w:space="0" w:color="auto"/>
        <w:left w:val="none" w:sz="0" w:space="0" w:color="auto"/>
        <w:bottom w:val="none" w:sz="0" w:space="0" w:color="auto"/>
        <w:right w:val="none" w:sz="0" w:space="0" w:color="auto"/>
      </w:divBdr>
    </w:div>
    <w:div w:id="1738015668">
      <w:bodyDiv w:val="1"/>
      <w:marLeft w:val="0"/>
      <w:marRight w:val="0"/>
      <w:marTop w:val="0"/>
      <w:marBottom w:val="0"/>
      <w:divBdr>
        <w:top w:val="none" w:sz="0" w:space="0" w:color="auto"/>
        <w:left w:val="none" w:sz="0" w:space="0" w:color="auto"/>
        <w:bottom w:val="none" w:sz="0" w:space="0" w:color="auto"/>
        <w:right w:val="none" w:sz="0" w:space="0" w:color="auto"/>
      </w:divBdr>
    </w:div>
    <w:div w:id="1745492291">
      <w:bodyDiv w:val="1"/>
      <w:marLeft w:val="0"/>
      <w:marRight w:val="0"/>
      <w:marTop w:val="0"/>
      <w:marBottom w:val="0"/>
      <w:divBdr>
        <w:top w:val="none" w:sz="0" w:space="0" w:color="auto"/>
        <w:left w:val="none" w:sz="0" w:space="0" w:color="auto"/>
        <w:bottom w:val="none" w:sz="0" w:space="0" w:color="auto"/>
        <w:right w:val="none" w:sz="0" w:space="0" w:color="auto"/>
      </w:divBdr>
    </w:div>
    <w:div w:id="1751655481">
      <w:bodyDiv w:val="1"/>
      <w:marLeft w:val="0"/>
      <w:marRight w:val="0"/>
      <w:marTop w:val="0"/>
      <w:marBottom w:val="0"/>
      <w:divBdr>
        <w:top w:val="none" w:sz="0" w:space="0" w:color="auto"/>
        <w:left w:val="none" w:sz="0" w:space="0" w:color="auto"/>
        <w:bottom w:val="none" w:sz="0" w:space="0" w:color="auto"/>
        <w:right w:val="none" w:sz="0" w:space="0" w:color="auto"/>
      </w:divBdr>
    </w:div>
    <w:div w:id="1765881288">
      <w:bodyDiv w:val="1"/>
      <w:marLeft w:val="0"/>
      <w:marRight w:val="0"/>
      <w:marTop w:val="0"/>
      <w:marBottom w:val="0"/>
      <w:divBdr>
        <w:top w:val="none" w:sz="0" w:space="0" w:color="auto"/>
        <w:left w:val="none" w:sz="0" w:space="0" w:color="auto"/>
        <w:bottom w:val="none" w:sz="0" w:space="0" w:color="auto"/>
        <w:right w:val="none" w:sz="0" w:space="0" w:color="auto"/>
      </w:divBdr>
    </w:div>
    <w:div w:id="1769499766">
      <w:bodyDiv w:val="1"/>
      <w:marLeft w:val="0"/>
      <w:marRight w:val="0"/>
      <w:marTop w:val="0"/>
      <w:marBottom w:val="0"/>
      <w:divBdr>
        <w:top w:val="none" w:sz="0" w:space="0" w:color="auto"/>
        <w:left w:val="none" w:sz="0" w:space="0" w:color="auto"/>
        <w:bottom w:val="none" w:sz="0" w:space="0" w:color="auto"/>
        <w:right w:val="none" w:sz="0" w:space="0" w:color="auto"/>
      </w:divBdr>
    </w:div>
    <w:div w:id="1801872405">
      <w:bodyDiv w:val="1"/>
      <w:marLeft w:val="0"/>
      <w:marRight w:val="0"/>
      <w:marTop w:val="0"/>
      <w:marBottom w:val="0"/>
      <w:divBdr>
        <w:top w:val="none" w:sz="0" w:space="0" w:color="auto"/>
        <w:left w:val="none" w:sz="0" w:space="0" w:color="auto"/>
        <w:bottom w:val="none" w:sz="0" w:space="0" w:color="auto"/>
        <w:right w:val="none" w:sz="0" w:space="0" w:color="auto"/>
      </w:divBdr>
    </w:div>
    <w:div w:id="1801920739">
      <w:bodyDiv w:val="1"/>
      <w:marLeft w:val="0"/>
      <w:marRight w:val="0"/>
      <w:marTop w:val="0"/>
      <w:marBottom w:val="0"/>
      <w:divBdr>
        <w:top w:val="none" w:sz="0" w:space="0" w:color="auto"/>
        <w:left w:val="none" w:sz="0" w:space="0" w:color="auto"/>
        <w:bottom w:val="none" w:sz="0" w:space="0" w:color="auto"/>
        <w:right w:val="none" w:sz="0" w:space="0" w:color="auto"/>
      </w:divBdr>
    </w:div>
    <w:div w:id="1812865918">
      <w:bodyDiv w:val="1"/>
      <w:marLeft w:val="0"/>
      <w:marRight w:val="0"/>
      <w:marTop w:val="0"/>
      <w:marBottom w:val="0"/>
      <w:divBdr>
        <w:top w:val="none" w:sz="0" w:space="0" w:color="auto"/>
        <w:left w:val="none" w:sz="0" w:space="0" w:color="auto"/>
        <w:bottom w:val="none" w:sz="0" w:space="0" w:color="auto"/>
        <w:right w:val="none" w:sz="0" w:space="0" w:color="auto"/>
      </w:divBdr>
    </w:div>
    <w:div w:id="1816725987">
      <w:bodyDiv w:val="1"/>
      <w:marLeft w:val="0"/>
      <w:marRight w:val="0"/>
      <w:marTop w:val="0"/>
      <w:marBottom w:val="0"/>
      <w:divBdr>
        <w:top w:val="none" w:sz="0" w:space="0" w:color="auto"/>
        <w:left w:val="none" w:sz="0" w:space="0" w:color="auto"/>
        <w:bottom w:val="none" w:sz="0" w:space="0" w:color="auto"/>
        <w:right w:val="none" w:sz="0" w:space="0" w:color="auto"/>
      </w:divBdr>
    </w:div>
    <w:div w:id="1838686934">
      <w:bodyDiv w:val="1"/>
      <w:marLeft w:val="0"/>
      <w:marRight w:val="0"/>
      <w:marTop w:val="0"/>
      <w:marBottom w:val="0"/>
      <w:divBdr>
        <w:top w:val="none" w:sz="0" w:space="0" w:color="auto"/>
        <w:left w:val="none" w:sz="0" w:space="0" w:color="auto"/>
        <w:bottom w:val="none" w:sz="0" w:space="0" w:color="auto"/>
        <w:right w:val="none" w:sz="0" w:space="0" w:color="auto"/>
      </w:divBdr>
    </w:div>
    <w:div w:id="1868332344">
      <w:bodyDiv w:val="1"/>
      <w:marLeft w:val="0"/>
      <w:marRight w:val="0"/>
      <w:marTop w:val="0"/>
      <w:marBottom w:val="0"/>
      <w:divBdr>
        <w:top w:val="none" w:sz="0" w:space="0" w:color="auto"/>
        <w:left w:val="none" w:sz="0" w:space="0" w:color="auto"/>
        <w:bottom w:val="none" w:sz="0" w:space="0" w:color="auto"/>
        <w:right w:val="none" w:sz="0" w:space="0" w:color="auto"/>
      </w:divBdr>
    </w:div>
    <w:div w:id="1868522329">
      <w:bodyDiv w:val="1"/>
      <w:marLeft w:val="0"/>
      <w:marRight w:val="0"/>
      <w:marTop w:val="0"/>
      <w:marBottom w:val="0"/>
      <w:divBdr>
        <w:top w:val="none" w:sz="0" w:space="0" w:color="auto"/>
        <w:left w:val="none" w:sz="0" w:space="0" w:color="auto"/>
        <w:bottom w:val="none" w:sz="0" w:space="0" w:color="auto"/>
        <w:right w:val="none" w:sz="0" w:space="0" w:color="auto"/>
      </w:divBdr>
    </w:div>
    <w:div w:id="1904638643">
      <w:bodyDiv w:val="1"/>
      <w:marLeft w:val="0"/>
      <w:marRight w:val="0"/>
      <w:marTop w:val="0"/>
      <w:marBottom w:val="0"/>
      <w:divBdr>
        <w:top w:val="none" w:sz="0" w:space="0" w:color="auto"/>
        <w:left w:val="none" w:sz="0" w:space="0" w:color="auto"/>
        <w:bottom w:val="none" w:sz="0" w:space="0" w:color="auto"/>
        <w:right w:val="none" w:sz="0" w:space="0" w:color="auto"/>
      </w:divBdr>
    </w:div>
    <w:div w:id="1920405667">
      <w:bodyDiv w:val="1"/>
      <w:marLeft w:val="0"/>
      <w:marRight w:val="0"/>
      <w:marTop w:val="0"/>
      <w:marBottom w:val="0"/>
      <w:divBdr>
        <w:top w:val="none" w:sz="0" w:space="0" w:color="auto"/>
        <w:left w:val="none" w:sz="0" w:space="0" w:color="auto"/>
        <w:bottom w:val="none" w:sz="0" w:space="0" w:color="auto"/>
        <w:right w:val="none" w:sz="0" w:space="0" w:color="auto"/>
      </w:divBdr>
    </w:div>
    <w:div w:id="1923103312">
      <w:bodyDiv w:val="1"/>
      <w:marLeft w:val="0"/>
      <w:marRight w:val="0"/>
      <w:marTop w:val="0"/>
      <w:marBottom w:val="0"/>
      <w:divBdr>
        <w:top w:val="none" w:sz="0" w:space="0" w:color="auto"/>
        <w:left w:val="none" w:sz="0" w:space="0" w:color="auto"/>
        <w:bottom w:val="none" w:sz="0" w:space="0" w:color="auto"/>
        <w:right w:val="none" w:sz="0" w:space="0" w:color="auto"/>
      </w:divBdr>
    </w:div>
    <w:div w:id="1970894570">
      <w:bodyDiv w:val="1"/>
      <w:marLeft w:val="0"/>
      <w:marRight w:val="0"/>
      <w:marTop w:val="0"/>
      <w:marBottom w:val="0"/>
      <w:divBdr>
        <w:top w:val="none" w:sz="0" w:space="0" w:color="auto"/>
        <w:left w:val="none" w:sz="0" w:space="0" w:color="auto"/>
        <w:bottom w:val="none" w:sz="0" w:space="0" w:color="auto"/>
        <w:right w:val="none" w:sz="0" w:space="0" w:color="auto"/>
      </w:divBdr>
    </w:div>
    <w:div w:id="1972321072">
      <w:bodyDiv w:val="1"/>
      <w:marLeft w:val="0"/>
      <w:marRight w:val="0"/>
      <w:marTop w:val="0"/>
      <w:marBottom w:val="0"/>
      <w:divBdr>
        <w:top w:val="none" w:sz="0" w:space="0" w:color="auto"/>
        <w:left w:val="none" w:sz="0" w:space="0" w:color="auto"/>
        <w:bottom w:val="none" w:sz="0" w:space="0" w:color="auto"/>
        <w:right w:val="none" w:sz="0" w:space="0" w:color="auto"/>
      </w:divBdr>
    </w:div>
    <w:div w:id="1986468351">
      <w:bodyDiv w:val="1"/>
      <w:marLeft w:val="0"/>
      <w:marRight w:val="0"/>
      <w:marTop w:val="0"/>
      <w:marBottom w:val="0"/>
      <w:divBdr>
        <w:top w:val="none" w:sz="0" w:space="0" w:color="auto"/>
        <w:left w:val="none" w:sz="0" w:space="0" w:color="auto"/>
        <w:bottom w:val="none" w:sz="0" w:space="0" w:color="auto"/>
        <w:right w:val="none" w:sz="0" w:space="0" w:color="auto"/>
      </w:divBdr>
    </w:div>
    <w:div w:id="1997569176">
      <w:bodyDiv w:val="1"/>
      <w:marLeft w:val="0"/>
      <w:marRight w:val="0"/>
      <w:marTop w:val="0"/>
      <w:marBottom w:val="0"/>
      <w:divBdr>
        <w:top w:val="none" w:sz="0" w:space="0" w:color="auto"/>
        <w:left w:val="none" w:sz="0" w:space="0" w:color="auto"/>
        <w:bottom w:val="none" w:sz="0" w:space="0" w:color="auto"/>
        <w:right w:val="none" w:sz="0" w:space="0" w:color="auto"/>
      </w:divBdr>
    </w:div>
    <w:div w:id="2000497554">
      <w:bodyDiv w:val="1"/>
      <w:marLeft w:val="0"/>
      <w:marRight w:val="0"/>
      <w:marTop w:val="0"/>
      <w:marBottom w:val="0"/>
      <w:divBdr>
        <w:top w:val="none" w:sz="0" w:space="0" w:color="auto"/>
        <w:left w:val="none" w:sz="0" w:space="0" w:color="auto"/>
        <w:bottom w:val="none" w:sz="0" w:space="0" w:color="auto"/>
        <w:right w:val="none" w:sz="0" w:space="0" w:color="auto"/>
      </w:divBdr>
    </w:div>
    <w:div w:id="2008360215">
      <w:bodyDiv w:val="1"/>
      <w:marLeft w:val="0"/>
      <w:marRight w:val="0"/>
      <w:marTop w:val="0"/>
      <w:marBottom w:val="0"/>
      <w:divBdr>
        <w:top w:val="none" w:sz="0" w:space="0" w:color="auto"/>
        <w:left w:val="none" w:sz="0" w:space="0" w:color="auto"/>
        <w:bottom w:val="none" w:sz="0" w:space="0" w:color="auto"/>
        <w:right w:val="none" w:sz="0" w:space="0" w:color="auto"/>
      </w:divBdr>
    </w:div>
    <w:div w:id="2013533044">
      <w:bodyDiv w:val="1"/>
      <w:marLeft w:val="0"/>
      <w:marRight w:val="0"/>
      <w:marTop w:val="0"/>
      <w:marBottom w:val="0"/>
      <w:divBdr>
        <w:top w:val="none" w:sz="0" w:space="0" w:color="auto"/>
        <w:left w:val="none" w:sz="0" w:space="0" w:color="auto"/>
        <w:bottom w:val="none" w:sz="0" w:space="0" w:color="auto"/>
        <w:right w:val="none" w:sz="0" w:space="0" w:color="auto"/>
      </w:divBdr>
    </w:div>
    <w:div w:id="2034382155">
      <w:bodyDiv w:val="1"/>
      <w:marLeft w:val="0"/>
      <w:marRight w:val="0"/>
      <w:marTop w:val="0"/>
      <w:marBottom w:val="0"/>
      <w:divBdr>
        <w:top w:val="none" w:sz="0" w:space="0" w:color="auto"/>
        <w:left w:val="none" w:sz="0" w:space="0" w:color="auto"/>
        <w:bottom w:val="none" w:sz="0" w:space="0" w:color="auto"/>
        <w:right w:val="none" w:sz="0" w:space="0" w:color="auto"/>
      </w:divBdr>
    </w:div>
    <w:div w:id="2036882576">
      <w:bodyDiv w:val="1"/>
      <w:marLeft w:val="0"/>
      <w:marRight w:val="0"/>
      <w:marTop w:val="0"/>
      <w:marBottom w:val="0"/>
      <w:divBdr>
        <w:top w:val="none" w:sz="0" w:space="0" w:color="auto"/>
        <w:left w:val="none" w:sz="0" w:space="0" w:color="auto"/>
        <w:bottom w:val="none" w:sz="0" w:space="0" w:color="auto"/>
        <w:right w:val="none" w:sz="0" w:space="0" w:color="auto"/>
      </w:divBdr>
    </w:div>
    <w:div w:id="2040205088">
      <w:bodyDiv w:val="1"/>
      <w:marLeft w:val="0"/>
      <w:marRight w:val="0"/>
      <w:marTop w:val="0"/>
      <w:marBottom w:val="0"/>
      <w:divBdr>
        <w:top w:val="none" w:sz="0" w:space="0" w:color="auto"/>
        <w:left w:val="none" w:sz="0" w:space="0" w:color="auto"/>
        <w:bottom w:val="none" w:sz="0" w:space="0" w:color="auto"/>
        <w:right w:val="none" w:sz="0" w:space="0" w:color="auto"/>
      </w:divBdr>
    </w:div>
    <w:div w:id="2040931626">
      <w:bodyDiv w:val="1"/>
      <w:marLeft w:val="0"/>
      <w:marRight w:val="0"/>
      <w:marTop w:val="0"/>
      <w:marBottom w:val="0"/>
      <w:divBdr>
        <w:top w:val="none" w:sz="0" w:space="0" w:color="auto"/>
        <w:left w:val="none" w:sz="0" w:space="0" w:color="auto"/>
        <w:bottom w:val="none" w:sz="0" w:space="0" w:color="auto"/>
        <w:right w:val="none" w:sz="0" w:space="0" w:color="auto"/>
      </w:divBdr>
    </w:div>
    <w:div w:id="2041128196">
      <w:bodyDiv w:val="1"/>
      <w:marLeft w:val="0"/>
      <w:marRight w:val="0"/>
      <w:marTop w:val="0"/>
      <w:marBottom w:val="0"/>
      <w:divBdr>
        <w:top w:val="none" w:sz="0" w:space="0" w:color="auto"/>
        <w:left w:val="none" w:sz="0" w:space="0" w:color="auto"/>
        <w:bottom w:val="none" w:sz="0" w:space="0" w:color="auto"/>
        <w:right w:val="none" w:sz="0" w:space="0" w:color="auto"/>
      </w:divBdr>
    </w:div>
    <w:div w:id="2045590399">
      <w:bodyDiv w:val="1"/>
      <w:marLeft w:val="0"/>
      <w:marRight w:val="0"/>
      <w:marTop w:val="0"/>
      <w:marBottom w:val="0"/>
      <w:divBdr>
        <w:top w:val="none" w:sz="0" w:space="0" w:color="auto"/>
        <w:left w:val="none" w:sz="0" w:space="0" w:color="auto"/>
        <w:bottom w:val="none" w:sz="0" w:space="0" w:color="auto"/>
        <w:right w:val="none" w:sz="0" w:space="0" w:color="auto"/>
      </w:divBdr>
    </w:div>
    <w:div w:id="2052459282">
      <w:bodyDiv w:val="1"/>
      <w:marLeft w:val="0"/>
      <w:marRight w:val="0"/>
      <w:marTop w:val="0"/>
      <w:marBottom w:val="0"/>
      <w:divBdr>
        <w:top w:val="none" w:sz="0" w:space="0" w:color="auto"/>
        <w:left w:val="none" w:sz="0" w:space="0" w:color="auto"/>
        <w:bottom w:val="none" w:sz="0" w:space="0" w:color="auto"/>
        <w:right w:val="none" w:sz="0" w:space="0" w:color="auto"/>
      </w:divBdr>
    </w:div>
    <w:div w:id="2083525930">
      <w:bodyDiv w:val="1"/>
      <w:marLeft w:val="0"/>
      <w:marRight w:val="0"/>
      <w:marTop w:val="0"/>
      <w:marBottom w:val="0"/>
      <w:divBdr>
        <w:top w:val="none" w:sz="0" w:space="0" w:color="auto"/>
        <w:left w:val="none" w:sz="0" w:space="0" w:color="auto"/>
        <w:bottom w:val="none" w:sz="0" w:space="0" w:color="auto"/>
        <w:right w:val="none" w:sz="0" w:space="0" w:color="auto"/>
      </w:divBdr>
      <w:divsChild>
        <w:div w:id="1844516332">
          <w:marLeft w:val="0"/>
          <w:marRight w:val="0"/>
          <w:marTop w:val="0"/>
          <w:marBottom w:val="0"/>
          <w:divBdr>
            <w:top w:val="none" w:sz="0" w:space="0" w:color="auto"/>
            <w:left w:val="none" w:sz="0" w:space="0" w:color="auto"/>
            <w:bottom w:val="none" w:sz="0" w:space="0" w:color="auto"/>
            <w:right w:val="none" w:sz="0" w:space="0" w:color="auto"/>
          </w:divBdr>
          <w:divsChild>
            <w:div w:id="1169490340">
              <w:marLeft w:val="0"/>
              <w:marRight w:val="0"/>
              <w:marTop w:val="0"/>
              <w:marBottom w:val="0"/>
              <w:divBdr>
                <w:top w:val="none" w:sz="0" w:space="0" w:color="auto"/>
                <w:left w:val="none" w:sz="0" w:space="0" w:color="auto"/>
                <w:bottom w:val="none" w:sz="0" w:space="0" w:color="auto"/>
                <w:right w:val="none" w:sz="0" w:space="0" w:color="auto"/>
              </w:divBdr>
              <w:divsChild>
                <w:div w:id="1321696160">
                  <w:marLeft w:val="0"/>
                  <w:marRight w:val="0"/>
                  <w:marTop w:val="0"/>
                  <w:marBottom w:val="0"/>
                  <w:divBdr>
                    <w:top w:val="none" w:sz="0" w:space="0" w:color="auto"/>
                    <w:left w:val="none" w:sz="0" w:space="0" w:color="auto"/>
                    <w:bottom w:val="none" w:sz="0" w:space="0" w:color="auto"/>
                    <w:right w:val="none" w:sz="0" w:space="0" w:color="auto"/>
                  </w:divBdr>
                  <w:divsChild>
                    <w:div w:id="1774588287">
                      <w:marLeft w:val="0"/>
                      <w:marRight w:val="0"/>
                      <w:marTop w:val="0"/>
                      <w:marBottom w:val="0"/>
                      <w:divBdr>
                        <w:top w:val="none" w:sz="0" w:space="0" w:color="auto"/>
                        <w:left w:val="none" w:sz="0" w:space="0" w:color="auto"/>
                        <w:bottom w:val="none" w:sz="0" w:space="0" w:color="auto"/>
                        <w:right w:val="none" w:sz="0" w:space="0" w:color="auto"/>
                      </w:divBdr>
                      <w:divsChild>
                        <w:div w:id="195667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272569">
      <w:bodyDiv w:val="1"/>
      <w:marLeft w:val="0"/>
      <w:marRight w:val="0"/>
      <w:marTop w:val="0"/>
      <w:marBottom w:val="0"/>
      <w:divBdr>
        <w:top w:val="none" w:sz="0" w:space="0" w:color="auto"/>
        <w:left w:val="none" w:sz="0" w:space="0" w:color="auto"/>
        <w:bottom w:val="none" w:sz="0" w:space="0" w:color="auto"/>
        <w:right w:val="none" w:sz="0" w:space="0" w:color="auto"/>
      </w:divBdr>
    </w:div>
    <w:div w:id="2094278351">
      <w:bodyDiv w:val="1"/>
      <w:marLeft w:val="0"/>
      <w:marRight w:val="0"/>
      <w:marTop w:val="0"/>
      <w:marBottom w:val="0"/>
      <w:divBdr>
        <w:top w:val="none" w:sz="0" w:space="0" w:color="auto"/>
        <w:left w:val="none" w:sz="0" w:space="0" w:color="auto"/>
        <w:bottom w:val="none" w:sz="0" w:space="0" w:color="auto"/>
        <w:right w:val="none" w:sz="0" w:space="0" w:color="auto"/>
      </w:divBdr>
    </w:div>
    <w:div w:id="2103335456">
      <w:bodyDiv w:val="1"/>
      <w:marLeft w:val="0"/>
      <w:marRight w:val="0"/>
      <w:marTop w:val="0"/>
      <w:marBottom w:val="0"/>
      <w:divBdr>
        <w:top w:val="none" w:sz="0" w:space="0" w:color="auto"/>
        <w:left w:val="none" w:sz="0" w:space="0" w:color="auto"/>
        <w:bottom w:val="none" w:sz="0" w:space="0" w:color="auto"/>
        <w:right w:val="none" w:sz="0" w:space="0" w:color="auto"/>
      </w:divBdr>
    </w:div>
    <w:div w:id="2111509125">
      <w:bodyDiv w:val="1"/>
      <w:marLeft w:val="0"/>
      <w:marRight w:val="0"/>
      <w:marTop w:val="0"/>
      <w:marBottom w:val="0"/>
      <w:divBdr>
        <w:top w:val="none" w:sz="0" w:space="0" w:color="auto"/>
        <w:left w:val="none" w:sz="0" w:space="0" w:color="auto"/>
        <w:bottom w:val="none" w:sz="0" w:space="0" w:color="auto"/>
        <w:right w:val="none" w:sz="0" w:space="0" w:color="auto"/>
      </w:divBdr>
    </w:div>
    <w:div w:id="2113092051">
      <w:bodyDiv w:val="1"/>
      <w:marLeft w:val="0"/>
      <w:marRight w:val="0"/>
      <w:marTop w:val="0"/>
      <w:marBottom w:val="0"/>
      <w:divBdr>
        <w:top w:val="none" w:sz="0" w:space="0" w:color="auto"/>
        <w:left w:val="none" w:sz="0" w:space="0" w:color="auto"/>
        <w:bottom w:val="none" w:sz="0" w:space="0" w:color="auto"/>
        <w:right w:val="none" w:sz="0" w:space="0" w:color="auto"/>
      </w:divBdr>
    </w:div>
    <w:div w:id="2115663468">
      <w:bodyDiv w:val="1"/>
      <w:marLeft w:val="0"/>
      <w:marRight w:val="0"/>
      <w:marTop w:val="0"/>
      <w:marBottom w:val="0"/>
      <w:divBdr>
        <w:top w:val="none" w:sz="0" w:space="0" w:color="auto"/>
        <w:left w:val="none" w:sz="0" w:space="0" w:color="auto"/>
        <w:bottom w:val="none" w:sz="0" w:space="0" w:color="auto"/>
        <w:right w:val="none" w:sz="0" w:space="0" w:color="auto"/>
      </w:divBdr>
    </w:div>
    <w:div w:id="2138715835">
      <w:bodyDiv w:val="1"/>
      <w:marLeft w:val="0"/>
      <w:marRight w:val="0"/>
      <w:marTop w:val="0"/>
      <w:marBottom w:val="0"/>
      <w:divBdr>
        <w:top w:val="none" w:sz="0" w:space="0" w:color="auto"/>
        <w:left w:val="none" w:sz="0" w:space="0" w:color="auto"/>
        <w:bottom w:val="none" w:sz="0" w:space="0" w:color="auto"/>
        <w:right w:val="none" w:sz="0" w:space="0" w:color="auto"/>
      </w:divBdr>
    </w:div>
    <w:div w:id="2140568072">
      <w:bodyDiv w:val="1"/>
      <w:marLeft w:val="0"/>
      <w:marRight w:val="0"/>
      <w:marTop w:val="0"/>
      <w:marBottom w:val="0"/>
      <w:divBdr>
        <w:top w:val="none" w:sz="0" w:space="0" w:color="auto"/>
        <w:left w:val="none" w:sz="0" w:space="0" w:color="auto"/>
        <w:bottom w:val="none" w:sz="0" w:space="0" w:color="auto"/>
        <w:right w:val="none" w:sz="0" w:space="0" w:color="auto"/>
      </w:divBdr>
    </w:div>
    <w:div w:id="214121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FD27088182C457D9EF71681DC8F9369"/>
        <w:category>
          <w:name w:val="Общие"/>
          <w:gallery w:val="placeholder"/>
        </w:category>
        <w:types>
          <w:type w:val="bbPlcHdr"/>
        </w:types>
        <w:behaviors>
          <w:behavior w:val="content"/>
        </w:behaviors>
        <w:guid w:val="{B193CE6F-4BDE-446E-9616-EB11551E133A}"/>
      </w:docPartPr>
      <w:docPartBody>
        <w:p w:rsidR="009E47AE" w:rsidRDefault="009E47AE" w:rsidP="009E47AE">
          <w:pPr>
            <w:pStyle w:val="6FD27088182C457D9EF71681DC8F9369"/>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GOST Type AU">
    <w:altName w:val="Corbel"/>
    <w:panose1 w:val="02000306020200020003"/>
    <w:charset w:val="CC"/>
    <w:family w:val="auto"/>
    <w:pitch w:val="variable"/>
    <w:sig w:usb0="00000001" w:usb1="1000004A" w:usb2="00000000" w:usb3="00000000" w:csb0="0000019F" w:csb1="00000000"/>
  </w:font>
  <w:font w:name="Peterburg">
    <w:altName w:val="Times New Roman"/>
    <w:charset w:val="00"/>
    <w:family w:val="auto"/>
    <w:pitch w:val="variable"/>
    <w:sig w:usb0="00000287" w:usb1="00000000" w:usb2="00000000" w:usb3="00000000" w:csb0="0000001F" w:csb1="00000000"/>
  </w:font>
  <w:font w:name="GOST type A">
    <w:panose1 w:val="020B0500000000000000"/>
    <w:charset w:val="CC"/>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9E47AE"/>
    <w:rsid w:val="00184430"/>
    <w:rsid w:val="002912FF"/>
    <w:rsid w:val="003A0E3A"/>
    <w:rsid w:val="005A5854"/>
    <w:rsid w:val="005B2112"/>
    <w:rsid w:val="00692769"/>
    <w:rsid w:val="009471EB"/>
    <w:rsid w:val="0098783D"/>
    <w:rsid w:val="009B7DA6"/>
    <w:rsid w:val="009E47AE"/>
    <w:rsid w:val="00D619D7"/>
    <w:rsid w:val="00E45E60"/>
    <w:rsid w:val="00F0117D"/>
    <w:rsid w:val="00FC58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2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FD27088182C457D9EF71681DC8F9369">
    <w:name w:val="6FD27088182C457D9EF71681DC8F9369"/>
    <w:rsid w:val="009E47AE"/>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F19C7-F111-48FF-BF60-C7ED2D149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17018</Words>
  <Characters>97004</Characters>
  <Application>Microsoft Office Word</Application>
  <DocSecurity>4</DocSecurity>
  <Lines>808</Lines>
  <Paragraphs>227</Paragraphs>
  <ScaleCrop>false</ScaleCrop>
  <HeadingPairs>
    <vt:vector size="2" baseType="variant">
      <vt:variant>
        <vt:lpstr>Название</vt:lpstr>
      </vt:variant>
      <vt:variant>
        <vt:i4>1</vt:i4>
      </vt:variant>
    </vt:vector>
  </HeadingPairs>
  <TitlesOfParts>
    <vt:vector size="1" baseType="lpstr">
      <vt:lpstr>Проект внесения изменений в проект планировки и межевания территории в районе ТРК «Тарелка» в г. Златоусте Челябинской области</vt:lpstr>
    </vt:vector>
  </TitlesOfParts>
  <Company>KOMP</Company>
  <LinksUpToDate>false</LinksUpToDate>
  <CharactersWithSpaces>113795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внесения изменений в проект планировки и межевания территории в районе ТРК «Тарелка» в г. Златоусте Челябинской области</dc:title>
  <dc:creator>ООО Архивариус;Алена В</dc:creator>
  <cp:lastModifiedBy>Трапезникова Валентина Геннадьевна</cp:lastModifiedBy>
  <cp:revision>2</cp:revision>
  <cp:lastPrinted>2023-03-15T08:52:00Z</cp:lastPrinted>
  <dcterms:created xsi:type="dcterms:W3CDTF">2023-03-15T09:18:00Z</dcterms:created>
  <dcterms:modified xsi:type="dcterms:W3CDTF">2023-03-15T09:18:00Z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833501094</vt:i4>
  </property>
</Properties>
</file>